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64A" w:rsidRDefault="00AB264A" w:rsidP="009F1D1D">
      <w:pPr>
        <w:spacing w:after="0"/>
        <w:jc w:val="center"/>
      </w:pPr>
      <w:r w:rsidRPr="00974C87">
        <w:rPr>
          <w:noProof/>
        </w:rPr>
        <w:drawing>
          <wp:inline distT="0" distB="0" distL="0" distR="0">
            <wp:extent cx="619125" cy="723900"/>
            <wp:effectExtent l="0" t="0" r="9525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64A" w:rsidRPr="00AB264A" w:rsidRDefault="00AB264A" w:rsidP="009F1D1D">
      <w:pPr>
        <w:pStyle w:val="2"/>
        <w:tabs>
          <w:tab w:val="left" w:pos="708"/>
        </w:tabs>
        <w:spacing w:after="0"/>
        <w:jc w:val="center"/>
        <w:rPr>
          <w:rFonts w:ascii="Times New Roman" w:hAnsi="Times New Roman"/>
          <w:bCs w:val="0"/>
          <w:i w:val="0"/>
        </w:rPr>
      </w:pPr>
      <w:r w:rsidRPr="00AB264A">
        <w:rPr>
          <w:rFonts w:ascii="Times New Roman" w:hAnsi="Times New Roman"/>
          <w:i w:val="0"/>
        </w:rPr>
        <w:t>АДМИНИСТРАЦИЯ ЖУРАВСКОГО СЕЛЬСКОГО ПОСЕЛЕНИЯ</w:t>
      </w:r>
    </w:p>
    <w:p w:rsidR="00AB264A" w:rsidRPr="00AB264A" w:rsidRDefault="00AB264A" w:rsidP="009F1D1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AB264A">
        <w:rPr>
          <w:rFonts w:ascii="Times New Roman" w:hAnsi="Times New Roman" w:cs="Times New Roman"/>
          <w:b/>
          <w:sz w:val="28"/>
        </w:rPr>
        <w:t>КОРЕНОВСКОГО РАЙОНА</w:t>
      </w:r>
    </w:p>
    <w:p w:rsidR="00AB264A" w:rsidRPr="00AB264A" w:rsidRDefault="00AB264A" w:rsidP="009F1D1D">
      <w:pPr>
        <w:pStyle w:val="1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</w:p>
    <w:p w:rsidR="00AB264A" w:rsidRPr="00AB264A" w:rsidRDefault="00AB264A" w:rsidP="009F1D1D">
      <w:pPr>
        <w:pStyle w:val="1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  <w:r w:rsidRPr="00AB264A">
        <w:rPr>
          <w:rFonts w:ascii="Times New Roman" w:hAnsi="Times New Roman"/>
          <w:bCs w:val="0"/>
          <w:sz w:val="36"/>
          <w:szCs w:val="36"/>
        </w:rPr>
        <w:t>ПОСТАНОВЛЕНИЕ</w:t>
      </w:r>
    </w:p>
    <w:p w:rsidR="00AB264A" w:rsidRPr="00AB264A" w:rsidRDefault="00AB264A" w:rsidP="009F1D1D">
      <w:pPr>
        <w:spacing w:after="0"/>
        <w:jc w:val="center"/>
        <w:rPr>
          <w:rFonts w:ascii="Times New Roman" w:hAnsi="Times New Roman" w:cs="Times New Roman"/>
          <w:b/>
        </w:rPr>
      </w:pPr>
    </w:p>
    <w:p w:rsidR="00AB264A" w:rsidRPr="00AB264A" w:rsidRDefault="00AB264A" w:rsidP="009F1D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F1D1D">
        <w:rPr>
          <w:rFonts w:ascii="Times New Roman" w:hAnsi="Times New Roman" w:cs="Times New Roman"/>
          <w:b/>
          <w:sz w:val="24"/>
          <w:szCs w:val="24"/>
        </w:rPr>
        <w:t xml:space="preserve">00.00.2017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264A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9F1D1D">
        <w:rPr>
          <w:rFonts w:ascii="Times New Roman" w:hAnsi="Times New Roman" w:cs="Times New Roman"/>
          <w:b/>
          <w:sz w:val="24"/>
          <w:szCs w:val="24"/>
        </w:rPr>
        <w:tab/>
      </w:r>
      <w:r w:rsidR="009F1D1D">
        <w:rPr>
          <w:rFonts w:ascii="Times New Roman" w:hAnsi="Times New Roman" w:cs="Times New Roman"/>
          <w:b/>
          <w:sz w:val="24"/>
          <w:szCs w:val="24"/>
        </w:rPr>
        <w:tab/>
      </w:r>
      <w:r w:rsidR="009F1D1D">
        <w:rPr>
          <w:rFonts w:ascii="Times New Roman" w:hAnsi="Times New Roman" w:cs="Times New Roman"/>
          <w:b/>
          <w:sz w:val="24"/>
          <w:szCs w:val="24"/>
        </w:rPr>
        <w:tab/>
      </w:r>
      <w:r w:rsidR="009F1D1D">
        <w:rPr>
          <w:rFonts w:ascii="Times New Roman" w:hAnsi="Times New Roman" w:cs="Times New Roman"/>
          <w:b/>
          <w:sz w:val="24"/>
          <w:szCs w:val="24"/>
        </w:rPr>
        <w:tab/>
      </w:r>
      <w:r w:rsidR="009F1D1D">
        <w:rPr>
          <w:rFonts w:ascii="Times New Roman" w:hAnsi="Times New Roman" w:cs="Times New Roman"/>
          <w:b/>
          <w:sz w:val="24"/>
          <w:szCs w:val="24"/>
        </w:rPr>
        <w:tab/>
      </w:r>
      <w:r w:rsidR="009F1D1D">
        <w:rPr>
          <w:rFonts w:ascii="Times New Roman" w:hAnsi="Times New Roman" w:cs="Times New Roman"/>
          <w:b/>
          <w:sz w:val="24"/>
          <w:szCs w:val="24"/>
        </w:rPr>
        <w:tab/>
      </w:r>
      <w:r w:rsidR="009F1D1D">
        <w:rPr>
          <w:rFonts w:ascii="Times New Roman" w:hAnsi="Times New Roman" w:cs="Times New Roman"/>
          <w:b/>
          <w:sz w:val="24"/>
          <w:szCs w:val="24"/>
        </w:rPr>
        <w:tab/>
      </w:r>
      <w:r w:rsidR="009F1D1D">
        <w:rPr>
          <w:rFonts w:ascii="Times New Roman" w:hAnsi="Times New Roman" w:cs="Times New Roman"/>
          <w:b/>
          <w:sz w:val="24"/>
          <w:szCs w:val="24"/>
        </w:rPr>
        <w:tab/>
      </w:r>
      <w:r w:rsidR="009F1D1D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9F1D1D">
        <w:rPr>
          <w:rFonts w:ascii="Times New Roman" w:hAnsi="Times New Roman" w:cs="Times New Roman"/>
          <w:b/>
          <w:sz w:val="24"/>
          <w:szCs w:val="24"/>
        </w:rPr>
        <w:t>000</w:t>
      </w:r>
    </w:p>
    <w:p w:rsidR="00AB264A" w:rsidRPr="00AB264A" w:rsidRDefault="00965562" w:rsidP="009F1D1D">
      <w:pPr>
        <w:tabs>
          <w:tab w:val="left" w:pos="2070"/>
          <w:tab w:val="center" w:pos="4819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264A" w:rsidRPr="00AB264A">
        <w:rPr>
          <w:rFonts w:ascii="Times New Roman" w:hAnsi="Times New Roman" w:cs="Times New Roman"/>
          <w:sz w:val="24"/>
          <w:szCs w:val="24"/>
        </w:rPr>
        <w:t>станица Журавская</w:t>
      </w:r>
    </w:p>
    <w:p w:rsidR="006B7163" w:rsidRPr="006B7163" w:rsidRDefault="006B7163" w:rsidP="009F1D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9F1D1D">
        <w:rPr>
          <w:rFonts w:ascii="Times New Roman" w:hAnsi="Times New Roman" w:cs="Times New Roman"/>
          <w:b/>
          <w:bCs/>
          <w:sz w:val="28"/>
        </w:rPr>
        <w:t xml:space="preserve">Об утверждении порядка </w:t>
      </w:r>
    </w:p>
    <w:p w:rsid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9F1D1D">
        <w:rPr>
          <w:rFonts w:ascii="Times New Roman" w:hAnsi="Times New Roman" w:cs="Times New Roman"/>
          <w:b/>
          <w:bCs/>
          <w:sz w:val="28"/>
        </w:rPr>
        <w:t xml:space="preserve">планирования приватизации муниципального имущества 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9F1D1D">
        <w:rPr>
          <w:rFonts w:ascii="Times New Roman" w:hAnsi="Times New Roman" w:cs="Times New Roman"/>
          <w:b/>
          <w:bCs/>
          <w:sz w:val="28"/>
        </w:rPr>
        <w:t xml:space="preserve">Журавского сельского поселения </w:t>
      </w:r>
      <w:proofErr w:type="spellStart"/>
      <w:r w:rsidRPr="009F1D1D">
        <w:rPr>
          <w:rFonts w:ascii="Times New Roman" w:hAnsi="Times New Roman" w:cs="Times New Roman"/>
          <w:b/>
          <w:bCs/>
          <w:sz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b/>
          <w:bCs/>
          <w:sz w:val="28"/>
        </w:rPr>
        <w:t xml:space="preserve"> района</w:t>
      </w:r>
    </w:p>
    <w:p w:rsidR="006B7163" w:rsidRDefault="006B7163" w:rsidP="009F1D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7163" w:rsidRPr="006B7163" w:rsidRDefault="006B7163" w:rsidP="009F1D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proofErr w:type="gramStart"/>
      <w:r w:rsidRPr="009F1D1D">
        <w:rPr>
          <w:rFonts w:ascii="Times New Roman" w:hAnsi="Times New Roman" w:cs="Times New Roman"/>
          <w:sz w:val="28"/>
        </w:rPr>
        <w:t xml:space="preserve">В соответствии с пунктом 1 статьи 10 Федерального закона </w:t>
      </w:r>
      <w:r>
        <w:rPr>
          <w:rFonts w:ascii="Times New Roman" w:hAnsi="Times New Roman" w:cs="Times New Roman"/>
          <w:sz w:val="28"/>
        </w:rPr>
        <w:t xml:space="preserve">                            </w:t>
      </w:r>
      <w:r w:rsidRPr="009F1D1D">
        <w:rPr>
          <w:rFonts w:ascii="Times New Roman" w:hAnsi="Times New Roman" w:cs="Times New Roman"/>
          <w:sz w:val="28"/>
        </w:rPr>
        <w:t>от 21 декабря  2001 года</w:t>
      </w:r>
      <w:r>
        <w:rPr>
          <w:rFonts w:ascii="Times New Roman" w:hAnsi="Times New Roman" w:cs="Times New Roman"/>
          <w:sz w:val="28"/>
        </w:rPr>
        <w:t xml:space="preserve"> </w:t>
      </w:r>
      <w:r w:rsidRPr="009F1D1D">
        <w:rPr>
          <w:rFonts w:ascii="Times New Roman" w:hAnsi="Times New Roman" w:cs="Times New Roman"/>
          <w:sz w:val="28"/>
        </w:rPr>
        <w:t>№ 178-ФЗ «О приватизации государственного и муниципального имущества», подпунктом 5 пункта 10 статьи 35, пунктом 3 статьи 51 Федерального закона от 06 октября 2003 года № 131-ФЗ «Об общих принципах организации местного самоуправления в Российской Федерации», руководствуясь Положением о порядке владения, пользования и распоряжения муниципальным имуществом Журавского сельского</w:t>
      </w:r>
      <w:proofErr w:type="gramEnd"/>
      <w:r w:rsidRPr="009F1D1D">
        <w:rPr>
          <w:rFonts w:ascii="Times New Roman" w:hAnsi="Times New Roman" w:cs="Times New Roman"/>
          <w:sz w:val="28"/>
        </w:rPr>
        <w:t xml:space="preserve"> поселения </w:t>
      </w:r>
      <w:proofErr w:type="spellStart"/>
      <w:r w:rsidRPr="009F1D1D">
        <w:rPr>
          <w:rFonts w:ascii="Times New Roman" w:hAnsi="Times New Roman" w:cs="Times New Roman"/>
          <w:sz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</w:rPr>
        <w:t xml:space="preserve"> района, утвержденным решением Совета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</w:rPr>
        <w:t xml:space="preserve"> района от 21 декабря 2010 года </w:t>
      </w:r>
      <w:r>
        <w:rPr>
          <w:rFonts w:ascii="Times New Roman" w:hAnsi="Times New Roman" w:cs="Times New Roman"/>
          <w:sz w:val="28"/>
        </w:rPr>
        <w:t xml:space="preserve"> </w:t>
      </w:r>
      <w:r w:rsidRPr="009F1D1D">
        <w:rPr>
          <w:rFonts w:ascii="Times New Roman" w:hAnsi="Times New Roman" w:cs="Times New Roman"/>
          <w:sz w:val="28"/>
        </w:rPr>
        <w:t xml:space="preserve">№ </w:t>
      </w:r>
      <w:r>
        <w:rPr>
          <w:rFonts w:ascii="Times New Roman" w:hAnsi="Times New Roman" w:cs="Times New Roman"/>
          <w:sz w:val="28"/>
        </w:rPr>
        <w:t xml:space="preserve"> </w:t>
      </w:r>
      <w:r w:rsidRPr="009F1D1D">
        <w:rPr>
          <w:rFonts w:ascii="Times New Roman" w:hAnsi="Times New Roman" w:cs="Times New Roman"/>
          <w:sz w:val="28"/>
        </w:rPr>
        <w:t>97</w:t>
      </w:r>
      <w:r w:rsidR="00BC06FB" w:rsidRPr="00BC06FB">
        <w:rPr>
          <w:rFonts w:ascii="Times New Roman" w:hAnsi="Times New Roman"/>
        </w:rPr>
        <w:t xml:space="preserve"> </w:t>
      </w:r>
      <w:r w:rsidR="00BC06FB" w:rsidRPr="00BC06FB">
        <w:rPr>
          <w:rFonts w:ascii="Times New Roman" w:hAnsi="Times New Roman"/>
          <w:sz w:val="28"/>
        </w:rPr>
        <w:t xml:space="preserve">«О порядке владения, пользования и распоряжения муниципальным имуществом Журавского сельского поселения </w:t>
      </w:r>
      <w:proofErr w:type="spellStart"/>
      <w:r w:rsidR="00BC06FB" w:rsidRPr="00BC06FB">
        <w:rPr>
          <w:rFonts w:ascii="Times New Roman" w:hAnsi="Times New Roman"/>
          <w:sz w:val="28"/>
        </w:rPr>
        <w:t>Кореновского</w:t>
      </w:r>
      <w:proofErr w:type="spellEnd"/>
      <w:r w:rsidR="00BC06FB" w:rsidRPr="00BC06FB">
        <w:rPr>
          <w:rFonts w:ascii="Times New Roman" w:hAnsi="Times New Roman"/>
          <w:sz w:val="28"/>
        </w:rPr>
        <w:t xml:space="preserve"> района»</w:t>
      </w:r>
      <w:r w:rsidRPr="009F1D1D">
        <w:rPr>
          <w:rFonts w:ascii="Times New Roman" w:hAnsi="Times New Roman" w:cs="Times New Roman"/>
          <w:sz w:val="28"/>
        </w:rPr>
        <w:t>,</w:t>
      </w:r>
      <w:r w:rsidR="00BC06F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администрация Журавского сельского поселения </w:t>
      </w:r>
      <w:proofErr w:type="spellStart"/>
      <w:r>
        <w:rPr>
          <w:rFonts w:ascii="Times New Roman" w:hAnsi="Times New Roman" w:cs="Times New Roman"/>
          <w:sz w:val="28"/>
        </w:rPr>
        <w:t>Кореновского</w:t>
      </w:r>
      <w:proofErr w:type="spellEnd"/>
      <w:r>
        <w:rPr>
          <w:rFonts w:ascii="Times New Roman" w:hAnsi="Times New Roman" w:cs="Times New Roman"/>
          <w:sz w:val="28"/>
        </w:rPr>
        <w:t xml:space="preserve"> района  </w:t>
      </w:r>
      <w:r w:rsidRPr="009F1D1D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Pr="009F1D1D">
        <w:rPr>
          <w:rFonts w:ascii="Times New Roman" w:hAnsi="Times New Roman" w:cs="Times New Roman"/>
          <w:sz w:val="28"/>
        </w:rPr>
        <w:t>п</w:t>
      </w:r>
      <w:proofErr w:type="spellEnd"/>
      <w:proofErr w:type="gramEnd"/>
      <w:r w:rsidRPr="009F1D1D">
        <w:rPr>
          <w:rFonts w:ascii="Times New Roman" w:hAnsi="Times New Roman" w:cs="Times New Roman"/>
          <w:sz w:val="28"/>
        </w:rPr>
        <w:t xml:space="preserve"> о с т а </w:t>
      </w:r>
      <w:proofErr w:type="spellStart"/>
      <w:r w:rsidRPr="009F1D1D">
        <w:rPr>
          <w:rFonts w:ascii="Times New Roman" w:hAnsi="Times New Roman" w:cs="Times New Roman"/>
          <w:sz w:val="28"/>
        </w:rPr>
        <w:t>н</w:t>
      </w:r>
      <w:proofErr w:type="spellEnd"/>
      <w:r w:rsidRPr="009F1D1D">
        <w:rPr>
          <w:rFonts w:ascii="Times New Roman" w:hAnsi="Times New Roman" w:cs="Times New Roman"/>
          <w:sz w:val="28"/>
        </w:rPr>
        <w:t xml:space="preserve"> о в л я </w:t>
      </w:r>
      <w:r>
        <w:rPr>
          <w:rFonts w:ascii="Times New Roman" w:hAnsi="Times New Roman" w:cs="Times New Roman"/>
          <w:sz w:val="28"/>
        </w:rPr>
        <w:t>е т</w:t>
      </w:r>
      <w:r w:rsidRPr="009F1D1D">
        <w:rPr>
          <w:rFonts w:ascii="Times New Roman" w:hAnsi="Times New Roman" w:cs="Times New Roman"/>
          <w:sz w:val="28"/>
        </w:rPr>
        <w:t>:</w:t>
      </w:r>
    </w:p>
    <w:p w:rsidR="009F1D1D" w:rsidRPr="009F1D1D" w:rsidRDefault="009F1D1D" w:rsidP="009F1D1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9F1D1D">
        <w:rPr>
          <w:rFonts w:ascii="Times New Roman" w:hAnsi="Times New Roman" w:cs="Times New Roman"/>
          <w:sz w:val="28"/>
        </w:rPr>
        <w:t xml:space="preserve">1. Утвердить Порядок планирования приватизации муниципального имущества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</w:rPr>
        <w:t xml:space="preserve"> района (прилагается).</w:t>
      </w:r>
    </w:p>
    <w:p w:rsidR="009F1D1D" w:rsidRPr="006B7163" w:rsidRDefault="009F1D1D" w:rsidP="009F1D1D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Общему отделу администрации Журавского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(Рублевская) о</w:t>
      </w:r>
      <w:r w:rsidRPr="006B7163">
        <w:rPr>
          <w:rFonts w:ascii="Times New Roman" w:hAnsi="Times New Roman" w:cs="Times New Roman"/>
          <w:sz w:val="28"/>
          <w:szCs w:val="28"/>
        </w:rPr>
        <w:t xml:space="preserve">бнародовать настоящее постановление на информационных стендах администрации </w:t>
      </w:r>
      <w:r>
        <w:rPr>
          <w:rFonts w:ascii="Times New Roman" w:hAnsi="Times New Roman" w:cs="Times New Roman"/>
          <w:sz w:val="28"/>
          <w:szCs w:val="28"/>
        </w:rPr>
        <w:t>Журавского</w:t>
      </w:r>
      <w:r w:rsidRPr="006B716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B7163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6B7163">
        <w:rPr>
          <w:rFonts w:ascii="Times New Roman" w:hAnsi="Times New Roman" w:cs="Times New Roman"/>
          <w:sz w:val="28"/>
          <w:szCs w:val="28"/>
        </w:rPr>
        <w:t xml:space="preserve"> района и разместить в сети Интернет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Журавского</w:t>
      </w:r>
      <w:r w:rsidRPr="006B716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B7163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6B7163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6B7163" w:rsidRPr="006B7163" w:rsidRDefault="009F1D1D" w:rsidP="009F1D1D">
      <w:pPr>
        <w:widowControl w:val="0"/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264A">
        <w:rPr>
          <w:rFonts w:ascii="Times New Roman" w:hAnsi="Times New Roman" w:cs="Times New Roman"/>
          <w:sz w:val="28"/>
          <w:szCs w:val="28"/>
        </w:rPr>
        <w:t xml:space="preserve">. </w:t>
      </w:r>
      <w:r w:rsidR="006B7163" w:rsidRPr="006B7163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после его официального обнародования. </w:t>
      </w:r>
    </w:p>
    <w:p w:rsidR="006B7163" w:rsidRPr="006B7163" w:rsidRDefault="006B7163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163" w:rsidRPr="006B7163" w:rsidRDefault="006B7163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64A" w:rsidRDefault="006B7163" w:rsidP="009F1D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7163">
        <w:rPr>
          <w:rFonts w:ascii="Times New Roman" w:hAnsi="Times New Roman" w:cs="Times New Roman"/>
          <w:sz w:val="28"/>
          <w:szCs w:val="28"/>
        </w:rPr>
        <w:t>Глава</w:t>
      </w:r>
      <w:r w:rsidR="00AB264A">
        <w:rPr>
          <w:rFonts w:ascii="Times New Roman" w:hAnsi="Times New Roman" w:cs="Times New Roman"/>
          <w:sz w:val="28"/>
          <w:szCs w:val="28"/>
        </w:rPr>
        <w:t xml:space="preserve"> Журавского</w:t>
      </w:r>
    </w:p>
    <w:p w:rsidR="006B7163" w:rsidRPr="00AB264A" w:rsidRDefault="006B7163" w:rsidP="009F1D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64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6B7163" w:rsidRPr="006B7163" w:rsidRDefault="006B7163" w:rsidP="009F1D1D">
      <w:pPr>
        <w:tabs>
          <w:tab w:val="left" w:pos="2340"/>
          <w:tab w:val="left" w:pos="3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B7163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6B7163">
        <w:rPr>
          <w:rFonts w:ascii="Times New Roman" w:hAnsi="Times New Roman" w:cs="Times New Roman"/>
          <w:sz w:val="28"/>
          <w:szCs w:val="28"/>
        </w:rPr>
        <w:t xml:space="preserve"> района                       </w:t>
      </w:r>
      <w:r w:rsidR="00AB264A">
        <w:rPr>
          <w:rFonts w:ascii="Times New Roman" w:hAnsi="Times New Roman" w:cs="Times New Roman"/>
          <w:sz w:val="28"/>
          <w:szCs w:val="28"/>
        </w:rPr>
        <w:t xml:space="preserve">                                               И.В. Солодовник</w:t>
      </w:r>
    </w:p>
    <w:p w:rsidR="006B7163" w:rsidRPr="006B7163" w:rsidRDefault="006B7163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163" w:rsidRPr="006B7163" w:rsidRDefault="006B7163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163" w:rsidRPr="006B7163" w:rsidRDefault="006B7163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163" w:rsidRPr="006B7163" w:rsidRDefault="006B7163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163" w:rsidRPr="006B7163" w:rsidRDefault="006B7163" w:rsidP="009F1D1D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6B7163">
        <w:rPr>
          <w:rFonts w:ascii="Times New Roman" w:hAnsi="Times New Roman" w:cs="Times New Roman"/>
          <w:sz w:val="28"/>
          <w:szCs w:val="28"/>
        </w:rPr>
        <w:t>ПРИЛОЖЕНИЕ</w:t>
      </w:r>
    </w:p>
    <w:p w:rsidR="00AB264A" w:rsidRDefault="00AB264A" w:rsidP="009F1D1D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6B7163" w:rsidRPr="006B7163" w:rsidRDefault="006B7163" w:rsidP="009F1D1D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6B7163">
        <w:rPr>
          <w:rFonts w:ascii="Times New Roman" w:hAnsi="Times New Roman" w:cs="Times New Roman"/>
          <w:sz w:val="28"/>
          <w:szCs w:val="28"/>
        </w:rPr>
        <w:t>УТВЕРЖДЕН</w:t>
      </w:r>
    </w:p>
    <w:p w:rsidR="006B7163" w:rsidRPr="006B7163" w:rsidRDefault="006B7163" w:rsidP="009F1D1D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6B716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B7163" w:rsidRPr="006B7163" w:rsidRDefault="00AB264A" w:rsidP="009F1D1D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Журавского</w:t>
      </w:r>
      <w:r w:rsidR="006B7163" w:rsidRPr="006B716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B7163" w:rsidRPr="006B7163" w:rsidRDefault="006B7163" w:rsidP="009F1D1D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B7163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6B7163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B7163" w:rsidRPr="006B7163" w:rsidRDefault="00906DC0" w:rsidP="009F1D1D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B7163" w:rsidRPr="006B7163">
        <w:rPr>
          <w:rFonts w:ascii="Times New Roman" w:hAnsi="Times New Roman" w:cs="Times New Roman"/>
          <w:sz w:val="28"/>
          <w:szCs w:val="28"/>
        </w:rPr>
        <w:t>т</w:t>
      </w:r>
      <w:r w:rsidR="009F1D1D">
        <w:rPr>
          <w:rFonts w:ascii="Times New Roman" w:hAnsi="Times New Roman" w:cs="Times New Roman"/>
          <w:sz w:val="28"/>
          <w:szCs w:val="28"/>
        </w:rPr>
        <w:t xml:space="preserve"> 00.00.2017 г. </w:t>
      </w:r>
      <w:r w:rsidR="006B7163" w:rsidRPr="006B7163">
        <w:rPr>
          <w:rFonts w:ascii="Times New Roman" w:hAnsi="Times New Roman" w:cs="Times New Roman"/>
          <w:sz w:val="28"/>
          <w:szCs w:val="28"/>
        </w:rPr>
        <w:t xml:space="preserve">№ </w:t>
      </w:r>
      <w:r w:rsidR="009F1D1D">
        <w:rPr>
          <w:rFonts w:ascii="Times New Roman" w:hAnsi="Times New Roman" w:cs="Times New Roman"/>
          <w:sz w:val="28"/>
          <w:szCs w:val="28"/>
        </w:rPr>
        <w:t>000</w:t>
      </w:r>
    </w:p>
    <w:p w:rsidR="006B7163" w:rsidRPr="009F1D1D" w:rsidRDefault="006B7163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Порядок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планирования приватизации муниципального имущества 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pStyle w:val="a6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Общее положение </w:t>
      </w:r>
    </w:p>
    <w:p w:rsidR="009F1D1D" w:rsidRPr="009F1D1D" w:rsidRDefault="009F1D1D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ab/>
        <w:t xml:space="preserve">1. </w:t>
      </w:r>
      <w:proofErr w:type="gramStart"/>
      <w:r w:rsidRPr="009F1D1D">
        <w:rPr>
          <w:rFonts w:ascii="Times New Roman" w:hAnsi="Times New Roman" w:cs="Times New Roman"/>
          <w:sz w:val="28"/>
          <w:szCs w:val="28"/>
        </w:rPr>
        <w:t xml:space="preserve">Настоящий Порядок планирования приватизации муниципального имущества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 на очередной финансовый год (далее - Порядок), разработан  в соответствии с Федеральным законом от 21 декабря 2001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D1D">
        <w:rPr>
          <w:rFonts w:ascii="Times New Roman" w:hAnsi="Times New Roman" w:cs="Times New Roman"/>
          <w:sz w:val="28"/>
          <w:szCs w:val="28"/>
        </w:rPr>
        <w:t>№ 178-ФЗ «О приватизации государственного и муниципального имущества», статьей 51 Федерального закона от 06 октября 2003 года № 131-ФЗ «Об общих принципах организации местного самоуправления в Российской Федерации» и Положением о порядке владения, пользования</w:t>
      </w:r>
      <w:proofErr w:type="gramEnd"/>
      <w:r w:rsidRPr="009F1D1D">
        <w:rPr>
          <w:rFonts w:ascii="Times New Roman" w:hAnsi="Times New Roman" w:cs="Times New Roman"/>
          <w:sz w:val="28"/>
          <w:szCs w:val="28"/>
        </w:rPr>
        <w:t xml:space="preserve"> и распоряжения муниципальным имуществом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района, утвержденный решением Совета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F1D1D">
        <w:rPr>
          <w:rFonts w:ascii="Times New Roman" w:hAnsi="Times New Roman" w:cs="Times New Roman"/>
          <w:sz w:val="28"/>
          <w:szCs w:val="28"/>
        </w:rPr>
        <w:t xml:space="preserve">от 21 декабря 2010 года № 97, определяет порядок и сроки </w:t>
      </w:r>
      <w:proofErr w:type="gramStart"/>
      <w:r w:rsidRPr="009F1D1D">
        <w:rPr>
          <w:rFonts w:ascii="Times New Roman" w:hAnsi="Times New Roman" w:cs="Times New Roman"/>
          <w:sz w:val="28"/>
          <w:szCs w:val="28"/>
        </w:rPr>
        <w:t>разработки плана приватизации муниципального имущества Журавского сельского поселения</w:t>
      </w:r>
      <w:proofErr w:type="gramEnd"/>
      <w:r w:rsidRPr="009F1D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 на очередной финансовый год (далее — План).</w:t>
      </w:r>
    </w:p>
    <w:p w:rsidR="009F1D1D" w:rsidRPr="009F1D1D" w:rsidRDefault="009F1D1D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ab/>
        <w:t xml:space="preserve">2. При разработке Плана приватизации администрация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 руководствуется настоящим Порядком.</w:t>
      </w:r>
    </w:p>
    <w:p w:rsidR="009F1D1D" w:rsidRPr="009F1D1D" w:rsidRDefault="009F1D1D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ab/>
        <w:t xml:space="preserve">3. В настоящем Порядке словосочетания «муниципальное имущество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района» и «имущество, находящееся в муниципальной собственности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района» применяются в одном и том же значении.</w:t>
      </w:r>
    </w:p>
    <w:p w:rsidR="009F1D1D" w:rsidRPr="009F1D1D" w:rsidRDefault="009F1D1D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ab/>
        <w:t xml:space="preserve">4. При подготовке Плана учитываются предложения муниципальных унитарных предприятий, а также хозяйственных обществ, акции (доли) которых находятся в муниципальной собственности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района, иных юридических лиц и граждан, поступившие в администрацию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 до 1 июля текущего года. Предложения подаются в произвольной форме с указанием данных о муниципальном имуществе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района, позволяющих его идентифицировать.</w:t>
      </w:r>
    </w:p>
    <w:p w:rsidR="009F1D1D" w:rsidRPr="009F1D1D" w:rsidRDefault="009F1D1D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ab/>
        <w:t xml:space="preserve">Общий отдел администрации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 рассматривает поступившие предложения, подготавливает обоснования целесообразности (нецелесообразности) приватизации муниципального имущества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lastRenderedPageBreak/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района. Информация о рассмотрении обращений направляется заявителям в месячный срок </w:t>
      </w:r>
      <w:proofErr w:type="gramStart"/>
      <w:r w:rsidRPr="009F1D1D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9F1D1D">
        <w:rPr>
          <w:rFonts w:ascii="Times New Roman" w:hAnsi="Times New Roman" w:cs="Times New Roman"/>
          <w:sz w:val="28"/>
          <w:szCs w:val="28"/>
        </w:rPr>
        <w:t xml:space="preserve"> обращения.</w:t>
      </w:r>
    </w:p>
    <w:p w:rsidR="009F1D1D" w:rsidRPr="009F1D1D" w:rsidRDefault="009F1D1D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ab/>
        <w:t xml:space="preserve">Общий отдел администрации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района, рассмотрев поступившие предложения, не позднее 1 августа подготавливает обоснование целесообразности (нецелесообразности) приватизации муниципального имущества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 по каждому предложению и передает главе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 на рассмотрение.</w:t>
      </w:r>
    </w:p>
    <w:p w:rsidR="009F1D1D" w:rsidRPr="009F1D1D" w:rsidRDefault="009F1D1D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ab/>
        <w:t xml:space="preserve">5. </w:t>
      </w:r>
      <w:proofErr w:type="gramStart"/>
      <w:r w:rsidRPr="009F1D1D">
        <w:rPr>
          <w:rFonts w:ascii="Times New Roman" w:hAnsi="Times New Roman" w:cs="Times New Roman"/>
          <w:sz w:val="28"/>
          <w:szCs w:val="28"/>
        </w:rPr>
        <w:t xml:space="preserve">Общий отдел администрации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 ежегодно, не позднее 1 августа, подготавливает собственные предложения о приватизации муниципального имущества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 с обоснованием целесообразности приватизации, прогноз влияния приватизации муниципального имущества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 на структурные изменения в конкретных отраслях экономики (сферах управления) на плановый период и передает на рассмотрение главе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proofErr w:type="gramEnd"/>
      <w:r w:rsidRPr="009F1D1D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9F1D1D" w:rsidRPr="009F1D1D" w:rsidRDefault="009F1D1D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ab/>
        <w:t xml:space="preserve">В случае отсутствия предложений о приватизации в администрацию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 общий отдел администрации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 готовит письменное заключение об отсутствии предложений о приватизации муниципального имущества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 на очередной финансовый год.</w:t>
      </w:r>
    </w:p>
    <w:p w:rsidR="009F1D1D" w:rsidRPr="009F1D1D" w:rsidRDefault="009F1D1D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ab/>
        <w:t xml:space="preserve">6. Предложения о приватизации с обоснованием целесообразности приватизации формируется общим отделом администрации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района, в отношении:</w:t>
      </w:r>
    </w:p>
    <w:p w:rsidR="009F1D1D" w:rsidRPr="009F1D1D" w:rsidRDefault="009F1D1D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ab/>
        <w:t xml:space="preserve">муниципальных унитарных предприятий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 - по форме согласно приложению № 1 к настоящему Порядку;</w:t>
      </w:r>
    </w:p>
    <w:p w:rsidR="009F1D1D" w:rsidRPr="009F1D1D" w:rsidRDefault="009F1D1D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ab/>
        <w:t xml:space="preserve">акций открытых акционерных обществ, находящихся в муниципальной собственности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района, за исключением акций, составляющих менее 2 процентов голосующих акций общества, - по форме согласно приложению № 2 к настоящему Порядку;</w:t>
      </w:r>
    </w:p>
    <w:p w:rsidR="009F1D1D" w:rsidRPr="009F1D1D" w:rsidRDefault="009F1D1D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ab/>
        <w:t>акций, составляющих менее 2 процентов голосующих акций общества - в произвольной форме;</w:t>
      </w:r>
    </w:p>
    <w:p w:rsidR="009F1D1D" w:rsidRPr="009F1D1D" w:rsidRDefault="009F1D1D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ab/>
        <w:t xml:space="preserve">иного муниципального имущества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 - в произвольной форме с указанием характеристики приватизируемого имущества;</w:t>
      </w:r>
    </w:p>
    <w:p w:rsidR="009F1D1D" w:rsidRPr="009F1D1D" w:rsidRDefault="009F1D1D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ab/>
        <w:t xml:space="preserve">долей в уставных капиталах обществ с ограниченной ответственностью, находящихся в муниципальной собственности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 - по форме согласно приложению № 3 к настоящему Порядку.</w:t>
      </w:r>
    </w:p>
    <w:p w:rsidR="009F1D1D" w:rsidRPr="009F1D1D" w:rsidRDefault="009F1D1D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F1D1D">
        <w:rPr>
          <w:rFonts w:ascii="Times New Roman" w:hAnsi="Times New Roman" w:cs="Times New Roman"/>
          <w:sz w:val="28"/>
          <w:szCs w:val="28"/>
        </w:rPr>
        <w:t xml:space="preserve">К информации прилагаются бухгалтерская отчетность в объеме годовой на последнюю квартальную отчетную дату и за 3 предшествующих года, правоустанавливающие и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правоудостоверяющие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документы на земельные участки, выписки из государственного кадастра недвижимости об объектах недвижимости и занимаемых ими земельных участках, а также документы, </w:t>
      </w:r>
      <w:r w:rsidRPr="009F1D1D">
        <w:rPr>
          <w:rFonts w:ascii="Times New Roman" w:hAnsi="Times New Roman" w:cs="Times New Roman"/>
          <w:sz w:val="28"/>
          <w:szCs w:val="28"/>
        </w:rPr>
        <w:lastRenderedPageBreak/>
        <w:t>свидетельствующие о государственной регистрации прав на недвижимое имущество, включая земельные участки и сервитуты на них.</w:t>
      </w:r>
      <w:proofErr w:type="gramEnd"/>
    </w:p>
    <w:p w:rsidR="009F1D1D" w:rsidRPr="009F1D1D" w:rsidRDefault="009F1D1D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ab/>
        <w:t xml:space="preserve">7. После получения предложений по форме согласно пункту 4 настоящего Порядка администрация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 формирует проект Плана.</w:t>
      </w:r>
    </w:p>
    <w:p w:rsidR="009F1D1D" w:rsidRPr="009F1D1D" w:rsidRDefault="009F1D1D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ab/>
        <w:t xml:space="preserve">8. Характеристика муниципального унитарного предприятия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района, включенного в проект Программы, должна содержать следующие данные:</w:t>
      </w:r>
    </w:p>
    <w:p w:rsidR="009F1D1D" w:rsidRPr="009F1D1D" w:rsidRDefault="009F1D1D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ab/>
        <w:t>а) наименование и местонахождение муниципального унитарного предприятия;</w:t>
      </w:r>
    </w:p>
    <w:p w:rsidR="009F1D1D" w:rsidRPr="009F1D1D" w:rsidRDefault="009F1D1D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ab/>
        <w:t>б) балансовую стоимость основных средств;</w:t>
      </w:r>
    </w:p>
    <w:p w:rsidR="009F1D1D" w:rsidRPr="009F1D1D" w:rsidRDefault="009F1D1D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ab/>
        <w:t xml:space="preserve">в) среднесписочную численность </w:t>
      </w:r>
      <w:proofErr w:type="gramStart"/>
      <w:r w:rsidRPr="009F1D1D">
        <w:rPr>
          <w:rFonts w:ascii="Times New Roman" w:hAnsi="Times New Roman" w:cs="Times New Roman"/>
          <w:sz w:val="28"/>
          <w:szCs w:val="28"/>
        </w:rPr>
        <w:t>работающих</w:t>
      </w:r>
      <w:proofErr w:type="gramEnd"/>
      <w:r w:rsidRPr="009F1D1D">
        <w:rPr>
          <w:rFonts w:ascii="Times New Roman" w:hAnsi="Times New Roman" w:cs="Times New Roman"/>
          <w:sz w:val="28"/>
          <w:szCs w:val="28"/>
        </w:rPr>
        <w:t>;</w:t>
      </w:r>
    </w:p>
    <w:p w:rsidR="009F1D1D" w:rsidRPr="009F1D1D" w:rsidRDefault="009F1D1D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ab/>
        <w:t>г) площади земельных участков;</w:t>
      </w:r>
    </w:p>
    <w:p w:rsidR="009F1D1D" w:rsidRPr="009F1D1D" w:rsidRDefault="009F1D1D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>) способ приватизации;</w:t>
      </w:r>
    </w:p>
    <w:p w:rsidR="009F1D1D" w:rsidRPr="009F1D1D" w:rsidRDefault="009F1D1D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ab/>
        <w:t>е) срок приватизации.</w:t>
      </w:r>
    </w:p>
    <w:p w:rsidR="009F1D1D" w:rsidRPr="009F1D1D" w:rsidRDefault="009F1D1D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ab/>
        <w:t xml:space="preserve">9. Характеристика акций (долей)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  в уставном капитале хозяйственных обществ, включенных в проект Плана, должна содержать:</w:t>
      </w:r>
    </w:p>
    <w:p w:rsidR="009F1D1D" w:rsidRPr="009F1D1D" w:rsidRDefault="009F1D1D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ab/>
        <w:t>а) наименование и местонахождение хозяйственного общества;</w:t>
      </w:r>
    </w:p>
    <w:p w:rsidR="009F1D1D" w:rsidRPr="009F1D1D" w:rsidRDefault="009F1D1D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ab/>
        <w:t xml:space="preserve">б) количество акций или размер доли Журавского </w:t>
      </w:r>
      <w:r w:rsidR="005125E6" w:rsidRPr="009F1D1D">
        <w:rPr>
          <w:rFonts w:ascii="Times New Roman" w:hAnsi="Times New Roman" w:cs="Times New Roman"/>
          <w:sz w:val="28"/>
          <w:szCs w:val="28"/>
        </w:rPr>
        <w:t>сельского</w:t>
      </w:r>
      <w:r w:rsidRPr="009F1D1D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 в уставном капитале хозяйственного общества (при размере доли менее 0,01 процента - не указывается);</w:t>
      </w:r>
    </w:p>
    <w:p w:rsidR="009F1D1D" w:rsidRPr="009F1D1D" w:rsidRDefault="009F1D1D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ab/>
        <w:t>в) количество акций или номинальную стоимость доли, подлежащих приватизации, с указанием процентного отношения этих акций (долей) к общему количеству акций (долей) хозяйственного общества (при доле менее 0,01 процента - не указывается);</w:t>
      </w:r>
    </w:p>
    <w:p w:rsidR="009F1D1D" w:rsidRPr="009F1D1D" w:rsidRDefault="009F1D1D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>) рыночную стоимость подлежащих продаже акций (долей);</w:t>
      </w:r>
    </w:p>
    <w:p w:rsidR="009F1D1D" w:rsidRPr="009F1D1D" w:rsidRDefault="009F1D1D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ab/>
        <w:t>е) срок приватизации.</w:t>
      </w:r>
    </w:p>
    <w:p w:rsidR="009F1D1D" w:rsidRPr="009F1D1D" w:rsidRDefault="009F1D1D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ab/>
        <w:t xml:space="preserve">10. Характеристика иного муниципального имущества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района, включенного в проект Плана, должна содержать наименование, местонахождение, его назначение, сведения о земельных участках и сроках и способах приватизации.</w:t>
      </w:r>
    </w:p>
    <w:p w:rsidR="009F1D1D" w:rsidRPr="009F1D1D" w:rsidRDefault="009F1D1D" w:rsidP="009F1D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F1D1D">
        <w:rPr>
          <w:rFonts w:ascii="Times New Roman" w:hAnsi="Times New Roman" w:cs="Times New Roman"/>
          <w:sz w:val="28"/>
          <w:szCs w:val="28"/>
        </w:rPr>
        <w:t xml:space="preserve">Исключение составляет характеристика арендуемого субъектами малого и среднего предпринимательства недвижимого имущества, отчуждаемого из муниципальной собственности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 в порядке, установленном действующим законодательством, обеспечивающим реализацию преимущественного права арендатора на приобретение указанного имущества, которая должна содержать наименование, местонахождение, его назначение, площади арендуемых объектов недвижимости, сведения о земельных участках и сроках приватизации.</w:t>
      </w:r>
      <w:proofErr w:type="gramEnd"/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Глава Журавского</w:t>
      </w: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    </w:t>
      </w:r>
      <w:r w:rsidR="005125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9F1D1D">
        <w:rPr>
          <w:rFonts w:ascii="Times New Roman" w:hAnsi="Times New Roman" w:cs="Times New Roman"/>
          <w:sz w:val="28"/>
          <w:szCs w:val="28"/>
        </w:rPr>
        <w:t>И.В.Солодовник</w:t>
      </w: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ind w:left="4830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 Приложение № 1</w:t>
      </w:r>
    </w:p>
    <w:p w:rsidR="009F1D1D" w:rsidRPr="009F1D1D" w:rsidRDefault="009F1D1D" w:rsidP="009F1D1D">
      <w:pPr>
        <w:spacing w:after="0" w:line="240" w:lineRule="auto"/>
        <w:ind w:left="4830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к Порядку планирования приватизации </w:t>
      </w:r>
    </w:p>
    <w:p w:rsidR="009F1D1D" w:rsidRPr="009F1D1D" w:rsidRDefault="009F1D1D" w:rsidP="009F1D1D">
      <w:pPr>
        <w:spacing w:after="0" w:line="240" w:lineRule="auto"/>
        <w:ind w:left="4830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муниципального имущества </w:t>
      </w:r>
    </w:p>
    <w:p w:rsidR="005125E6" w:rsidRPr="009F1D1D" w:rsidRDefault="009F1D1D" w:rsidP="005125E6">
      <w:pPr>
        <w:spacing w:after="0" w:line="240" w:lineRule="auto"/>
        <w:ind w:left="4830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Журавского </w:t>
      </w:r>
      <w:r w:rsidR="005125E6" w:rsidRPr="009F1D1D">
        <w:rPr>
          <w:rFonts w:ascii="Times New Roman" w:hAnsi="Times New Roman" w:cs="Times New Roman"/>
          <w:sz w:val="28"/>
          <w:szCs w:val="28"/>
        </w:rPr>
        <w:t>сельского</w:t>
      </w:r>
      <w:r w:rsidR="005125E6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="005125E6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="005125E6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F1D1D" w:rsidRPr="009F1D1D" w:rsidRDefault="009F1D1D" w:rsidP="009F1D1D">
      <w:pPr>
        <w:spacing w:after="0" w:line="240" w:lineRule="auto"/>
        <w:ind w:left="4830"/>
        <w:jc w:val="center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П</w:t>
      </w:r>
      <w:r w:rsidR="005125E6" w:rsidRPr="009F1D1D">
        <w:rPr>
          <w:rFonts w:ascii="Times New Roman" w:hAnsi="Times New Roman" w:cs="Times New Roman"/>
          <w:sz w:val="28"/>
          <w:szCs w:val="28"/>
        </w:rPr>
        <w:t>редложение</w:t>
      </w:r>
      <w:r w:rsidRPr="009F1D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о приватизации с обоснованием целесообразности приватизации 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муниципального унитарного предприятия Журавского сельского поселения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F1D1D" w:rsidRPr="009F1D1D" w:rsidRDefault="009F1D1D" w:rsidP="00512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9F1D1D" w:rsidRDefault="009F1D1D" w:rsidP="00512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(полное наименование предприятия)</w:t>
      </w:r>
    </w:p>
    <w:p w:rsidR="005125E6" w:rsidRPr="009F1D1D" w:rsidRDefault="005125E6" w:rsidP="00512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1. Характеристика муниципального унитарного предприятия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 и результатов его хозяйственной деятельности 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65"/>
        <w:gridCol w:w="9021"/>
      </w:tblGrid>
      <w:tr w:rsidR="009F1D1D" w:rsidRPr="009F1D1D" w:rsidTr="004040A7">
        <w:tc>
          <w:tcPr>
            <w:tcW w:w="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90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Отраслевой орган  исполнительной власти, в ведении которого находится предприятие</w:t>
            </w:r>
          </w:p>
        </w:tc>
      </w:tr>
      <w:tr w:rsidR="009F1D1D" w:rsidRPr="009F1D1D" w:rsidTr="004040A7">
        <w:tc>
          <w:tcPr>
            <w:tcW w:w="4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90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предприятия    </w:t>
            </w:r>
          </w:p>
        </w:tc>
      </w:tr>
      <w:tr w:rsidR="009F1D1D" w:rsidRPr="009F1D1D" w:rsidTr="004040A7">
        <w:tc>
          <w:tcPr>
            <w:tcW w:w="4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90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ИНН       </w:t>
            </w:r>
          </w:p>
        </w:tc>
      </w:tr>
      <w:tr w:rsidR="009F1D1D" w:rsidRPr="009F1D1D" w:rsidTr="004040A7">
        <w:tc>
          <w:tcPr>
            <w:tcW w:w="4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90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Код ОКПО   </w:t>
            </w:r>
          </w:p>
        </w:tc>
      </w:tr>
      <w:tr w:rsidR="009F1D1D" w:rsidRPr="009F1D1D" w:rsidTr="004040A7">
        <w:tc>
          <w:tcPr>
            <w:tcW w:w="4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90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Местонахождение       </w:t>
            </w:r>
          </w:p>
        </w:tc>
      </w:tr>
      <w:tr w:rsidR="009F1D1D" w:rsidRPr="009F1D1D" w:rsidTr="004040A7">
        <w:tc>
          <w:tcPr>
            <w:tcW w:w="4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90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Сведения о государственной  регистрации:</w:t>
            </w:r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регистрирующего органа, дата и регистрационный номер   </w:t>
            </w:r>
          </w:p>
        </w:tc>
      </w:tr>
      <w:tr w:rsidR="009F1D1D" w:rsidRPr="009F1D1D" w:rsidTr="004040A7">
        <w:tc>
          <w:tcPr>
            <w:tcW w:w="4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90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Отрасль (код ОКВЭД)     </w:t>
            </w:r>
          </w:p>
        </w:tc>
      </w:tr>
      <w:tr w:rsidR="009F1D1D" w:rsidRPr="009F1D1D" w:rsidTr="004040A7">
        <w:tc>
          <w:tcPr>
            <w:tcW w:w="4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90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Отрасль (код ОКВЭД)       </w:t>
            </w:r>
          </w:p>
        </w:tc>
      </w:tr>
      <w:tr w:rsidR="009F1D1D" w:rsidRPr="009F1D1D" w:rsidTr="004040A7">
        <w:tc>
          <w:tcPr>
            <w:tcW w:w="4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90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вид деятельности            </w:t>
            </w:r>
          </w:p>
        </w:tc>
      </w:tr>
      <w:tr w:rsidR="009F1D1D" w:rsidRPr="009F1D1D" w:rsidTr="004040A7">
        <w:tc>
          <w:tcPr>
            <w:tcW w:w="4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90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основных средств на 01.12.20 __ г. (тыс. </w:t>
            </w:r>
            <w:proofErr w:type="gramEnd"/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рублей)        </w:t>
            </w:r>
          </w:p>
        </w:tc>
      </w:tr>
      <w:tr w:rsidR="009F1D1D" w:rsidRPr="009F1D1D" w:rsidTr="004040A7">
        <w:tc>
          <w:tcPr>
            <w:tcW w:w="4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11</w:t>
            </w:r>
          </w:p>
        </w:tc>
        <w:tc>
          <w:tcPr>
            <w:tcW w:w="90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 (</w:t>
            </w: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proofErr w:type="gram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)   </w:t>
            </w:r>
          </w:p>
        </w:tc>
      </w:tr>
      <w:tr w:rsidR="009F1D1D" w:rsidRPr="009F1D1D" w:rsidTr="004040A7">
        <w:tc>
          <w:tcPr>
            <w:tcW w:w="4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12</w:t>
            </w:r>
          </w:p>
        </w:tc>
        <w:tc>
          <w:tcPr>
            <w:tcW w:w="90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Численность (человек)</w:t>
            </w:r>
          </w:p>
        </w:tc>
      </w:tr>
    </w:tbl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5125E6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F1D1D" w:rsidRPr="009F1D1D">
        <w:rPr>
          <w:rFonts w:ascii="Times New Roman" w:hAnsi="Times New Roman" w:cs="Times New Roman"/>
          <w:sz w:val="28"/>
          <w:szCs w:val="28"/>
        </w:rPr>
        <w:t xml:space="preserve">2. Финансовые показатели предприятия за </w:t>
      </w:r>
      <w:proofErr w:type="gramStart"/>
      <w:r w:rsidR="009F1D1D" w:rsidRPr="009F1D1D">
        <w:rPr>
          <w:rFonts w:ascii="Times New Roman" w:hAnsi="Times New Roman" w:cs="Times New Roman"/>
          <w:sz w:val="28"/>
          <w:szCs w:val="28"/>
        </w:rPr>
        <w:t>два последние года</w:t>
      </w:r>
      <w:proofErr w:type="gramEnd"/>
      <w:r w:rsidR="009F1D1D" w:rsidRPr="009F1D1D">
        <w:rPr>
          <w:rFonts w:ascii="Times New Roman" w:hAnsi="Times New Roman" w:cs="Times New Roman"/>
          <w:sz w:val="28"/>
          <w:szCs w:val="28"/>
        </w:rPr>
        <w:t xml:space="preserve"> (тыс. рублей)</w:t>
      </w: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20"/>
        <w:gridCol w:w="5880"/>
        <w:gridCol w:w="1425"/>
        <w:gridCol w:w="1161"/>
      </w:tblGrid>
      <w:tr w:rsidR="009F1D1D" w:rsidRPr="009F1D1D" w:rsidTr="004040A7">
        <w:tc>
          <w:tcPr>
            <w:tcW w:w="10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proofErr w:type="spellStart"/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_____ </w:t>
            </w: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1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_____ </w:t>
            </w: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9F1D1D" w:rsidRPr="009F1D1D" w:rsidTr="004040A7"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5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1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4</w:t>
            </w:r>
          </w:p>
        </w:tc>
      </w:tr>
      <w:tr w:rsidR="009F1D1D" w:rsidRPr="009F1D1D" w:rsidTr="004040A7"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5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Выручка от продажи продукции, товаров, работ, услуг </w:t>
            </w:r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(за вычетом НДС, акцизов и других </w:t>
            </w:r>
            <w:r w:rsidRPr="009F1D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обязательных </w:t>
            </w:r>
            <w:proofErr w:type="gramEnd"/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платежей)               </w:t>
            </w: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Балансовая прибыль (убыток)  </w:t>
            </w: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5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Чистая прибыль (убыток)        </w:t>
            </w: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5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Часть прибыли, подлежащая  перечислению  в бюджет в соответствии с программой  деятельности предприятия   </w:t>
            </w: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5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Часть прибыли, перечисленная в краевой бюджет      </w:t>
            </w: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</w:tbl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3.  Обоснование отраслевым (функциональным) органом  администрации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  целесообразности приватизации муниципального унитарного предприятия 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512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Приватизация   муниципального     унитарного    предприятия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 ________________________________________</w:t>
      </w:r>
    </w:p>
    <w:p w:rsidR="009F1D1D" w:rsidRDefault="009F1D1D" w:rsidP="00512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(наименование предприятия)</w:t>
      </w:r>
    </w:p>
    <w:p w:rsidR="005125E6" w:rsidRPr="009F1D1D" w:rsidRDefault="005125E6" w:rsidP="00512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5125E6" w:rsidP="00512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9F1D1D" w:rsidRPr="009F1D1D">
        <w:rPr>
          <w:rFonts w:ascii="Times New Roman" w:hAnsi="Times New Roman" w:cs="Times New Roman"/>
          <w:sz w:val="28"/>
          <w:szCs w:val="28"/>
        </w:rPr>
        <w:t>целесообр</w:t>
      </w:r>
      <w:r>
        <w:rPr>
          <w:rFonts w:ascii="Times New Roman" w:hAnsi="Times New Roman" w:cs="Times New Roman"/>
          <w:sz w:val="28"/>
          <w:szCs w:val="28"/>
        </w:rPr>
        <w:t>азна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/нецелесообразна, поскольку </w:t>
      </w:r>
      <w:r w:rsidR="009F1D1D" w:rsidRPr="009F1D1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="009F1D1D" w:rsidRPr="009F1D1D">
        <w:rPr>
          <w:rFonts w:ascii="Times New Roman" w:hAnsi="Times New Roman" w:cs="Times New Roman"/>
          <w:sz w:val="28"/>
          <w:szCs w:val="28"/>
        </w:rPr>
        <w:t>_</w:t>
      </w: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___________________________</w:t>
      </w: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подпись специалиста</w:t>
      </w: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Глава Журавского</w:t>
      </w: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       </w:t>
      </w:r>
      <w:r w:rsidR="005125E6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5125E6">
        <w:rPr>
          <w:rFonts w:ascii="Times New Roman" w:hAnsi="Times New Roman" w:cs="Times New Roman"/>
          <w:sz w:val="28"/>
          <w:szCs w:val="28"/>
        </w:rPr>
        <w:tab/>
      </w:r>
      <w:r w:rsidRPr="009F1D1D">
        <w:rPr>
          <w:rFonts w:ascii="Times New Roman" w:hAnsi="Times New Roman" w:cs="Times New Roman"/>
          <w:sz w:val="28"/>
          <w:szCs w:val="28"/>
        </w:rPr>
        <w:t xml:space="preserve">       </w:t>
      </w:r>
      <w:r w:rsidR="005125E6">
        <w:rPr>
          <w:rFonts w:ascii="Times New Roman" w:hAnsi="Times New Roman" w:cs="Times New Roman"/>
          <w:sz w:val="28"/>
          <w:szCs w:val="28"/>
        </w:rPr>
        <w:tab/>
      </w:r>
      <w:r w:rsidR="005125E6">
        <w:rPr>
          <w:rFonts w:ascii="Times New Roman" w:hAnsi="Times New Roman" w:cs="Times New Roman"/>
          <w:sz w:val="28"/>
          <w:szCs w:val="28"/>
        </w:rPr>
        <w:tab/>
      </w:r>
      <w:r w:rsidR="005125E6">
        <w:rPr>
          <w:rFonts w:ascii="Times New Roman" w:hAnsi="Times New Roman" w:cs="Times New Roman"/>
          <w:sz w:val="28"/>
          <w:szCs w:val="28"/>
        </w:rPr>
        <w:tab/>
      </w:r>
      <w:r w:rsidR="005125E6">
        <w:rPr>
          <w:rFonts w:ascii="Times New Roman" w:hAnsi="Times New Roman" w:cs="Times New Roman"/>
          <w:sz w:val="28"/>
          <w:szCs w:val="28"/>
        </w:rPr>
        <w:tab/>
        <w:t>И</w:t>
      </w:r>
      <w:r w:rsidRPr="009F1D1D">
        <w:rPr>
          <w:rFonts w:ascii="Times New Roman" w:hAnsi="Times New Roman" w:cs="Times New Roman"/>
          <w:sz w:val="28"/>
          <w:szCs w:val="28"/>
        </w:rPr>
        <w:t>.В.Солодовник</w:t>
      </w: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25E6" w:rsidRDefault="005125E6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25E6" w:rsidRDefault="005125E6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25E6" w:rsidRPr="009F1D1D" w:rsidRDefault="005125E6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ind w:left="4535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9F1D1D" w:rsidRPr="009F1D1D" w:rsidRDefault="009F1D1D" w:rsidP="009F1D1D">
      <w:pPr>
        <w:spacing w:after="0" w:line="240" w:lineRule="auto"/>
        <w:ind w:left="4535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к Порядку планирования приватизации </w:t>
      </w:r>
    </w:p>
    <w:p w:rsidR="009F1D1D" w:rsidRPr="009F1D1D" w:rsidRDefault="009F1D1D" w:rsidP="009F1D1D">
      <w:pPr>
        <w:spacing w:after="0" w:line="240" w:lineRule="auto"/>
        <w:ind w:left="4535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муниципального имущества </w:t>
      </w:r>
    </w:p>
    <w:p w:rsidR="005125E6" w:rsidRDefault="009F1D1D" w:rsidP="009F1D1D">
      <w:pPr>
        <w:spacing w:after="0" w:line="240" w:lineRule="auto"/>
        <w:ind w:left="4535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района, </w:t>
      </w: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Предложение 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о приватизации акций открытого акционерного общества, 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F1D1D">
        <w:rPr>
          <w:rFonts w:ascii="Times New Roman" w:hAnsi="Times New Roman" w:cs="Times New Roman"/>
          <w:sz w:val="28"/>
          <w:szCs w:val="28"/>
        </w:rPr>
        <w:t>находящихся</w:t>
      </w:r>
      <w:proofErr w:type="gramEnd"/>
      <w:r w:rsidRPr="009F1D1D">
        <w:rPr>
          <w:rFonts w:ascii="Times New Roman" w:hAnsi="Times New Roman" w:cs="Times New Roman"/>
          <w:sz w:val="28"/>
          <w:szCs w:val="28"/>
        </w:rPr>
        <w:t xml:space="preserve"> в муниципальной собственности 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(полное наименование акционерного общества)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1.  Характеристика открытого акционерного общества и 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результатов его хозяйственной деятельности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95"/>
        <w:gridCol w:w="6630"/>
        <w:gridCol w:w="2057"/>
      </w:tblGrid>
      <w:tr w:rsidR="009F1D1D" w:rsidRPr="009F1D1D" w:rsidTr="004040A7"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6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Отрасль (код ОКВЭД)  </w:t>
            </w:r>
          </w:p>
        </w:tc>
        <w:tc>
          <w:tcPr>
            <w:tcW w:w="2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6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 акционерного общества </w:t>
            </w:r>
          </w:p>
        </w:tc>
        <w:tc>
          <w:tcPr>
            <w:tcW w:w="20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6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ИНН           </w:t>
            </w:r>
          </w:p>
        </w:tc>
        <w:tc>
          <w:tcPr>
            <w:tcW w:w="20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6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Код ОКПО       </w:t>
            </w:r>
          </w:p>
        </w:tc>
        <w:tc>
          <w:tcPr>
            <w:tcW w:w="20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6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Местонахождение          </w:t>
            </w:r>
          </w:p>
        </w:tc>
        <w:tc>
          <w:tcPr>
            <w:tcW w:w="20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6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 государственной  регистрации: наименование </w:t>
            </w:r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регистрирующего  органа, дата и регистрационный номер  </w:t>
            </w:r>
          </w:p>
        </w:tc>
        <w:tc>
          <w:tcPr>
            <w:tcW w:w="20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6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вид деятельности    </w:t>
            </w:r>
          </w:p>
        </w:tc>
        <w:tc>
          <w:tcPr>
            <w:tcW w:w="20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6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Величина    уставного    капитала   на 01.01.20 _ г. (тыс. </w:t>
            </w:r>
            <w:proofErr w:type="gramEnd"/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рублей)     </w:t>
            </w:r>
          </w:p>
        </w:tc>
        <w:tc>
          <w:tcPr>
            <w:tcW w:w="20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6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   основных     средств   на01.01.20 _ г. (тыс. рублей) </w:t>
            </w:r>
          </w:p>
        </w:tc>
        <w:tc>
          <w:tcPr>
            <w:tcW w:w="20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6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земельного участка            </w:t>
            </w:r>
          </w:p>
        </w:tc>
        <w:tc>
          <w:tcPr>
            <w:tcW w:w="20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</w:tbl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2. Перечень организаций, в уставном (складочном) капитале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F1D1D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9F1D1D">
        <w:rPr>
          <w:rFonts w:ascii="Times New Roman" w:hAnsi="Times New Roman" w:cs="Times New Roman"/>
          <w:sz w:val="28"/>
          <w:szCs w:val="28"/>
        </w:rPr>
        <w:t xml:space="preserve"> доля участия акционерного общества превышает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25 процентов на 01.01.20__ г.</w:t>
      </w: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195"/>
        <w:gridCol w:w="1245"/>
        <w:gridCol w:w="2042"/>
      </w:tblGrid>
      <w:tr w:rsidR="009F1D1D" w:rsidRPr="009F1D1D" w:rsidTr="004040A7">
        <w:tc>
          <w:tcPr>
            <w:tcW w:w="61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Доля   процентов</w:t>
            </w:r>
          </w:p>
        </w:tc>
        <w:tc>
          <w:tcPr>
            <w:tcW w:w="20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 </w:t>
            </w:r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</w:tr>
      <w:tr w:rsidR="009F1D1D" w:rsidRPr="009F1D1D" w:rsidTr="004040A7">
        <w:tc>
          <w:tcPr>
            <w:tcW w:w="61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61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61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61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</w:tbl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Реестродержатель</w:t>
      </w:r>
      <w:proofErr w:type="spellEnd"/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482"/>
      </w:tblGrid>
      <w:tr w:rsidR="009F1D1D" w:rsidRPr="009F1D1D" w:rsidTr="004040A7">
        <w:tc>
          <w:tcPr>
            <w:tcW w:w="94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</w:t>
            </w:r>
          </w:p>
        </w:tc>
      </w:tr>
      <w:tr w:rsidR="009F1D1D" w:rsidRPr="009F1D1D" w:rsidTr="004040A7">
        <w:tc>
          <w:tcPr>
            <w:tcW w:w="94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Местонахождение  </w:t>
            </w:r>
          </w:p>
        </w:tc>
      </w:tr>
    </w:tbl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4. Структура уставного капитала 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по состоянию на 01.01.20 __ г.</w:t>
      </w: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95"/>
        <w:gridCol w:w="5295"/>
        <w:gridCol w:w="1785"/>
        <w:gridCol w:w="1907"/>
      </w:tblGrid>
      <w:tr w:rsidR="009F1D1D" w:rsidRPr="009F1D1D" w:rsidTr="004040A7">
        <w:tc>
          <w:tcPr>
            <w:tcW w:w="4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акций  </w:t>
            </w:r>
          </w:p>
        </w:tc>
        <w:tc>
          <w:tcPr>
            <w:tcW w:w="17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Обыкновенные</w:t>
            </w:r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акции   </w:t>
            </w:r>
          </w:p>
        </w:tc>
        <w:tc>
          <w:tcPr>
            <w:tcW w:w="19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Привилегирован-</w:t>
            </w:r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акции</w:t>
            </w:r>
          </w:p>
        </w:tc>
      </w:tr>
      <w:tr w:rsidR="009F1D1D" w:rsidRPr="009F1D1D" w:rsidTr="004040A7">
        <w:tc>
          <w:tcPr>
            <w:tcW w:w="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52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Номинальная   стоимость   акции (рублей)          </w:t>
            </w:r>
          </w:p>
        </w:tc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52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 размещенных   акций (шт.)              </w:t>
            </w:r>
          </w:p>
        </w:tc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52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находящихся</w:t>
            </w:r>
            <w:proofErr w:type="gram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в  муниципальной </w:t>
            </w:r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собственности Журавского сельского поселения</w:t>
            </w:r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Кореновского</w:t>
            </w:r>
            <w:proofErr w:type="spell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района акций (шт.)    </w:t>
            </w:r>
          </w:p>
        </w:tc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52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  объявленных  акций (шт.)       </w:t>
            </w:r>
          </w:p>
        </w:tc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</w:tbl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5. Финансовые показатели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акционерного общества </w:t>
      </w:r>
      <w:proofErr w:type="gramStart"/>
      <w:r w:rsidRPr="009F1D1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9F1D1D">
        <w:rPr>
          <w:rFonts w:ascii="Times New Roman" w:hAnsi="Times New Roman" w:cs="Times New Roman"/>
          <w:sz w:val="28"/>
          <w:szCs w:val="28"/>
        </w:rPr>
        <w:t xml:space="preserve"> последние 2 года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(тыс. рублей)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65"/>
        <w:gridCol w:w="6585"/>
        <w:gridCol w:w="1230"/>
        <w:gridCol w:w="1202"/>
      </w:tblGrid>
      <w:tr w:rsidR="009F1D1D" w:rsidRPr="009F1D1D" w:rsidTr="004040A7">
        <w:tc>
          <w:tcPr>
            <w:tcW w:w="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       </w:t>
            </w:r>
          </w:p>
        </w:tc>
        <w:tc>
          <w:tcPr>
            <w:tcW w:w="12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______ </w:t>
            </w: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2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______ </w:t>
            </w: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9F1D1D" w:rsidRPr="009F1D1D" w:rsidTr="004040A7">
        <w:tc>
          <w:tcPr>
            <w:tcW w:w="4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6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Выручка от продажи  продукции,  товаров, работ, услуг (за </w:t>
            </w:r>
            <w:proofErr w:type="gramEnd"/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вычетом НДС, акцизов  и других обязательных платежей)    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4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6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Валюта баланса               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4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6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Чистые активы                     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4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6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Балансовая прибыль (убыток)  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4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6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Чистая прибыль (убыток)  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</w:tbl>
    <w:p w:rsidR="005125E6" w:rsidRDefault="009F1D1D" w:rsidP="005125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5125E6" w:rsidRDefault="005125E6" w:rsidP="005125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25E6" w:rsidRDefault="005125E6" w:rsidP="005125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25E6" w:rsidRDefault="005125E6" w:rsidP="005125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25E6" w:rsidRDefault="005125E6" w:rsidP="00512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1D1D" w:rsidRDefault="009F1D1D" w:rsidP="00512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6. Дивиденды </w:t>
      </w:r>
      <w:proofErr w:type="gramStart"/>
      <w:r w:rsidRPr="009F1D1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9F1D1D">
        <w:rPr>
          <w:rFonts w:ascii="Times New Roman" w:hAnsi="Times New Roman" w:cs="Times New Roman"/>
          <w:sz w:val="28"/>
          <w:szCs w:val="28"/>
        </w:rPr>
        <w:t xml:space="preserve"> последние 2 года (тыс. рублей)</w:t>
      </w:r>
    </w:p>
    <w:p w:rsidR="005125E6" w:rsidRPr="009F1D1D" w:rsidRDefault="005125E6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0"/>
        <w:gridCol w:w="6585"/>
        <w:gridCol w:w="1215"/>
        <w:gridCol w:w="1202"/>
      </w:tblGrid>
      <w:tr w:rsidR="009F1D1D" w:rsidRPr="009F1D1D" w:rsidTr="004040A7"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Дивиденды       </w:t>
            </w:r>
          </w:p>
        </w:tc>
        <w:tc>
          <w:tcPr>
            <w:tcW w:w="12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______ </w:t>
            </w: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2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______ </w:t>
            </w: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9F1D1D" w:rsidRPr="009F1D1D" w:rsidTr="004040A7">
        <w:tc>
          <w:tcPr>
            <w:tcW w:w="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6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Начисленные на:    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6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обыкновенные акции   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6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привилегированные акции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6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акции, находящиеся в муниципальной собственности </w:t>
            </w:r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Журавского сельского поселения </w:t>
            </w:r>
            <w:proofErr w:type="spell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Кореновского</w:t>
            </w:r>
            <w:proofErr w:type="spell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района  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6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Выплаченные на:         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6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акции, находящиеся в муниципальной собственности </w:t>
            </w:r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Журавского сельского поселения </w:t>
            </w:r>
            <w:proofErr w:type="spell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Кореновского</w:t>
            </w:r>
            <w:proofErr w:type="spell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района  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</w:tbl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7. Основные показатели баланса акционерного общества 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по состоянию на 01.01.20 __ г.</w:t>
      </w: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0"/>
        <w:gridCol w:w="6615"/>
        <w:gridCol w:w="1215"/>
        <w:gridCol w:w="1172"/>
      </w:tblGrid>
      <w:tr w:rsidR="009F1D1D" w:rsidRPr="009F1D1D" w:rsidTr="004040A7"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F1D1D">
              <w:rPr>
                <w:rFonts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F1D1D">
              <w:rPr>
                <w:rFonts w:cs="Times New Roman"/>
                <w:sz w:val="28"/>
                <w:szCs w:val="28"/>
              </w:rPr>
              <w:t>/</w:t>
            </w:r>
            <w:proofErr w:type="spellStart"/>
            <w:r w:rsidRPr="009F1D1D">
              <w:rPr>
                <w:rFonts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      </w:t>
            </w:r>
          </w:p>
        </w:tc>
        <w:tc>
          <w:tcPr>
            <w:tcW w:w="12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______ </w:t>
            </w: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1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______ </w:t>
            </w: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9F1D1D" w:rsidRPr="009F1D1D" w:rsidTr="004040A7">
        <w:tc>
          <w:tcPr>
            <w:tcW w:w="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66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Внеоборотные</w:t>
            </w:r>
            <w:proofErr w:type="spell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активы       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66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Оборотные активы       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66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Капитал и резервы         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66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Долгосрочные пассивы         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66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Краткосрочные пассивы    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66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Валюта баланса        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66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Чистые активы      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</w:tbl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9F1D1D" w:rsidRPr="009F1D1D" w:rsidRDefault="009F1D1D" w:rsidP="009F1D1D">
      <w:pPr>
        <w:widowControl w:val="0"/>
        <w:numPr>
          <w:ilvl w:val="0"/>
          <w:numId w:val="5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Акции, предлагаемые к приватизации</w:t>
      </w: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896"/>
        <w:gridCol w:w="1896"/>
        <w:gridCol w:w="1896"/>
        <w:gridCol w:w="1896"/>
        <w:gridCol w:w="1898"/>
      </w:tblGrid>
      <w:tr w:rsidR="009F1D1D" w:rsidRPr="009F1D1D" w:rsidTr="004040A7">
        <w:tc>
          <w:tcPr>
            <w:tcW w:w="18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Тип акций   </w:t>
            </w:r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(обыкновенные, </w:t>
            </w:r>
            <w:proofErr w:type="gramEnd"/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привилегированные) </w:t>
            </w:r>
          </w:p>
        </w:tc>
        <w:tc>
          <w:tcPr>
            <w:tcW w:w="18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(шт.)  </w:t>
            </w:r>
          </w:p>
        </w:tc>
        <w:tc>
          <w:tcPr>
            <w:tcW w:w="18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Суммарная  </w:t>
            </w:r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номинальная </w:t>
            </w:r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 </w:t>
            </w:r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акций    </w:t>
            </w:r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18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Доля акций </w:t>
            </w: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общем</w:t>
            </w:r>
            <w:proofErr w:type="gram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количестве</w:t>
            </w:r>
            <w:proofErr w:type="gram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акций</w:t>
            </w:r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(процентов) 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Доля акций </w:t>
            </w: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общем</w:t>
            </w:r>
            <w:proofErr w:type="gram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количестве</w:t>
            </w:r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голосующих</w:t>
            </w:r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акций (процентов) </w:t>
            </w:r>
          </w:p>
        </w:tc>
      </w:tr>
      <w:tr w:rsidR="009F1D1D" w:rsidRPr="009F1D1D" w:rsidTr="004040A7">
        <w:tc>
          <w:tcPr>
            <w:tcW w:w="1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</w:tbl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9.  Обоснование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 отраслевым (функциональным) органом 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 администрации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целесообразности приватизации акций открытого акционерного общества, 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F1D1D">
        <w:rPr>
          <w:rFonts w:ascii="Times New Roman" w:hAnsi="Times New Roman" w:cs="Times New Roman"/>
          <w:sz w:val="28"/>
          <w:szCs w:val="28"/>
        </w:rPr>
        <w:t>находящихся</w:t>
      </w:r>
      <w:proofErr w:type="gramEnd"/>
      <w:r w:rsidRPr="009F1D1D">
        <w:rPr>
          <w:rFonts w:ascii="Times New Roman" w:hAnsi="Times New Roman" w:cs="Times New Roman"/>
          <w:sz w:val="28"/>
          <w:szCs w:val="28"/>
        </w:rPr>
        <w:t xml:space="preserve"> в муниципальной собственности Журавского сельского поселения</w:t>
      </w:r>
    </w:p>
    <w:p w:rsid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5125E6" w:rsidRPr="009F1D1D" w:rsidRDefault="005125E6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Приватизация акций открытого акционерного общества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                 (наименование акционерного общества)</w:t>
      </w: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F1D1D">
        <w:rPr>
          <w:rFonts w:ascii="Times New Roman" w:hAnsi="Times New Roman" w:cs="Times New Roman"/>
          <w:sz w:val="28"/>
          <w:szCs w:val="28"/>
        </w:rPr>
        <w:t>целесообразна</w:t>
      </w:r>
      <w:proofErr w:type="gramEnd"/>
      <w:r w:rsidRPr="009F1D1D">
        <w:rPr>
          <w:rFonts w:ascii="Times New Roman" w:hAnsi="Times New Roman" w:cs="Times New Roman"/>
          <w:sz w:val="28"/>
          <w:szCs w:val="28"/>
        </w:rPr>
        <w:t>/нецелесообразна, поскольку _____________________________________________________________________________________________________________________________________________________________________________</w:t>
      </w:r>
      <w:r w:rsidR="005125E6">
        <w:rPr>
          <w:rFonts w:ascii="Times New Roman" w:hAnsi="Times New Roman" w:cs="Times New Roman"/>
          <w:sz w:val="28"/>
          <w:szCs w:val="28"/>
        </w:rPr>
        <w:t>____________________</w:t>
      </w:r>
      <w:r w:rsidRPr="009F1D1D">
        <w:rPr>
          <w:rFonts w:ascii="Times New Roman" w:hAnsi="Times New Roman" w:cs="Times New Roman"/>
          <w:sz w:val="28"/>
          <w:szCs w:val="28"/>
        </w:rPr>
        <w:t>___________</w:t>
      </w: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9F1D1D" w:rsidRPr="009F1D1D" w:rsidRDefault="009F1D1D" w:rsidP="005125E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F1D1D" w:rsidRPr="009F1D1D" w:rsidRDefault="005125E6" w:rsidP="005125E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F1D1D" w:rsidRPr="009F1D1D">
        <w:rPr>
          <w:rFonts w:ascii="Times New Roman" w:hAnsi="Times New Roman" w:cs="Times New Roman"/>
          <w:sz w:val="28"/>
          <w:szCs w:val="28"/>
        </w:rPr>
        <w:t xml:space="preserve"> подпись специалиста</w:t>
      </w:r>
    </w:p>
    <w:p w:rsid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25E6" w:rsidRPr="009F1D1D" w:rsidRDefault="005125E6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Глава Журавского</w:t>
      </w: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       </w:t>
      </w:r>
      <w:r w:rsidR="005125E6">
        <w:rPr>
          <w:rFonts w:ascii="Times New Roman" w:hAnsi="Times New Roman" w:cs="Times New Roman"/>
          <w:sz w:val="28"/>
          <w:szCs w:val="28"/>
        </w:rPr>
        <w:tab/>
      </w:r>
      <w:r w:rsidR="005125E6">
        <w:rPr>
          <w:rFonts w:ascii="Times New Roman" w:hAnsi="Times New Roman" w:cs="Times New Roman"/>
          <w:sz w:val="28"/>
          <w:szCs w:val="28"/>
        </w:rPr>
        <w:tab/>
      </w:r>
      <w:r w:rsidR="005125E6">
        <w:rPr>
          <w:rFonts w:ascii="Times New Roman" w:hAnsi="Times New Roman" w:cs="Times New Roman"/>
          <w:sz w:val="28"/>
          <w:szCs w:val="28"/>
        </w:rPr>
        <w:tab/>
      </w:r>
      <w:r w:rsidR="005125E6">
        <w:rPr>
          <w:rFonts w:ascii="Times New Roman" w:hAnsi="Times New Roman" w:cs="Times New Roman"/>
          <w:sz w:val="28"/>
          <w:szCs w:val="28"/>
        </w:rPr>
        <w:tab/>
      </w:r>
      <w:r w:rsidR="005125E6">
        <w:rPr>
          <w:rFonts w:ascii="Times New Roman" w:hAnsi="Times New Roman" w:cs="Times New Roman"/>
          <w:sz w:val="28"/>
          <w:szCs w:val="28"/>
        </w:rPr>
        <w:tab/>
      </w:r>
      <w:r w:rsidR="005125E6">
        <w:rPr>
          <w:rFonts w:ascii="Times New Roman" w:hAnsi="Times New Roman" w:cs="Times New Roman"/>
          <w:sz w:val="28"/>
          <w:szCs w:val="28"/>
        </w:rPr>
        <w:tab/>
      </w:r>
      <w:r w:rsidRPr="009F1D1D">
        <w:rPr>
          <w:rFonts w:ascii="Times New Roman" w:hAnsi="Times New Roman" w:cs="Times New Roman"/>
          <w:sz w:val="28"/>
          <w:szCs w:val="28"/>
        </w:rPr>
        <w:t>И.В.Солодовник</w:t>
      </w: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25E6" w:rsidRDefault="005125E6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25E6" w:rsidRDefault="005125E6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25E6" w:rsidRDefault="005125E6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25E6" w:rsidRDefault="005125E6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25E6" w:rsidRDefault="005125E6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25E6" w:rsidRDefault="005125E6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25E6" w:rsidRDefault="005125E6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25E6" w:rsidRDefault="005125E6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25E6" w:rsidRDefault="005125E6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25E6" w:rsidRDefault="005125E6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25E6" w:rsidRDefault="005125E6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25E6" w:rsidRDefault="005125E6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25E6" w:rsidRDefault="005125E6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25E6" w:rsidRPr="009F1D1D" w:rsidRDefault="005125E6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25E6" w:rsidRDefault="005125E6" w:rsidP="009F1D1D">
      <w:pPr>
        <w:spacing w:after="0" w:line="240" w:lineRule="auto"/>
        <w:ind w:left="4535"/>
        <w:jc w:val="center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ind w:left="4535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9F1D1D" w:rsidRPr="009F1D1D" w:rsidRDefault="009F1D1D" w:rsidP="009F1D1D">
      <w:pPr>
        <w:spacing w:after="0" w:line="240" w:lineRule="auto"/>
        <w:ind w:left="4535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к Порядку планирования приватизации </w:t>
      </w:r>
    </w:p>
    <w:p w:rsidR="009F1D1D" w:rsidRPr="009F1D1D" w:rsidRDefault="009F1D1D" w:rsidP="009F1D1D">
      <w:pPr>
        <w:spacing w:after="0" w:line="240" w:lineRule="auto"/>
        <w:ind w:left="4535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муниципального имущества </w:t>
      </w:r>
    </w:p>
    <w:p w:rsidR="009F1D1D" w:rsidRPr="009F1D1D" w:rsidRDefault="009F1D1D" w:rsidP="009F1D1D">
      <w:pPr>
        <w:spacing w:after="0" w:line="240" w:lineRule="auto"/>
        <w:ind w:left="4535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F1D1D" w:rsidRPr="009F1D1D" w:rsidRDefault="005125E6" w:rsidP="005125E6">
      <w:pPr>
        <w:spacing w:after="0" w:line="240" w:lineRule="auto"/>
        <w:ind w:left="453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</w:t>
      </w: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П</w:t>
      </w:r>
      <w:r w:rsidR="005125E6" w:rsidRPr="009F1D1D">
        <w:rPr>
          <w:rFonts w:ascii="Times New Roman" w:hAnsi="Times New Roman" w:cs="Times New Roman"/>
          <w:sz w:val="28"/>
          <w:szCs w:val="28"/>
        </w:rPr>
        <w:t>редложение</w:t>
      </w:r>
      <w:r w:rsidRPr="009F1D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о приватизации доли в уставном капитале общества </w:t>
      </w:r>
      <w:proofErr w:type="gramStart"/>
      <w:r w:rsidRPr="009F1D1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1D1D">
        <w:rPr>
          <w:rFonts w:ascii="Times New Roman" w:hAnsi="Times New Roman" w:cs="Times New Roman"/>
          <w:sz w:val="28"/>
          <w:szCs w:val="28"/>
        </w:rPr>
        <w:t xml:space="preserve"> ограниченной 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ответственностью, находящейся в муниципальной собственности 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(полное наименование общества с ограниченной ответственностью)</w:t>
      </w:r>
    </w:p>
    <w:p w:rsidR="005125E6" w:rsidRPr="009F1D1D" w:rsidRDefault="005125E6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1. Характеристика общества с ограниченной ответственностью</w:t>
      </w:r>
    </w:p>
    <w:p w:rsidR="009F1D1D" w:rsidRPr="009F1D1D" w:rsidRDefault="009F1D1D" w:rsidP="00512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и результатов его хозяйственной деятельности</w:t>
      </w: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95"/>
        <w:gridCol w:w="6630"/>
        <w:gridCol w:w="2057"/>
      </w:tblGrid>
      <w:tr w:rsidR="009F1D1D" w:rsidRPr="009F1D1D" w:rsidTr="004040A7"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6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Отрасль (код ОКВЭД)  </w:t>
            </w:r>
          </w:p>
        </w:tc>
        <w:tc>
          <w:tcPr>
            <w:tcW w:w="2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6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 общества с </w:t>
            </w: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ограниченной</w:t>
            </w:r>
            <w:proofErr w:type="gram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ответственностью                </w:t>
            </w:r>
          </w:p>
        </w:tc>
        <w:tc>
          <w:tcPr>
            <w:tcW w:w="20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6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ИНН           </w:t>
            </w:r>
          </w:p>
        </w:tc>
        <w:tc>
          <w:tcPr>
            <w:tcW w:w="20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6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Код ОКПО       </w:t>
            </w:r>
          </w:p>
        </w:tc>
        <w:tc>
          <w:tcPr>
            <w:tcW w:w="20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6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Местонахождение          </w:t>
            </w:r>
          </w:p>
        </w:tc>
        <w:tc>
          <w:tcPr>
            <w:tcW w:w="20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6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 государственной  регистрации: наименование </w:t>
            </w:r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регистрирующего  органа, дата и регистрационный номер  </w:t>
            </w:r>
          </w:p>
        </w:tc>
        <w:tc>
          <w:tcPr>
            <w:tcW w:w="20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6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вид деятельности    </w:t>
            </w:r>
          </w:p>
        </w:tc>
        <w:tc>
          <w:tcPr>
            <w:tcW w:w="20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6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Величина    уставного    капитала   на 01.01.20 _ г. (тыс. </w:t>
            </w:r>
            <w:proofErr w:type="gramEnd"/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рублей)     </w:t>
            </w:r>
          </w:p>
        </w:tc>
        <w:tc>
          <w:tcPr>
            <w:tcW w:w="20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6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   основных     средств   на01.01.20 _ г. (тыс. рублей) </w:t>
            </w:r>
          </w:p>
        </w:tc>
        <w:tc>
          <w:tcPr>
            <w:tcW w:w="20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6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 (</w:t>
            </w: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proofErr w:type="gram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)            </w:t>
            </w:r>
          </w:p>
        </w:tc>
        <w:tc>
          <w:tcPr>
            <w:tcW w:w="20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</w:tbl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2. Перечень организаций, в уставном (складочном) капитале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F1D1D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9F1D1D">
        <w:rPr>
          <w:rFonts w:ascii="Times New Roman" w:hAnsi="Times New Roman" w:cs="Times New Roman"/>
          <w:sz w:val="28"/>
          <w:szCs w:val="28"/>
        </w:rPr>
        <w:t xml:space="preserve"> доля общества с ограниченной ответственностью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превышает 25 процентов на 01.01.20_ год.</w:t>
      </w: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195"/>
        <w:gridCol w:w="1740"/>
        <w:gridCol w:w="1545"/>
      </w:tblGrid>
      <w:tr w:rsidR="009F1D1D" w:rsidRPr="009F1D1D" w:rsidTr="004040A7">
        <w:tc>
          <w:tcPr>
            <w:tcW w:w="61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организации </w:t>
            </w:r>
          </w:p>
        </w:tc>
        <w:tc>
          <w:tcPr>
            <w:tcW w:w="1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Доля     </w:t>
            </w:r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(процентов)  </w:t>
            </w:r>
          </w:p>
        </w:tc>
        <w:tc>
          <w:tcPr>
            <w:tcW w:w="1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  </w:t>
            </w:r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(тыс. </w:t>
            </w:r>
            <w:r w:rsidRPr="009F1D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рублей) </w:t>
            </w:r>
          </w:p>
        </w:tc>
      </w:tr>
      <w:tr w:rsidR="009F1D1D" w:rsidRPr="009F1D1D" w:rsidTr="004040A7">
        <w:tc>
          <w:tcPr>
            <w:tcW w:w="61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61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7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61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7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</w:tbl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Структура уставного капитала по состоянию на 01.01.20_ год.</w:t>
      </w: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20"/>
        <w:gridCol w:w="7395"/>
        <w:gridCol w:w="1365"/>
      </w:tblGrid>
      <w:tr w:rsidR="009F1D1D" w:rsidRPr="009F1D1D" w:rsidTr="004040A7">
        <w:tc>
          <w:tcPr>
            <w:tcW w:w="7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9F1D1D">
              <w:rPr>
                <w:rFonts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F1D1D">
              <w:rPr>
                <w:rFonts w:cs="Times New Roman"/>
                <w:sz w:val="28"/>
                <w:szCs w:val="28"/>
              </w:rPr>
              <w:t>/</w:t>
            </w:r>
            <w:proofErr w:type="spellStart"/>
            <w:r w:rsidRPr="009F1D1D">
              <w:rPr>
                <w:rFonts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3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Характеристика доли</w:t>
            </w:r>
          </w:p>
        </w:tc>
        <w:tc>
          <w:tcPr>
            <w:tcW w:w="13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7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Уставный капитал общества с ограниченной ответственностью </w:t>
            </w:r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(рублей)      </w:t>
            </w:r>
          </w:p>
        </w:tc>
        <w:tc>
          <w:tcPr>
            <w:tcW w:w="13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7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Номинальная стоимость доли, находящейся  </w:t>
            </w: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 муниципальной  </w:t>
            </w:r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собственности  Журавского сельского поселения </w:t>
            </w:r>
            <w:proofErr w:type="spell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Кореновского</w:t>
            </w:r>
            <w:proofErr w:type="spell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района (рублей)  </w:t>
            </w:r>
          </w:p>
        </w:tc>
        <w:tc>
          <w:tcPr>
            <w:tcW w:w="13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7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Доля  Журавского сельского поселения </w:t>
            </w:r>
            <w:proofErr w:type="spell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Кореновского</w:t>
            </w:r>
            <w:proofErr w:type="spell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уставном капитале общества, </w:t>
            </w: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13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7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Финансовые показатели общества с </w:t>
            </w: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ограниченной</w:t>
            </w:r>
            <w:proofErr w:type="gramEnd"/>
          </w:p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ответственностью за </w:t>
            </w: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последние</w:t>
            </w:r>
            <w:proofErr w:type="gram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2 года (тыс. рублей)</w:t>
            </w:r>
          </w:p>
        </w:tc>
        <w:tc>
          <w:tcPr>
            <w:tcW w:w="13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</w:tbl>
    <w:p w:rsidR="009F1D1D" w:rsidRPr="009F1D1D" w:rsidRDefault="005125E6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4. Финансовые показатели общества с </w:t>
      </w:r>
      <w:proofErr w:type="gramStart"/>
      <w:r w:rsidRPr="009F1D1D">
        <w:rPr>
          <w:rFonts w:ascii="Times New Roman" w:hAnsi="Times New Roman" w:cs="Times New Roman"/>
          <w:sz w:val="28"/>
          <w:szCs w:val="28"/>
        </w:rPr>
        <w:t>ограниченной</w:t>
      </w:r>
      <w:proofErr w:type="gramEnd"/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ответственностью за </w:t>
      </w:r>
      <w:proofErr w:type="gramStart"/>
      <w:r w:rsidRPr="009F1D1D">
        <w:rPr>
          <w:rFonts w:ascii="Times New Roman" w:hAnsi="Times New Roman" w:cs="Times New Roman"/>
          <w:sz w:val="28"/>
          <w:szCs w:val="28"/>
        </w:rPr>
        <w:t>последние</w:t>
      </w:r>
      <w:proofErr w:type="gramEnd"/>
      <w:r w:rsidRPr="009F1D1D">
        <w:rPr>
          <w:rFonts w:ascii="Times New Roman" w:hAnsi="Times New Roman" w:cs="Times New Roman"/>
          <w:sz w:val="28"/>
          <w:szCs w:val="28"/>
        </w:rPr>
        <w:t xml:space="preserve"> 2 года (тыс. рублей)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90"/>
        <w:gridCol w:w="6240"/>
        <w:gridCol w:w="1230"/>
        <w:gridCol w:w="1320"/>
      </w:tblGrid>
      <w:tr w:rsidR="009F1D1D" w:rsidRPr="009F1D1D" w:rsidTr="004040A7"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</w:t>
            </w:r>
          </w:p>
        </w:tc>
        <w:tc>
          <w:tcPr>
            <w:tcW w:w="12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_______ </w:t>
            </w: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_______ </w:t>
            </w: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F1D1D" w:rsidRPr="009F1D1D" w:rsidTr="004040A7">
        <w:tc>
          <w:tcPr>
            <w:tcW w:w="6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62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Выручка от продажи продукции, товаров, работ, услуг (за вычетом НДС, акцизов и других обязательных платежей) 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6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62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Валюта баланса 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6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62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Чистые активы    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6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62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Балансовая прибыль (убыток)       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6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62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Чистая прибыль (убыток) 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</w:tbl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5. Величина прибыли, распределенной и перечисленной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участнику общества —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Pr="009F1D1D">
        <w:rPr>
          <w:rFonts w:ascii="Times New Roman" w:hAnsi="Times New Roman" w:cs="Times New Roman"/>
          <w:sz w:val="28"/>
          <w:szCs w:val="28"/>
        </w:rPr>
        <w:t>последние</w:t>
      </w:r>
      <w:proofErr w:type="gramEnd"/>
      <w:r w:rsidRPr="009F1D1D">
        <w:rPr>
          <w:rFonts w:ascii="Times New Roman" w:hAnsi="Times New Roman" w:cs="Times New Roman"/>
          <w:sz w:val="28"/>
          <w:szCs w:val="28"/>
        </w:rPr>
        <w:t xml:space="preserve"> 2 года (тыс. рублей)</w:t>
      </w: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20"/>
        <w:gridCol w:w="6225"/>
        <w:gridCol w:w="1230"/>
        <w:gridCol w:w="1305"/>
      </w:tblGrid>
      <w:tr w:rsidR="009F1D1D" w:rsidRPr="009F1D1D" w:rsidTr="004040A7">
        <w:tc>
          <w:tcPr>
            <w:tcW w:w="7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F1D1D">
              <w:rPr>
                <w:rFonts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F1D1D">
              <w:rPr>
                <w:rFonts w:cs="Times New Roman"/>
                <w:sz w:val="28"/>
                <w:szCs w:val="28"/>
              </w:rPr>
              <w:t>/</w:t>
            </w:r>
            <w:proofErr w:type="spellStart"/>
            <w:r w:rsidRPr="009F1D1D">
              <w:rPr>
                <w:rFonts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2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_______ </w:t>
            </w: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_______ </w:t>
            </w: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F1D1D" w:rsidRPr="009F1D1D" w:rsidTr="004040A7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Сумма прибыли, распределенной перечисленной участнику общества — Журавскому сельскому поселению </w:t>
            </w:r>
            <w:proofErr w:type="spell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Кореновского</w:t>
            </w:r>
            <w:proofErr w:type="spell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района   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</w:tbl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6.  Основные показатели баланса общества с </w:t>
      </w:r>
      <w:proofErr w:type="gramStart"/>
      <w:r w:rsidRPr="009F1D1D">
        <w:rPr>
          <w:rFonts w:ascii="Times New Roman" w:hAnsi="Times New Roman" w:cs="Times New Roman"/>
          <w:sz w:val="28"/>
          <w:szCs w:val="28"/>
        </w:rPr>
        <w:t>ограниченной</w:t>
      </w:r>
      <w:proofErr w:type="gramEnd"/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ответственностью по состоянию на 01.01.20__ год (тыс. рублей)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20"/>
        <w:gridCol w:w="6240"/>
        <w:gridCol w:w="2520"/>
      </w:tblGrid>
      <w:tr w:rsidR="009F1D1D" w:rsidRPr="009F1D1D" w:rsidTr="004040A7">
        <w:tc>
          <w:tcPr>
            <w:tcW w:w="7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2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</w:t>
            </w:r>
          </w:p>
        </w:tc>
        <w:tc>
          <w:tcPr>
            <w:tcW w:w="2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_______ </w:t>
            </w: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.   </w:t>
            </w:r>
          </w:p>
        </w:tc>
      </w:tr>
      <w:tr w:rsidR="009F1D1D" w:rsidRPr="009F1D1D" w:rsidTr="004040A7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62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Внеоборотные</w:t>
            </w:r>
            <w:proofErr w:type="spell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активы </w:t>
            </w:r>
          </w:p>
        </w:tc>
        <w:tc>
          <w:tcPr>
            <w:tcW w:w="2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62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Оборотные активы</w:t>
            </w:r>
          </w:p>
        </w:tc>
        <w:tc>
          <w:tcPr>
            <w:tcW w:w="2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62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Капитал и резервы  </w:t>
            </w:r>
          </w:p>
        </w:tc>
        <w:tc>
          <w:tcPr>
            <w:tcW w:w="2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62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Долгосрочные пассивы</w:t>
            </w:r>
          </w:p>
        </w:tc>
        <w:tc>
          <w:tcPr>
            <w:tcW w:w="2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62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Краткосрочные пассивы       </w:t>
            </w:r>
          </w:p>
        </w:tc>
        <w:tc>
          <w:tcPr>
            <w:tcW w:w="2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62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Валюта баланса  </w:t>
            </w:r>
          </w:p>
        </w:tc>
        <w:tc>
          <w:tcPr>
            <w:tcW w:w="2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  <w:r w:rsidRPr="009F1D1D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62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Чистые активы    </w:t>
            </w:r>
          </w:p>
        </w:tc>
        <w:tc>
          <w:tcPr>
            <w:tcW w:w="2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</w:tbl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9F1D1D" w:rsidRPr="009F1D1D" w:rsidRDefault="009F1D1D" w:rsidP="009F1D1D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Характеристика доли, предлагаемой к приватизации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5"/>
        <w:gridCol w:w="7500"/>
        <w:gridCol w:w="1275"/>
      </w:tblGrid>
      <w:tr w:rsidR="009F1D1D" w:rsidRPr="009F1D1D" w:rsidTr="004040A7">
        <w:tc>
          <w:tcPr>
            <w:tcW w:w="7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Номинальная стоимость доли в уставном капитале  общества с ограниченной ответственностью, находящейся в муниципальной собственности Журавского сельского поселения </w:t>
            </w:r>
            <w:proofErr w:type="spell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Кореновского</w:t>
            </w:r>
            <w:proofErr w:type="spell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района (рублей) 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9F1D1D" w:rsidRPr="009F1D1D" w:rsidTr="004040A7"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Размер доли  Журавского сельского поселения </w:t>
            </w:r>
            <w:proofErr w:type="spell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Кореновского</w:t>
            </w:r>
            <w:proofErr w:type="spell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района в уставном капитале общества, </w:t>
            </w:r>
            <w:proofErr w:type="gramStart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F1D1D">
              <w:rPr>
                <w:rFonts w:ascii="Times New Roman" w:hAnsi="Times New Roman" w:cs="Times New Roman"/>
                <w:sz w:val="28"/>
                <w:szCs w:val="28"/>
              </w:rPr>
              <w:t xml:space="preserve"> %  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F1D1D" w:rsidRPr="009F1D1D" w:rsidRDefault="009F1D1D" w:rsidP="009F1D1D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</w:tbl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8. Обоснование  отраслевым (функциональным) органом 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 администрации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целесообразности приватизации доли в уставном капитале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общества с ограниченной ответственностью, находящейся </w:t>
      </w:r>
      <w:proofErr w:type="gramStart"/>
      <w:r w:rsidRPr="009F1D1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F1D1D">
        <w:rPr>
          <w:rFonts w:ascii="Times New Roman" w:hAnsi="Times New Roman" w:cs="Times New Roman"/>
          <w:sz w:val="28"/>
          <w:szCs w:val="28"/>
        </w:rPr>
        <w:t xml:space="preserve"> муниципальной </w:t>
      </w:r>
    </w:p>
    <w:p w:rsidR="009F1D1D" w:rsidRPr="009F1D1D" w:rsidRDefault="009F1D1D" w:rsidP="009F1D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собственности Журавского сельского поселения </w:t>
      </w:r>
      <w:proofErr w:type="spellStart"/>
      <w:r w:rsidRPr="009F1D1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9F1D1D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ab/>
        <w:t>Приватизация доли в уставном капитале общества с  ограниченной ответственностью____________________________________________________</w:t>
      </w:r>
    </w:p>
    <w:p w:rsid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                                   (наименование общества)</w:t>
      </w:r>
    </w:p>
    <w:p w:rsidR="005125E6" w:rsidRPr="009F1D1D" w:rsidRDefault="005125E6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>целесообразна, поскольку  ____________________________________________</w:t>
      </w:r>
    </w:p>
    <w:p w:rsidR="005125E6" w:rsidRDefault="005125E6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25E6" w:rsidRPr="009F1D1D" w:rsidRDefault="005125E6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___________________________</w:t>
      </w: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5125E6">
        <w:rPr>
          <w:rFonts w:ascii="Times New Roman" w:hAnsi="Times New Roman" w:cs="Times New Roman"/>
          <w:sz w:val="28"/>
          <w:szCs w:val="28"/>
        </w:rPr>
        <w:t xml:space="preserve">      подпись </w:t>
      </w:r>
      <w:r w:rsidRPr="009F1D1D">
        <w:rPr>
          <w:rFonts w:ascii="Times New Roman" w:hAnsi="Times New Roman" w:cs="Times New Roman"/>
          <w:sz w:val="28"/>
          <w:szCs w:val="28"/>
        </w:rPr>
        <w:t>специалиста</w:t>
      </w:r>
    </w:p>
    <w:p w:rsidR="009F1D1D" w:rsidRPr="009F1D1D" w:rsidRDefault="009F1D1D" w:rsidP="009F1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D1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42390" w:rsidRDefault="00C42390" w:rsidP="009F1D1D">
      <w:pPr>
        <w:spacing w:after="0" w:line="240" w:lineRule="auto"/>
        <w:rPr>
          <w:rFonts w:ascii="Times New Roman" w:hAnsi="Times New Roman" w:cs="Times New Roman"/>
        </w:rPr>
      </w:pPr>
    </w:p>
    <w:p w:rsidR="005125E6" w:rsidRDefault="005125E6" w:rsidP="00512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7163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Журавского</w:t>
      </w:r>
    </w:p>
    <w:p w:rsidR="005125E6" w:rsidRPr="00AB264A" w:rsidRDefault="005125E6" w:rsidP="00512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64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5125E6" w:rsidRPr="006B7163" w:rsidRDefault="005125E6" w:rsidP="005125E6">
      <w:pPr>
        <w:tabs>
          <w:tab w:val="left" w:pos="2340"/>
          <w:tab w:val="left" w:pos="3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B7163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6B7163">
        <w:rPr>
          <w:rFonts w:ascii="Times New Roman" w:hAnsi="Times New Roman" w:cs="Times New Roman"/>
          <w:sz w:val="28"/>
          <w:szCs w:val="28"/>
        </w:rPr>
        <w:t xml:space="preserve"> района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И.В. Солодовник</w:t>
      </w:r>
    </w:p>
    <w:p w:rsidR="005125E6" w:rsidRPr="006B7163" w:rsidRDefault="005125E6" w:rsidP="00512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51E5" w:rsidRDefault="002251E5" w:rsidP="009F1D1D">
      <w:pPr>
        <w:shd w:val="clear" w:color="auto" w:fill="FFFFFF"/>
        <w:spacing w:after="0" w:line="100" w:lineRule="atLeast"/>
        <w:ind w:firstLine="15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293DBE" w:rsidRPr="00293DBE" w:rsidRDefault="00293DBE" w:rsidP="009F1D1D">
      <w:pPr>
        <w:shd w:val="clear" w:color="auto" w:fill="FFFFFF"/>
        <w:spacing w:after="0" w:line="100" w:lineRule="atLeast"/>
        <w:ind w:firstLine="15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2</w:t>
      </w:r>
    </w:p>
    <w:p w:rsidR="00293DBE" w:rsidRPr="00293DBE" w:rsidRDefault="00293DBE" w:rsidP="009F1D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3DBE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293DBE" w:rsidRPr="00293DBE" w:rsidRDefault="00293DBE" w:rsidP="009F1D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93DBE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Журавского сельского </w:t>
      </w:r>
    </w:p>
    <w:p w:rsidR="00293DBE" w:rsidRDefault="00293DBE" w:rsidP="009F1D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93DBE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293DBE">
        <w:rPr>
          <w:rFonts w:ascii="Times New Roman" w:hAnsi="Times New Roman" w:cs="Times New Roman"/>
          <w:sz w:val="28"/>
          <w:szCs w:val="28"/>
        </w:rPr>
        <w:t>Корено</w:t>
      </w:r>
      <w:r>
        <w:rPr>
          <w:rFonts w:ascii="Times New Roman" w:hAnsi="Times New Roman" w:cs="Times New Roman"/>
          <w:sz w:val="28"/>
          <w:szCs w:val="28"/>
        </w:rPr>
        <w:t>в</w:t>
      </w:r>
      <w:r w:rsidR="002251E5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2251E5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5125E6">
        <w:rPr>
          <w:rFonts w:ascii="Times New Roman" w:hAnsi="Times New Roman" w:cs="Times New Roman"/>
          <w:sz w:val="28"/>
          <w:szCs w:val="28"/>
        </w:rPr>
        <w:t xml:space="preserve">00.00.2017 </w:t>
      </w:r>
      <w:r w:rsidR="002251E5">
        <w:rPr>
          <w:rFonts w:ascii="Times New Roman" w:hAnsi="Times New Roman" w:cs="Times New Roman"/>
          <w:sz w:val="28"/>
          <w:szCs w:val="28"/>
        </w:rPr>
        <w:t xml:space="preserve">№ </w:t>
      </w:r>
      <w:r w:rsidR="005125E6">
        <w:rPr>
          <w:rFonts w:ascii="Times New Roman" w:hAnsi="Times New Roman" w:cs="Times New Roman"/>
          <w:sz w:val="28"/>
          <w:szCs w:val="28"/>
        </w:rPr>
        <w:t>000</w:t>
      </w:r>
    </w:p>
    <w:p w:rsidR="005125E6" w:rsidRDefault="00293DBE" w:rsidP="005125E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5125E6">
        <w:rPr>
          <w:rFonts w:ascii="Times New Roman" w:hAnsi="Times New Roman"/>
          <w:sz w:val="28"/>
          <w:szCs w:val="28"/>
        </w:rPr>
        <w:t>«</w:t>
      </w:r>
      <w:r w:rsidR="005125E6" w:rsidRPr="005125E6">
        <w:rPr>
          <w:rFonts w:ascii="Times New Roman" w:hAnsi="Times New Roman" w:cs="Times New Roman"/>
          <w:bCs/>
          <w:sz w:val="28"/>
        </w:rPr>
        <w:t xml:space="preserve">Об утверждении порядка планирования приватизации </w:t>
      </w:r>
    </w:p>
    <w:p w:rsidR="005125E6" w:rsidRDefault="005125E6" w:rsidP="005125E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5125E6">
        <w:rPr>
          <w:rFonts w:ascii="Times New Roman" w:hAnsi="Times New Roman" w:cs="Times New Roman"/>
          <w:bCs/>
          <w:sz w:val="28"/>
        </w:rPr>
        <w:t xml:space="preserve">муниципального имущества Журавского сельского поселения </w:t>
      </w:r>
    </w:p>
    <w:p w:rsidR="00293DBE" w:rsidRPr="005125E6" w:rsidRDefault="005125E6" w:rsidP="005125E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proofErr w:type="spellStart"/>
      <w:r w:rsidRPr="005125E6">
        <w:rPr>
          <w:rFonts w:ascii="Times New Roman" w:hAnsi="Times New Roman" w:cs="Times New Roman"/>
          <w:bCs/>
          <w:sz w:val="28"/>
        </w:rPr>
        <w:t>Кореновского</w:t>
      </w:r>
      <w:proofErr w:type="spellEnd"/>
      <w:r w:rsidRPr="005125E6">
        <w:rPr>
          <w:rFonts w:ascii="Times New Roman" w:hAnsi="Times New Roman" w:cs="Times New Roman"/>
          <w:bCs/>
          <w:sz w:val="28"/>
        </w:rPr>
        <w:t xml:space="preserve"> района</w:t>
      </w:r>
      <w:r w:rsidR="00293DBE" w:rsidRPr="005125E6">
        <w:rPr>
          <w:rFonts w:ascii="Times New Roman" w:hAnsi="Times New Roman"/>
          <w:sz w:val="28"/>
          <w:szCs w:val="28"/>
        </w:rPr>
        <w:t>»</w:t>
      </w:r>
    </w:p>
    <w:p w:rsidR="00293DBE" w:rsidRPr="00293DBE" w:rsidRDefault="00293DBE" w:rsidP="00293DBE">
      <w:pPr>
        <w:pStyle w:val="a7"/>
        <w:rPr>
          <w:szCs w:val="28"/>
        </w:rPr>
      </w:pPr>
    </w:p>
    <w:p w:rsidR="00293DBE" w:rsidRPr="00293DBE" w:rsidRDefault="00293DBE" w:rsidP="00293DBE">
      <w:pPr>
        <w:pStyle w:val="a7"/>
      </w:pPr>
    </w:p>
    <w:p w:rsidR="00293DBE" w:rsidRPr="00293DBE" w:rsidRDefault="00293DBE" w:rsidP="00293DBE">
      <w:pPr>
        <w:pStyle w:val="a7"/>
      </w:pPr>
      <w:bookmarkStart w:id="0" w:name="_GoBack"/>
      <w:bookmarkEnd w:id="0"/>
    </w:p>
    <w:p w:rsidR="00293DBE" w:rsidRPr="00293DBE" w:rsidRDefault="00293DBE" w:rsidP="009F1D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3DBE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293DBE" w:rsidRPr="00293DBE" w:rsidRDefault="00293DBE" w:rsidP="009F1D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3DBE">
        <w:rPr>
          <w:rFonts w:ascii="Times New Roman" w:hAnsi="Times New Roman" w:cs="Times New Roman"/>
          <w:sz w:val="28"/>
          <w:szCs w:val="28"/>
        </w:rPr>
        <w:t xml:space="preserve">Общим отделом администрации </w:t>
      </w:r>
    </w:p>
    <w:p w:rsidR="00293DBE" w:rsidRPr="00293DBE" w:rsidRDefault="00293DBE" w:rsidP="009F1D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3DBE">
        <w:rPr>
          <w:rFonts w:ascii="Times New Roman" w:hAnsi="Times New Roman" w:cs="Times New Roman"/>
          <w:sz w:val="28"/>
          <w:szCs w:val="28"/>
        </w:rPr>
        <w:t xml:space="preserve">Журавского сельского поселения </w:t>
      </w:r>
    </w:p>
    <w:p w:rsidR="00293DBE" w:rsidRPr="00293DBE" w:rsidRDefault="00293DBE" w:rsidP="009F1D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DBE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293DBE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293DBE" w:rsidRPr="00293DBE" w:rsidRDefault="005125E6" w:rsidP="009F1D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 w:rsidR="00293DBE" w:rsidRPr="00293DBE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Г.Н.Андреева</w:t>
      </w:r>
    </w:p>
    <w:p w:rsidR="00293DBE" w:rsidRPr="00293DBE" w:rsidRDefault="00293DBE" w:rsidP="00293DBE">
      <w:pPr>
        <w:pStyle w:val="a7"/>
        <w:rPr>
          <w:szCs w:val="28"/>
        </w:rPr>
      </w:pPr>
    </w:p>
    <w:p w:rsidR="00293DBE" w:rsidRPr="00293DBE" w:rsidRDefault="00293DBE" w:rsidP="00293DBE">
      <w:pPr>
        <w:pStyle w:val="a7"/>
      </w:pPr>
    </w:p>
    <w:p w:rsidR="00293DBE" w:rsidRPr="00293DBE" w:rsidRDefault="00293DBE" w:rsidP="009F1D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3DBE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293DBE" w:rsidRPr="00293DBE" w:rsidRDefault="00293DBE" w:rsidP="009F1D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3DBE">
        <w:rPr>
          <w:rFonts w:ascii="Times New Roman" w:hAnsi="Times New Roman" w:cs="Times New Roman"/>
          <w:sz w:val="28"/>
          <w:szCs w:val="28"/>
        </w:rPr>
        <w:t xml:space="preserve">Ведущий специалист общего отдела </w:t>
      </w:r>
    </w:p>
    <w:p w:rsidR="00293DBE" w:rsidRPr="00293DBE" w:rsidRDefault="00293DBE" w:rsidP="009F1D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3DBE">
        <w:rPr>
          <w:rFonts w:ascii="Times New Roman" w:hAnsi="Times New Roman" w:cs="Times New Roman"/>
          <w:sz w:val="28"/>
          <w:szCs w:val="28"/>
        </w:rPr>
        <w:t xml:space="preserve">администрации Журавского сельского </w:t>
      </w:r>
    </w:p>
    <w:p w:rsidR="00293DBE" w:rsidRPr="00293DBE" w:rsidRDefault="00293DBE" w:rsidP="009F1D1D">
      <w:pPr>
        <w:spacing w:after="0"/>
        <w:rPr>
          <w:rFonts w:ascii="Times New Roman" w:hAnsi="Times New Roman" w:cs="Times New Roman"/>
        </w:rPr>
      </w:pPr>
      <w:r w:rsidRPr="00293DBE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293DBE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293DBE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В.С. Рублевская</w:t>
      </w:r>
    </w:p>
    <w:p w:rsidR="00293DBE" w:rsidRPr="00447A1C" w:rsidRDefault="00293DBE" w:rsidP="009F1D1D">
      <w:pPr>
        <w:spacing w:after="0"/>
        <w:rPr>
          <w:sz w:val="28"/>
          <w:szCs w:val="28"/>
        </w:rPr>
      </w:pPr>
    </w:p>
    <w:p w:rsidR="00293DBE" w:rsidRPr="006B7163" w:rsidRDefault="00293DBE" w:rsidP="009F1D1D">
      <w:pPr>
        <w:spacing w:after="0" w:line="240" w:lineRule="auto"/>
        <w:rPr>
          <w:rFonts w:ascii="Times New Roman" w:hAnsi="Times New Roman" w:cs="Times New Roman"/>
        </w:rPr>
      </w:pPr>
    </w:p>
    <w:sectPr w:rsidR="00293DBE" w:rsidRPr="006B7163" w:rsidSect="00096D61">
      <w:pgSz w:w="11906" w:h="16838"/>
      <w:pgMar w:top="28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67A1F74"/>
    <w:multiLevelType w:val="hybridMultilevel"/>
    <w:tmpl w:val="9A182FC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B86D92"/>
    <w:multiLevelType w:val="multilevel"/>
    <w:tmpl w:val="435808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72039DC"/>
    <w:multiLevelType w:val="hybridMultilevel"/>
    <w:tmpl w:val="DCEAA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7163"/>
    <w:rsid w:val="00041FB2"/>
    <w:rsid w:val="00096D61"/>
    <w:rsid w:val="002251E5"/>
    <w:rsid w:val="002927AE"/>
    <w:rsid w:val="00293DBE"/>
    <w:rsid w:val="0034775B"/>
    <w:rsid w:val="003B76E4"/>
    <w:rsid w:val="00445785"/>
    <w:rsid w:val="00455756"/>
    <w:rsid w:val="00460DA6"/>
    <w:rsid w:val="004E54D4"/>
    <w:rsid w:val="005125E6"/>
    <w:rsid w:val="00515047"/>
    <w:rsid w:val="0058113E"/>
    <w:rsid w:val="006B7163"/>
    <w:rsid w:val="00737E73"/>
    <w:rsid w:val="007C390A"/>
    <w:rsid w:val="007C7E65"/>
    <w:rsid w:val="00837ADF"/>
    <w:rsid w:val="00906DC0"/>
    <w:rsid w:val="009518F0"/>
    <w:rsid w:val="00965562"/>
    <w:rsid w:val="009E4AC5"/>
    <w:rsid w:val="009F1D1D"/>
    <w:rsid w:val="00AB264A"/>
    <w:rsid w:val="00AE0B7B"/>
    <w:rsid w:val="00BC06FB"/>
    <w:rsid w:val="00C2681D"/>
    <w:rsid w:val="00C42390"/>
    <w:rsid w:val="00CE13E5"/>
    <w:rsid w:val="00D43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3E5"/>
  </w:style>
  <w:style w:type="paragraph" w:styleId="1">
    <w:name w:val="heading 1"/>
    <w:basedOn w:val="a"/>
    <w:next w:val="a"/>
    <w:link w:val="10"/>
    <w:uiPriority w:val="9"/>
    <w:qFormat/>
    <w:rsid w:val="00AB264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264A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B7163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6B7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716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B264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B264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6">
    <w:name w:val="List Paragraph"/>
    <w:basedOn w:val="a"/>
    <w:uiPriority w:val="34"/>
    <w:qFormat/>
    <w:rsid w:val="00AB264A"/>
    <w:pPr>
      <w:ind w:left="720"/>
      <w:contextualSpacing/>
    </w:pPr>
  </w:style>
  <w:style w:type="paragraph" w:customStyle="1" w:styleId="ConsPlusTitle">
    <w:name w:val="ConsPlusTitle"/>
    <w:rsid w:val="00293DBE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7">
    <w:name w:val="Body Text"/>
    <w:basedOn w:val="a"/>
    <w:link w:val="a8"/>
    <w:rsid w:val="00293DB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293DBE"/>
    <w:rPr>
      <w:rFonts w:ascii="Times New Roman" w:eastAsia="Times New Roman" w:hAnsi="Times New Roman" w:cs="Times New Roman"/>
      <w:sz w:val="28"/>
      <w:szCs w:val="20"/>
    </w:rPr>
  </w:style>
  <w:style w:type="paragraph" w:customStyle="1" w:styleId="11">
    <w:name w:val="Обычный1"/>
    <w:rsid w:val="009518F0"/>
    <w:pPr>
      <w:widowControl w:val="0"/>
      <w:suppressAutoHyphens/>
      <w:spacing w:after="0" w:line="240" w:lineRule="auto"/>
      <w:textAlignment w:val="baseline"/>
    </w:pPr>
    <w:rPr>
      <w:rFonts w:ascii="Times New Roman" w:eastAsia="DejaVu Sans" w:hAnsi="Times New Roman" w:cs="Tahoma"/>
      <w:color w:val="00000A"/>
      <w:sz w:val="24"/>
      <w:szCs w:val="24"/>
    </w:rPr>
  </w:style>
  <w:style w:type="paragraph" w:customStyle="1" w:styleId="ConsNormal">
    <w:name w:val="ConsNormal"/>
    <w:rsid w:val="009518F0"/>
    <w:pPr>
      <w:widowControl w:val="0"/>
      <w:suppressAutoHyphens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14</Pages>
  <Words>3147</Words>
  <Characters>17938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Бухгалтер</cp:lastModifiedBy>
  <cp:revision>5</cp:revision>
  <cp:lastPrinted>2016-02-03T10:25:00Z</cp:lastPrinted>
  <dcterms:created xsi:type="dcterms:W3CDTF">2015-11-18T06:01:00Z</dcterms:created>
  <dcterms:modified xsi:type="dcterms:W3CDTF">2017-01-17T10:20:00Z</dcterms:modified>
</cp:coreProperties>
</file>