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025" w:rsidRDefault="00554025" w:rsidP="00554025">
      <w:pPr>
        <w:pStyle w:val="a5"/>
        <w:tabs>
          <w:tab w:val="left" w:pos="3969"/>
        </w:tabs>
        <w:spacing w:before="0" w:after="0"/>
        <w:ind w:left="5103"/>
        <w:jc w:val="center"/>
        <w:rPr>
          <w:rFonts w:ascii="Times New Roman" w:hAnsi="Times New Roman" w:cs="Times New Roman"/>
        </w:rPr>
      </w:pPr>
      <w:r>
        <w:rPr>
          <w:rFonts w:ascii="Times New Roman" w:eastAsia="Times New Roman" w:hAnsi="Times New Roman" w:cs="Times New Roman"/>
        </w:rPr>
        <w:t>ПРИНЯТ</w:t>
      </w:r>
      <w:r w:rsidRPr="008C1A2A">
        <w:rPr>
          <w:rFonts w:ascii="Times New Roman" w:eastAsia="Times New Roman" w:hAnsi="Times New Roman" w:cs="Times New Roman"/>
        </w:rPr>
        <w:t xml:space="preserve">                                                                                 </w:t>
      </w:r>
      <w:r>
        <w:rPr>
          <w:rFonts w:ascii="Times New Roman" w:eastAsia="Times New Roman" w:hAnsi="Times New Roman" w:cs="Times New Roman"/>
        </w:rPr>
        <w:t xml:space="preserve">                                            </w:t>
      </w:r>
      <w:r>
        <w:rPr>
          <w:rFonts w:ascii="Times New Roman" w:hAnsi="Times New Roman" w:cs="Times New Roman"/>
        </w:rPr>
        <w:t>решением</w:t>
      </w:r>
      <w:r w:rsidRPr="008C1A2A">
        <w:rPr>
          <w:rFonts w:ascii="Times New Roman" w:hAnsi="Times New Roman" w:cs="Times New Roman"/>
        </w:rPr>
        <w:t xml:space="preserve"> Совета</w:t>
      </w:r>
    </w:p>
    <w:p w:rsidR="00554025" w:rsidRDefault="00554025" w:rsidP="00554025">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Журавского</w:t>
      </w:r>
      <w:r>
        <w:rPr>
          <w:rFonts w:ascii="Times New Roman" w:hAnsi="Times New Roman" w:cs="Times New Roman"/>
        </w:rPr>
        <w:t xml:space="preserve"> </w:t>
      </w:r>
      <w:r w:rsidRPr="008C1A2A">
        <w:rPr>
          <w:rFonts w:ascii="Times New Roman" w:hAnsi="Times New Roman" w:cs="Times New Roman"/>
        </w:rPr>
        <w:t>сельского</w:t>
      </w:r>
      <w:r>
        <w:rPr>
          <w:rFonts w:ascii="Times New Roman" w:hAnsi="Times New Roman" w:cs="Times New Roman"/>
        </w:rPr>
        <w:t xml:space="preserve"> </w:t>
      </w:r>
      <w:r w:rsidRPr="008C1A2A">
        <w:rPr>
          <w:rFonts w:ascii="Times New Roman" w:hAnsi="Times New Roman" w:cs="Times New Roman"/>
        </w:rPr>
        <w:t>поселения</w:t>
      </w:r>
    </w:p>
    <w:p w:rsidR="00554025" w:rsidRDefault="00554025" w:rsidP="00554025">
      <w:pPr>
        <w:pStyle w:val="a5"/>
        <w:tabs>
          <w:tab w:val="left" w:pos="3969"/>
        </w:tabs>
        <w:spacing w:before="0" w:after="0"/>
        <w:ind w:left="5103"/>
        <w:jc w:val="center"/>
        <w:rPr>
          <w:rFonts w:ascii="Times New Roman" w:hAnsi="Times New Roman" w:cs="Times New Roman"/>
        </w:rPr>
      </w:pPr>
      <w:r w:rsidRPr="008C1A2A">
        <w:rPr>
          <w:rFonts w:ascii="Times New Roman" w:hAnsi="Times New Roman" w:cs="Times New Roman"/>
        </w:rPr>
        <w:t>Кореновского района</w:t>
      </w:r>
    </w:p>
    <w:p w:rsidR="00554025" w:rsidRPr="008C1A2A" w:rsidRDefault="00554025" w:rsidP="00554025">
      <w:pPr>
        <w:pStyle w:val="a5"/>
        <w:tabs>
          <w:tab w:val="left" w:pos="3969"/>
        </w:tabs>
        <w:spacing w:before="0" w:after="0"/>
        <w:ind w:left="5103"/>
        <w:jc w:val="center"/>
        <w:rPr>
          <w:rFonts w:ascii="Times New Roman" w:eastAsia="Times New Roman" w:hAnsi="Times New Roman"/>
          <w:sz w:val="24"/>
          <w:szCs w:val="24"/>
        </w:rPr>
      </w:pPr>
      <w:r w:rsidRPr="008C1A2A">
        <w:rPr>
          <w:rFonts w:ascii="Times New Roman" w:hAnsi="Times New Roman" w:cs="Times New Roman"/>
        </w:rPr>
        <w:t xml:space="preserve">от </w:t>
      </w:r>
      <w:r>
        <w:rPr>
          <w:rFonts w:ascii="Times New Roman" w:hAnsi="Times New Roman" w:cs="Times New Roman"/>
        </w:rPr>
        <w:t xml:space="preserve">30 июня 2015 года </w:t>
      </w:r>
      <w:r w:rsidRPr="008C1A2A">
        <w:rPr>
          <w:rFonts w:ascii="Times New Roman" w:hAnsi="Times New Roman" w:cs="Times New Roman"/>
        </w:rPr>
        <w:t xml:space="preserve">№ </w:t>
      </w:r>
      <w:r w:rsidR="001C2DDA">
        <w:rPr>
          <w:rFonts w:ascii="Times New Roman" w:hAnsi="Times New Roman" w:cs="Times New Roman"/>
        </w:rPr>
        <w:t>60</w:t>
      </w: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4900" w:right="-22"/>
        <w:jc w:val="both"/>
        <w:rPr>
          <w:rFonts w:eastAsia="Times New Roman"/>
        </w:rPr>
      </w:pPr>
    </w:p>
    <w:p w:rsidR="00FE021A" w:rsidRDefault="00FE021A" w:rsidP="00FE021A">
      <w:pPr>
        <w:tabs>
          <w:tab w:val="left" w:pos="142"/>
        </w:tabs>
        <w:ind w:left="7420"/>
        <w:rPr>
          <w:rFonts w:eastAsia="Times New Roman"/>
        </w:rPr>
      </w:pPr>
    </w:p>
    <w:p w:rsidR="00FE021A" w:rsidRDefault="00FE021A" w:rsidP="00FE021A">
      <w:pPr>
        <w:pStyle w:val="6"/>
        <w:tabs>
          <w:tab w:val="clear" w:pos="142"/>
          <w:tab w:val="left" w:pos="0"/>
        </w:tabs>
        <w:rPr>
          <w:sz w:val="144"/>
          <w:szCs w:val="144"/>
        </w:rPr>
      </w:pPr>
      <w:r>
        <w:rPr>
          <w:sz w:val="144"/>
          <w:szCs w:val="144"/>
        </w:rPr>
        <w:t>У С Т А В</w:t>
      </w:r>
    </w:p>
    <w:p w:rsidR="00FE021A" w:rsidRDefault="00FE021A" w:rsidP="00FE021A">
      <w:pPr>
        <w:tabs>
          <w:tab w:val="left" w:pos="-1276"/>
        </w:tabs>
        <w:jc w:val="center"/>
        <w:rPr>
          <w:rFonts w:eastAsia="Times New Roman"/>
          <w:b/>
        </w:rPr>
      </w:pPr>
    </w:p>
    <w:p w:rsidR="00FE021A" w:rsidRPr="008C1A2A" w:rsidRDefault="00FE021A" w:rsidP="00FE021A">
      <w:pPr>
        <w:tabs>
          <w:tab w:val="left" w:pos="0"/>
        </w:tabs>
        <w:jc w:val="center"/>
        <w:rPr>
          <w:b/>
          <w:sz w:val="28"/>
          <w:szCs w:val="28"/>
        </w:rPr>
      </w:pPr>
      <w:r w:rsidRPr="008C1A2A">
        <w:rPr>
          <w:rFonts w:eastAsia="Times New Roman"/>
          <w:b/>
          <w:sz w:val="28"/>
          <w:szCs w:val="28"/>
        </w:rPr>
        <w:t xml:space="preserve">Журавского </w:t>
      </w:r>
      <w:r w:rsidRPr="008C1A2A">
        <w:rPr>
          <w:b/>
          <w:sz w:val="28"/>
          <w:szCs w:val="28"/>
        </w:rPr>
        <w:t>сельского поселения Кореновского района</w:t>
      </w:r>
    </w:p>
    <w:p w:rsidR="00FE021A" w:rsidRDefault="00FE021A" w:rsidP="00FE021A">
      <w:pPr>
        <w:tabs>
          <w:tab w:val="left" w:pos="142"/>
        </w:tabs>
        <w:ind w:firstLine="560"/>
        <w:jc w:val="center"/>
        <w:rPr>
          <w:rFonts w:eastAsia="Times New Roman"/>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276"/>
        </w:tabs>
        <w:ind w:firstLine="560"/>
        <w:jc w:val="center"/>
        <w:rPr>
          <w:b/>
          <w:color w:val="FF0000"/>
        </w:rPr>
      </w:pPr>
    </w:p>
    <w:p w:rsidR="00FE021A" w:rsidRDefault="00FE021A" w:rsidP="00FE021A">
      <w:pPr>
        <w:tabs>
          <w:tab w:val="left" w:pos="-1276"/>
        </w:tabs>
        <w:ind w:firstLine="560"/>
        <w:jc w:val="center"/>
        <w:rPr>
          <w:b/>
          <w:color w:val="FF0000"/>
        </w:rPr>
      </w:pPr>
    </w:p>
    <w:p w:rsidR="00FE021A" w:rsidRDefault="00FE021A" w:rsidP="00FE021A">
      <w:pPr>
        <w:tabs>
          <w:tab w:val="left" w:pos="-1276"/>
        </w:tabs>
        <w:ind w:firstLine="560"/>
        <w:jc w:val="center"/>
        <w:rPr>
          <w:b/>
          <w:color w:val="FF0000"/>
        </w:rPr>
      </w:pPr>
    </w:p>
    <w:p w:rsidR="00FE021A" w:rsidRDefault="00FE021A" w:rsidP="00FE021A">
      <w:pPr>
        <w:tabs>
          <w:tab w:val="left" w:pos="-1276"/>
        </w:tabs>
        <w:ind w:firstLine="560"/>
        <w:jc w:val="center"/>
        <w:rPr>
          <w:b/>
          <w:color w:val="FF0000"/>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rPr>
          <w:rFonts w:eastAsia="Times New Roman"/>
          <w:b/>
        </w:rPr>
      </w:pPr>
    </w:p>
    <w:p w:rsidR="00FE021A" w:rsidRDefault="00FE021A" w:rsidP="00FE021A">
      <w:pPr>
        <w:tabs>
          <w:tab w:val="left" w:pos="142"/>
        </w:tabs>
        <w:ind w:firstLine="560"/>
        <w:jc w:val="center"/>
        <w:rPr>
          <w:rFonts w:eastAsia="Times New Roman"/>
          <w:b/>
        </w:rPr>
      </w:pPr>
    </w:p>
    <w:p w:rsidR="00FE021A" w:rsidRDefault="00FE021A" w:rsidP="00FE021A">
      <w:pPr>
        <w:tabs>
          <w:tab w:val="left" w:pos="142"/>
        </w:tabs>
        <w:ind w:firstLine="560"/>
        <w:jc w:val="center"/>
        <w:rPr>
          <w:rFonts w:eastAsia="Times New Roman"/>
          <w:b/>
        </w:rPr>
      </w:pPr>
    </w:p>
    <w:p w:rsidR="00FE021A" w:rsidRPr="008C1A2A" w:rsidRDefault="00FE021A" w:rsidP="00FE021A">
      <w:pPr>
        <w:tabs>
          <w:tab w:val="left" w:pos="142"/>
        </w:tabs>
        <w:jc w:val="center"/>
        <w:rPr>
          <w:rFonts w:eastAsia="Times New Roman"/>
          <w:b/>
          <w:sz w:val="28"/>
          <w:szCs w:val="28"/>
        </w:rPr>
      </w:pPr>
      <w:r>
        <w:rPr>
          <w:rFonts w:eastAsia="Times New Roman"/>
          <w:b/>
          <w:sz w:val="28"/>
          <w:szCs w:val="28"/>
        </w:rPr>
        <w:t>с</w:t>
      </w:r>
      <w:r w:rsidRPr="008C1A2A">
        <w:rPr>
          <w:rFonts w:eastAsia="Times New Roman"/>
          <w:b/>
          <w:sz w:val="28"/>
          <w:szCs w:val="28"/>
        </w:rPr>
        <w:t>таница Журавская</w:t>
      </w:r>
    </w:p>
    <w:p w:rsidR="00FE021A" w:rsidRPr="008C1A2A" w:rsidRDefault="00FE021A" w:rsidP="00FE021A">
      <w:pPr>
        <w:tabs>
          <w:tab w:val="left" w:pos="0"/>
        </w:tabs>
        <w:jc w:val="center"/>
        <w:rPr>
          <w:rFonts w:eastAsia="Times New Roman"/>
          <w:b/>
          <w:sz w:val="28"/>
          <w:szCs w:val="28"/>
        </w:rPr>
      </w:pPr>
      <w:r>
        <w:rPr>
          <w:rFonts w:eastAsia="Times New Roman"/>
          <w:b/>
          <w:sz w:val="28"/>
          <w:szCs w:val="28"/>
        </w:rPr>
        <w:t>2015</w:t>
      </w:r>
      <w:r w:rsidRPr="008C1A2A">
        <w:rPr>
          <w:rFonts w:eastAsia="Times New Roman"/>
          <w:b/>
          <w:sz w:val="28"/>
          <w:szCs w:val="28"/>
        </w:rPr>
        <w:t xml:space="preserve"> год</w:t>
      </w:r>
    </w:p>
    <w:p w:rsidR="009917B8" w:rsidRDefault="009917B8" w:rsidP="0081350A">
      <w:pPr>
        <w:tabs>
          <w:tab w:val="left" w:pos="142"/>
        </w:tabs>
        <w:jc w:val="center"/>
        <w:rPr>
          <w:rFonts w:eastAsia="Times New Roman"/>
          <w:b/>
          <w:sz w:val="28"/>
        </w:rPr>
      </w:pPr>
      <w:r>
        <w:rPr>
          <w:rFonts w:eastAsia="Times New Roman"/>
          <w:b/>
          <w:sz w:val="28"/>
        </w:rPr>
        <w:lastRenderedPageBreak/>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9917B8" w:rsidTr="0067306C">
        <w:tc>
          <w:tcPr>
            <w:tcW w:w="9214" w:type="dxa"/>
          </w:tcPr>
          <w:p w:rsidR="00FE021A" w:rsidRPr="008C1A2A" w:rsidRDefault="00FE021A" w:rsidP="00FE021A">
            <w:pPr>
              <w:tabs>
                <w:tab w:val="left" w:pos="-1276"/>
              </w:tabs>
              <w:snapToGrid w:val="0"/>
              <w:spacing w:line="276" w:lineRule="auto"/>
              <w:rPr>
                <w:kern w:val="2"/>
                <w:sz w:val="28"/>
                <w:szCs w:val="28"/>
              </w:rPr>
            </w:pPr>
            <w:r w:rsidRPr="008C1A2A">
              <w:rPr>
                <w:rFonts w:eastAsia="Times New Roman"/>
                <w:kern w:val="2"/>
                <w:sz w:val="28"/>
                <w:szCs w:val="28"/>
              </w:rPr>
              <w:t xml:space="preserve">Устав </w:t>
            </w:r>
            <w:r w:rsidRPr="008C1A2A">
              <w:rPr>
                <w:kern w:val="2"/>
                <w:sz w:val="28"/>
                <w:szCs w:val="28"/>
              </w:rPr>
              <w:t xml:space="preserve">Журавского сельского поселения </w:t>
            </w:r>
          </w:p>
          <w:p w:rsidR="009917B8" w:rsidRDefault="00FE021A" w:rsidP="00FE021A">
            <w:pPr>
              <w:tabs>
                <w:tab w:val="left" w:pos="142"/>
              </w:tabs>
              <w:snapToGrid w:val="0"/>
              <w:rPr>
                <w:rFonts w:eastAsia="Times New Roman"/>
                <w:sz w:val="28"/>
              </w:rPr>
            </w:pPr>
            <w:r w:rsidRPr="008C1A2A">
              <w:rPr>
                <w:kern w:val="2"/>
                <w:sz w:val="28"/>
                <w:szCs w:val="28"/>
              </w:rPr>
              <w:t xml:space="preserve">Кореновского района (преамбула)  </w:t>
            </w:r>
            <w:r>
              <w:rPr>
                <w:kern w:val="2"/>
                <w:sz w:val="28"/>
                <w:szCs w:val="28"/>
              </w:rPr>
              <w:t xml:space="preserve">                                                      </w:t>
            </w:r>
            <w:r w:rsidR="00554025">
              <w:rPr>
                <w:kern w:val="2"/>
                <w:sz w:val="28"/>
                <w:szCs w:val="28"/>
              </w:rPr>
              <w:t xml:space="preserve">  </w:t>
            </w:r>
            <w:r w:rsidR="009917B8">
              <w:rPr>
                <w:rFonts w:eastAsia="Times New Roman"/>
                <w:sz w:val="28"/>
              </w:rPr>
              <w:t>стр.</w:t>
            </w:r>
            <w:r w:rsidR="00A82A92">
              <w:rPr>
                <w:rFonts w:eastAsia="Times New Roman"/>
                <w:sz w:val="28"/>
              </w:rPr>
              <w:t xml:space="preserve"> 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1.</w:t>
            </w:r>
            <w:r w:rsidR="00554025">
              <w:rPr>
                <w:rFonts w:eastAsia="Times New Roman"/>
                <w:sz w:val="28"/>
              </w:rPr>
              <w:t xml:space="preserve"> </w:t>
            </w:r>
            <w:r>
              <w:rPr>
                <w:rFonts w:eastAsia="Times New Roman"/>
                <w:sz w:val="28"/>
              </w:rPr>
              <w:t xml:space="preserve">Общие положения                                    </w:t>
            </w:r>
            <w:r w:rsidR="00554025">
              <w:rPr>
                <w:rFonts w:eastAsia="Times New Roman"/>
                <w:sz w:val="28"/>
              </w:rPr>
              <w:t xml:space="preserve">                                  </w:t>
            </w:r>
            <w:r>
              <w:rPr>
                <w:rFonts w:eastAsia="Times New Roman"/>
                <w:sz w:val="28"/>
              </w:rPr>
              <w:t>стр.</w:t>
            </w:r>
            <w:r w:rsidR="00A82A92">
              <w:rPr>
                <w:rFonts w:eastAsia="Times New Roman"/>
                <w:sz w:val="28"/>
              </w:rPr>
              <w:t xml:space="preserve"> 3-5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2.</w:t>
            </w:r>
            <w:r w:rsidR="00554025">
              <w:rPr>
                <w:rFonts w:eastAsia="Times New Roman"/>
                <w:sz w:val="28"/>
              </w:rPr>
              <w:t xml:space="preserve"> </w:t>
            </w:r>
            <w:r>
              <w:rPr>
                <w:rFonts w:eastAsia="Times New Roman"/>
                <w:sz w:val="28"/>
              </w:rPr>
              <w:t>Вопросы местного значения сел</w:t>
            </w:r>
            <w:r w:rsidR="00554025">
              <w:rPr>
                <w:rFonts w:eastAsia="Times New Roman"/>
                <w:sz w:val="28"/>
              </w:rPr>
              <w:t xml:space="preserve">ьского поселения                 </w:t>
            </w:r>
            <w:r>
              <w:rPr>
                <w:rFonts w:eastAsia="Times New Roman"/>
                <w:sz w:val="28"/>
              </w:rPr>
              <w:t>стр.</w:t>
            </w:r>
            <w:r w:rsidR="00A82A92">
              <w:rPr>
                <w:rFonts w:eastAsia="Times New Roman"/>
                <w:sz w:val="28"/>
              </w:rPr>
              <w:t xml:space="preserve"> 5-12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Глава 3.</w:t>
            </w:r>
            <w:r w:rsidR="00554025">
              <w:rPr>
                <w:rFonts w:eastAsia="Times New Roman"/>
                <w:sz w:val="28"/>
              </w:rPr>
              <w:t xml:space="preserve"> </w:t>
            </w:r>
            <w:r>
              <w:rPr>
                <w:rFonts w:eastAsia="Times New Roman"/>
                <w:sz w:val="28"/>
              </w:rPr>
              <w:t xml:space="preserve">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A82A92">
              <w:rPr>
                <w:rFonts w:eastAsia="Times New Roman"/>
                <w:sz w:val="28"/>
              </w:rPr>
              <w:t xml:space="preserve">    </w:t>
            </w:r>
            <w:r w:rsidR="00554025">
              <w:rPr>
                <w:rFonts w:eastAsia="Times New Roman"/>
                <w:sz w:val="28"/>
              </w:rPr>
              <w:t xml:space="preserve"> </w:t>
            </w:r>
            <w:r>
              <w:rPr>
                <w:rFonts w:eastAsia="Times New Roman"/>
                <w:sz w:val="28"/>
              </w:rPr>
              <w:t>стр.</w:t>
            </w:r>
            <w:r w:rsidR="00676703">
              <w:rPr>
                <w:rFonts w:eastAsia="Times New Roman"/>
                <w:sz w:val="28"/>
              </w:rPr>
              <w:t>12</w:t>
            </w:r>
            <w:r w:rsidR="00A82A92">
              <w:rPr>
                <w:rFonts w:eastAsia="Times New Roman"/>
                <w:sz w:val="28"/>
              </w:rPr>
              <w:t>-27</w:t>
            </w:r>
          </w:p>
          <w:p w:rsidR="009917B8" w:rsidRDefault="009917B8" w:rsidP="0081350A">
            <w:pPr>
              <w:tabs>
                <w:tab w:val="left" w:pos="142"/>
              </w:tabs>
              <w:rPr>
                <w:rFonts w:eastAsia="Times New Roman"/>
                <w:sz w:val="28"/>
              </w:rPr>
            </w:pPr>
          </w:p>
        </w:tc>
      </w:tr>
      <w:tr w:rsidR="00676703" w:rsidRPr="00676703" w:rsidTr="0067306C">
        <w:trPr>
          <w:gridAfter w:val="1"/>
          <w:wAfter w:w="20" w:type="dxa"/>
        </w:trPr>
        <w:tc>
          <w:tcPr>
            <w:tcW w:w="9214" w:type="dxa"/>
          </w:tcPr>
          <w:p w:rsidR="009917B8" w:rsidRPr="00676703" w:rsidRDefault="009917B8" w:rsidP="0081350A">
            <w:pPr>
              <w:tabs>
                <w:tab w:val="left" w:pos="142"/>
              </w:tabs>
              <w:snapToGrid w:val="0"/>
              <w:rPr>
                <w:rFonts w:eastAsia="Times New Roman"/>
                <w:sz w:val="28"/>
              </w:rPr>
            </w:pPr>
            <w:r w:rsidRPr="00676703">
              <w:rPr>
                <w:rFonts w:eastAsia="Times New Roman"/>
                <w:sz w:val="28"/>
              </w:rPr>
              <w:t>Глава 4.</w:t>
            </w:r>
            <w:r w:rsidR="00554025" w:rsidRPr="00676703">
              <w:rPr>
                <w:rFonts w:eastAsia="Times New Roman"/>
                <w:sz w:val="28"/>
              </w:rPr>
              <w:t xml:space="preserve"> </w:t>
            </w:r>
            <w:r w:rsidRPr="00676703">
              <w:rPr>
                <w:rFonts w:eastAsia="Times New Roman"/>
                <w:sz w:val="28"/>
              </w:rPr>
              <w:t xml:space="preserve">Органы местного самоуправления и должностные лица </w:t>
            </w:r>
          </w:p>
          <w:p w:rsidR="009917B8" w:rsidRPr="00676703" w:rsidRDefault="009917B8" w:rsidP="0081350A">
            <w:pPr>
              <w:tabs>
                <w:tab w:val="left" w:pos="142"/>
              </w:tabs>
              <w:ind w:right="-108" w:firstLine="32"/>
              <w:rPr>
                <w:rFonts w:eastAsia="Times New Roman"/>
                <w:sz w:val="28"/>
              </w:rPr>
            </w:pPr>
            <w:r w:rsidRPr="00676703">
              <w:rPr>
                <w:rFonts w:eastAsia="Times New Roman"/>
                <w:sz w:val="28"/>
              </w:rPr>
              <w:t xml:space="preserve">местного самоуправления                                                                </w:t>
            </w:r>
            <w:r w:rsidR="00A82A92" w:rsidRPr="00676703">
              <w:rPr>
                <w:rFonts w:eastAsia="Times New Roman"/>
                <w:sz w:val="28"/>
              </w:rPr>
              <w:t xml:space="preserve">     </w:t>
            </w:r>
            <w:r w:rsidRPr="00676703">
              <w:rPr>
                <w:rFonts w:eastAsia="Times New Roman"/>
                <w:sz w:val="28"/>
              </w:rPr>
              <w:t xml:space="preserve"> </w:t>
            </w:r>
            <w:r w:rsidR="00554025" w:rsidRPr="00676703">
              <w:rPr>
                <w:rFonts w:eastAsia="Times New Roman"/>
                <w:sz w:val="28"/>
              </w:rPr>
              <w:t xml:space="preserve"> </w:t>
            </w:r>
            <w:r w:rsidRPr="00676703">
              <w:rPr>
                <w:rFonts w:eastAsia="Times New Roman"/>
                <w:sz w:val="28"/>
              </w:rPr>
              <w:t>стр.</w:t>
            </w:r>
            <w:r w:rsidR="00A82A92" w:rsidRPr="00676703">
              <w:rPr>
                <w:rFonts w:eastAsia="Times New Roman"/>
                <w:sz w:val="28"/>
              </w:rPr>
              <w:t xml:space="preserve"> 27-51</w:t>
            </w:r>
          </w:p>
          <w:p w:rsidR="009917B8" w:rsidRPr="00676703"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5.</w:t>
            </w:r>
            <w:r w:rsidR="00554025">
              <w:rPr>
                <w:rFonts w:eastAsia="Times New Roman"/>
                <w:sz w:val="28"/>
              </w:rPr>
              <w:t xml:space="preserve"> </w:t>
            </w:r>
            <w:r>
              <w:rPr>
                <w:rFonts w:eastAsia="Times New Roman"/>
                <w:sz w:val="28"/>
              </w:rPr>
              <w:t xml:space="preserve">Муниципальная служба                            </w:t>
            </w:r>
            <w:r w:rsidR="00554025">
              <w:rPr>
                <w:rFonts w:eastAsia="Times New Roman"/>
                <w:sz w:val="28"/>
              </w:rPr>
              <w:t xml:space="preserve">                               </w:t>
            </w:r>
            <w:r>
              <w:rPr>
                <w:rFonts w:eastAsia="Times New Roman"/>
                <w:sz w:val="28"/>
              </w:rPr>
              <w:t>стр.</w:t>
            </w:r>
            <w:r w:rsidR="00A82A92">
              <w:rPr>
                <w:rFonts w:eastAsia="Times New Roman"/>
                <w:sz w:val="28"/>
              </w:rPr>
              <w:t xml:space="preserve"> 51-54</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6.</w:t>
            </w:r>
            <w:r w:rsidR="00554025">
              <w:rPr>
                <w:rFonts w:eastAsia="Times New Roman"/>
                <w:sz w:val="28"/>
              </w:rPr>
              <w:t xml:space="preserve"> </w:t>
            </w:r>
            <w:r>
              <w:rPr>
                <w:rFonts w:eastAsia="Times New Roman"/>
                <w:sz w:val="28"/>
              </w:rPr>
              <w:t xml:space="preserve">Муниципальные правовые акты              </w:t>
            </w:r>
            <w:r w:rsidR="00554025">
              <w:rPr>
                <w:rFonts w:eastAsia="Times New Roman"/>
                <w:sz w:val="28"/>
              </w:rPr>
              <w:t xml:space="preserve">                               </w:t>
            </w:r>
            <w:r>
              <w:rPr>
                <w:rFonts w:eastAsia="Times New Roman"/>
                <w:sz w:val="28"/>
              </w:rPr>
              <w:t>стр.</w:t>
            </w:r>
            <w:r w:rsidR="00A82A92">
              <w:rPr>
                <w:rFonts w:eastAsia="Times New Roman"/>
                <w:sz w:val="28"/>
              </w:rPr>
              <w:t xml:space="preserve"> 54-60</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7.Экономическая основа местного самоуправления                 стр.</w:t>
            </w:r>
            <w:r w:rsidR="00A82A92">
              <w:rPr>
                <w:rFonts w:eastAsia="Times New Roman"/>
                <w:sz w:val="28"/>
              </w:rPr>
              <w:t xml:space="preserve"> 60-69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8.</w:t>
            </w:r>
            <w:r w:rsidR="00554025">
              <w:rPr>
                <w:rFonts w:eastAsia="Times New Roman"/>
                <w:sz w:val="28"/>
              </w:rPr>
              <w:t xml:space="preserve"> </w:t>
            </w:r>
            <w:r>
              <w:rPr>
                <w:rFonts w:eastAsia="Times New Roman"/>
                <w:sz w:val="28"/>
              </w:rPr>
              <w:t xml:space="preserve">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A82A92">
              <w:rPr>
                <w:rFonts w:eastAsia="Times New Roman"/>
                <w:sz w:val="28"/>
              </w:rPr>
              <w:t xml:space="preserve">     </w:t>
            </w:r>
            <w:r>
              <w:rPr>
                <w:rFonts w:eastAsia="Times New Roman"/>
                <w:sz w:val="28"/>
              </w:rPr>
              <w:t>стр.</w:t>
            </w:r>
            <w:r w:rsidR="00A82A92">
              <w:rPr>
                <w:rFonts w:eastAsia="Times New Roman"/>
                <w:sz w:val="28"/>
              </w:rPr>
              <w:t xml:space="preserve"> 69-7</w:t>
            </w:r>
            <w:r w:rsidR="00554025">
              <w:rPr>
                <w:rFonts w:eastAsia="Times New Roman"/>
                <w:sz w:val="28"/>
              </w:rPr>
              <w:t>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Глава 9.</w:t>
            </w:r>
            <w:r w:rsidR="00554025">
              <w:rPr>
                <w:rFonts w:eastAsia="Times New Roman"/>
                <w:sz w:val="28"/>
              </w:rPr>
              <w:t xml:space="preserve"> </w:t>
            </w:r>
            <w:r>
              <w:rPr>
                <w:rFonts w:eastAsia="Times New Roman"/>
                <w:sz w:val="28"/>
              </w:rPr>
              <w:t>Заключительные положения                                                    стр.</w:t>
            </w:r>
            <w:r w:rsidR="00A82A92">
              <w:rPr>
                <w:rFonts w:eastAsia="Times New Roman"/>
                <w:sz w:val="28"/>
              </w:rPr>
              <w:t>7</w:t>
            </w:r>
            <w:r w:rsidR="00554025">
              <w:rPr>
                <w:rFonts w:eastAsia="Times New Roman"/>
                <w:sz w:val="28"/>
              </w:rPr>
              <w:t>2</w:t>
            </w:r>
            <w:r w:rsidR="00953AAE">
              <w:rPr>
                <w:rFonts w:eastAsia="Times New Roman"/>
                <w:sz w:val="28"/>
              </w:rPr>
              <w:t>-73</w:t>
            </w:r>
            <w:bookmarkStart w:id="0" w:name="_GoBack"/>
            <w:bookmarkEnd w:id="0"/>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554025" w:rsidRDefault="00554025" w:rsidP="0081350A"/>
    <w:p w:rsidR="009917B8" w:rsidRDefault="009917B8" w:rsidP="0081350A"/>
    <w:p w:rsidR="0072710E" w:rsidRDefault="0072710E" w:rsidP="0081350A"/>
    <w:p w:rsidR="009917B8" w:rsidRDefault="009917B8" w:rsidP="00B71C5C">
      <w:pPr>
        <w:pStyle w:val="5"/>
        <w:keepNext w:val="0"/>
        <w:ind w:firstLine="0"/>
      </w:pPr>
      <w:r>
        <w:lastRenderedPageBreak/>
        <w:t>УСТАВ ПОСЕЛЕНИЯ</w:t>
      </w:r>
    </w:p>
    <w:p w:rsidR="009917B8" w:rsidRDefault="009917B8" w:rsidP="0081350A">
      <w:pPr>
        <w:tabs>
          <w:tab w:val="left" w:pos="142"/>
        </w:tabs>
        <w:ind w:firstLine="851"/>
        <w:jc w:val="center"/>
        <w:rPr>
          <w:rFonts w:eastAsia="Times New Roman"/>
          <w:sz w:val="28"/>
        </w:rPr>
      </w:pPr>
    </w:p>
    <w:p w:rsidR="009917B8" w:rsidRDefault="009917B8" w:rsidP="0081350A">
      <w:pPr>
        <w:tabs>
          <w:tab w:val="left" w:pos="-1276"/>
        </w:tabs>
        <w:ind w:firstLine="851"/>
        <w:jc w:val="both"/>
        <w:rPr>
          <w:sz w:val="28"/>
        </w:rPr>
      </w:pPr>
      <w:r>
        <w:rPr>
          <w:sz w:val="28"/>
        </w:rPr>
        <w:t xml:space="preserve">Настоящий устав </w:t>
      </w:r>
      <w:r w:rsidR="00FE021A">
        <w:rPr>
          <w:sz w:val="28"/>
        </w:rPr>
        <w:t xml:space="preserve">Журавского </w:t>
      </w:r>
      <w:r>
        <w:rPr>
          <w:sz w:val="28"/>
        </w:rPr>
        <w:t xml:space="preserve">сельского поселения </w:t>
      </w:r>
      <w:r w:rsidR="00FE021A">
        <w:rPr>
          <w:sz w:val="28"/>
        </w:rPr>
        <w:t xml:space="preserve">Кореновского </w:t>
      </w:r>
      <w:r>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r w:rsidR="00FE021A">
        <w:rPr>
          <w:sz w:val="28"/>
        </w:rPr>
        <w:t xml:space="preserve">Журавского </w:t>
      </w:r>
      <w:r>
        <w:rPr>
          <w:sz w:val="28"/>
        </w:rPr>
        <w:t xml:space="preserve">сельского поселения </w:t>
      </w:r>
      <w:r w:rsidR="00FE021A">
        <w:rPr>
          <w:sz w:val="28"/>
        </w:rPr>
        <w:t>Кореновского</w:t>
      </w:r>
      <w:r>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 самоуправления </w:t>
      </w:r>
      <w:r w:rsidR="00FE021A" w:rsidRPr="00FE021A">
        <w:rPr>
          <w:sz w:val="28"/>
        </w:rPr>
        <w:t>Журавского</w:t>
      </w:r>
      <w:r>
        <w:rPr>
          <w:b/>
          <w:sz w:val="28"/>
        </w:rPr>
        <w:t xml:space="preserve"> </w:t>
      </w:r>
      <w:r>
        <w:rPr>
          <w:sz w:val="28"/>
        </w:rPr>
        <w:t xml:space="preserve">сельского поселения </w:t>
      </w:r>
      <w:r w:rsidR="00FE021A">
        <w:rPr>
          <w:sz w:val="28"/>
        </w:rPr>
        <w:t>Кореновского</w:t>
      </w:r>
      <w:r>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sidR="00FE021A">
        <w:rPr>
          <w:sz w:val="28"/>
        </w:rPr>
        <w:t xml:space="preserve"> Журавского </w:t>
      </w:r>
      <w:r>
        <w:rPr>
          <w:sz w:val="28"/>
        </w:rPr>
        <w:t xml:space="preserve">сельского поселения </w:t>
      </w:r>
      <w:r w:rsidR="00FE021A">
        <w:rPr>
          <w:sz w:val="28"/>
        </w:rPr>
        <w:t>Кореновского</w:t>
      </w:r>
      <w:r>
        <w:rPr>
          <w:sz w:val="28"/>
        </w:rPr>
        <w:t xml:space="preserve"> района, которому должны соответствовать все иные нормативные правовые акты органов и должностных лиц местного самоуправления </w:t>
      </w:r>
      <w:r w:rsidR="00FE021A">
        <w:rPr>
          <w:sz w:val="28"/>
        </w:rPr>
        <w:t>Журавского</w:t>
      </w:r>
      <w:r>
        <w:rPr>
          <w:sz w:val="28"/>
        </w:rPr>
        <w:t xml:space="preserve"> сельского поселения </w:t>
      </w:r>
      <w:r w:rsidR="00FE021A" w:rsidRPr="00FE021A">
        <w:rPr>
          <w:sz w:val="28"/>
        </w:rPr>
        <w:t>Кореновского</w:t>
      </w:r>
      <w:r>
        <w:rPr>
          <w:sz w:val="28"/>
        </w:rPr>
        <w:t xml:space="preserve"> 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1. </w:t>
      </w:r>
      <w:r w:rsidR="00F63B9F">
        <w:rPr>
          <w:rFonts w:eastAsia="Times New Roman"/>
          <w:b/>
          <w:sz w:val="28"/>
        </w:rPr>
        <w:t xml:space="preserve"> </w:t>
      </w:r>
      <w:r>
        <w:rPr>
          <w:rFonts w:eastAsia="Times New Roman"/>
          <w:b/>
          <w:sz w:val="28"/>
        </w:rPr>
        <w:t>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 xml:space="preserve">муниципальное образование </w:t>
      </w:r>
      <w:r w:rsidR="00FE021A">
        <w:rPr>
          <w:b w:val="0"/>
          <w:i w:val="0"/>
        </w:rPr>
        <w:t>Журавское</w:t>
      </w:r>
      <w:r>
        <w:rPr>
          <w:b w:val="0"/>
          <w:i w:val="0"/>
        </w:rPr>
        <w:t xml:space="preserve"> сельское поселение в составе муниципального образования </w:t>
      </w:r>
      <w:r w:rsidR="00FE021A">
        <w:rPr>
          <w:b w:val="0"/>
          <w:i w:val="0"/>
        </w:rPr>
        <w:t xml:space="preserve">Кореновский </w:t>
      </w:r>
      <w:r>
        <w:rPr>
          <w:b w:val="0"/>
          <w:i w:val="0"/>
        </w:rPr>
        <w:t>район</w:t>
      </w:r>
      <w:r w:rsidR="00A03B53">
        <w:rPr>
          <w:b w:val="0"/>
          <w:i w:val="0"/>
        </w:rPr>
        <w:t>»</w:t>
      </w:r>
      <w:r>
        <w:rPr>
          <w:b w:val="0"/>
          <w:i w:val="0"/>
        </w:rPr>
        <w:t xml:space="preserve"> и </w:t>
      </w:r>
      <w:r w:rsidR="00FE021A">
        <w:rPr>
          <w:b w:val="0"/>
          <w:i w:val="0"/>
        </w:rPr>
        <w:t xml:space="preserve">               </w:t>
      </w:r>
      <w:r w:rsidR="00A03B53">
        <w:rPr>
          <w:b w:val="0"/>
          <w:i w:val="0"/>
        </w:rPr>
        <w:t>«</w:t>
      </w:r>
      <w:r w:rsidR="00FE021A">
        <w:rPr>
          <w:b w:val="0"/>
          <w:i w:val="0"/>
        </w:rPr>
        <w:t xml:space="preserve">Журавское </w:t>
      </w:r>
      <w:r>
        <w:rPr>
          <w:b w:val="0"/>
          <w:i w:val="0"/>
        </w:rPr>
        <w:t xml:space="preserve"> сельское поселение </w:t>
      </w:r>
      <w:r w:rsidR="00FE021A">
        <w:rPr>
          <w:b w:val="0"/>
          <w:i w:val="0"/>
        </w:rPr>
        <w:t>Кореновского</w:t>
      </w:r>
      <w:r>
        <w:rPr>
          <w:b w:val="0"/>
          <w:i w:val="0"/>
        </w:rPr>
        <w:t xml:space="preserve"> 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 xml:space="preserve">Представительный орган муниципального образования - Совет </w:t>
      </w:r>
      <w:r w:rsidR="00FE021A">
        <w:rPr>
          <w:rFonts w:eastAsia="Lucida Sans Unicode"/>
        </w:rPr>
        <w:t>Журавского</w:t>
      </w:r>
      <w:r w:rsidR="00657C69">
        <w:rPr>
          <w:rFonts w:eastAsia="Lucida Sans Unicode"/>
        </w:rPr>
        <w:t xml:space="preserve"> сельского поселения </w:t>
      </w:r>
      <w:r w:rsidR="00FE021A">
        <w:rPr>
          <w:rFonts w:eastAsia="Lucida Sans Unicode"/>
        </w:rPr>
        <w:t xml:space="preserve">Кореновского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 xml:space="preserve">Глава муниципального образования - глава </w:t>
      </w:r>
      <w:r w:rsidR="00FE021A" w:rsidRPr="00FE021A">
        <w:rPr>
          <w:sz w:val="28"/>
        </w:rPr>
        <w:t>Журавского</w:t>
      </w:r>
      <w:r>
        <w:rPr>
          <w:b/>
          <w:i/>
          <w:sz w:val="28"/>
        </w:rPr>
        <w:t xml:space="preserve"> </w:t>
      </w:r>
      <w:r>
        <w:rPr>
          <w:sz w:val="28"/>
        </w:rPr>
        <w:t xml:space="preserve">сельского поселения </w:t>
      </w:r>
      <w:r w:rsidR="00FE021A">
        <w:rPr>
          <w:sz w:val="28"/>
        </w:rPr>
        <w:t xml:space="preserve">Кореновского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r w:rsidR="00FE021A" w:rsidRPr="00FE021A">
        <w:rPr>
          <w:sz w:val="28"/>
        </w:rPr>
        <w:t>Журавского</w:t>
      </w:r>
      <w:r>
        <w:rPr>
          <w:b/>
          <w:i/>
          <w:sz w:val="28"/>
        </w:rPr>
        <w:t xml:space="preserve"> </w:t>
      </w:r>
      <w:r>
        <w:rPr>
          <w:sz w:val="28"/>
        </w:rPr>
        <w:t xml:space="preserve">сельского поселения </w:t>
      </w:r>
      <w:r w:rsidR="00FE021A">
        <w:rPr>
          <w:sz w:val="28"/>
        </w:rPr>
        <w:t xml:space="preserve">Кореновского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F63B9F"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 </w:t>
      </w:r>
      <w:r w:rsidR="009917B8">
        <w:rPr>
          <w:rFonts w:ascii="Times New Roman" w:eastAsia="Times New Roman" w:hAnsi="Times New Roman"/>
          <w:i w:val="0"/>
        </w:rPr>
        <w:t>Статус  поселения</w:t>
      </w:r>
    </w:p>
    <w:p w:rsidR="009917B8" w:rsidRDefault="00FE021A" w:rsidP="0081350A">
      <w:pPr>
        <w:pStyle w:val="ad"/>
        <w:tabs>
          <w:tab w:val="left" w:pos="142"/>
          <w:tab w:val="left" w:pos="280"/>
        </w:tabs>
        <w:spacing w:after="0" w:line="100" w:lineRule="atLeast"/>
        <w:ind w:firstLine="851"/>
        <w:jc w:val="both"/>
        <w:rPr>
          <w:rFonts w:eastAsia="Times New Roman"/>
          <w:sz w:val="28"/>
        </w:rPr>
      </w:pPr>
      <w:r>
        <w:rPr>
          <w:rFonts w:eastAsia="Times New Roman"/>
          <w:sz w:val="28"/>
        </w:rPr>
        <w:t xml:space="preserve">Журавское </w:t>
      </w:r>
      <w:r w:rsidR="009917B8">
        <w:rPr>
          <w:rFonts w:eastAsia="Times New Roman"/>
          <w:sz w:val="28"/>
        </w:rPr>
        <w:t xml:space="preserve">сельское поселение наделено Законом Краснодарского края от </w:t>
      </w:r>
      <w:r>
        <w:rPr>
          <w:rFonts w:eastAsia="Times New Roman"/>
          <w:sz w:val="28"/>
        </w:rPr>
        <w:t>02</w:t>
      </w:r>
      <w:r w:rsidR="009917B8">
        <w:rPr>
          <w:rFonts w:eastAsia="Times New Roman"/>
          <w:sz w:val="28"/>
        </w:rPr>
        <w:t>.</w:t>
      </w:r>
      <w:r>
        <w:rPr>
          <w:rFonts w:eastAsia="Times New Roman"/>
          <w:sz w:val="28"/>
        </w:rPr>
        <w:t>07</w:t>
      </w:r>
      <w:r w:rsidR="00176787">
        <w:rPr>
          <w:rFonts w:eastAsia="Times New Roman"/>
          <w:sz w:val="28"/>
        </w:rPr>
        <w:t xml:space="preserve">.2004 </w:t>
      </w:r>
      <w:r w:rsidR="009917B8">
        <w:rPr>
          <w:rFonts w:eastAsia="Times New Roman"/>
          <w:sz w:val="28"/>
        </w:rPr>
        <w:t xml:space="preserve">№ </w:t>
      </w:r>
      <w:r>
        <w:rPr>
          <w:rFonts w:eastAsia="Times New Roman"/>
          <w:sz w:val="28"/>
        </w:rPr>
        <w:t>743</w:t>
      </w:r>
      <w:r w:rsidR="00597B74">
        <w:rPr>
          <w:rFonts w:eastAsia="Times New Roman"/>
          <w:sz w:val="28"/>
        </w:rPr>
        <w:t>-</w:t>
      </w:r>
      <w:r w:rsidR="009917B8">
        <w:rPr>
          <w:rFonts w:eastAsia="Times New Roman"/>
          <w:sz w:val="28"/>
        </w:rPr>
        <w:t xml:space="preserve">КЗ «Об установлении границ муниципального образования </w:t>
      </w:r>
      <w:r w:rsidR="00597B74">
        <w:rPr>
          <w:rFonts w:eastAsia="Times New Roman"/>
          <w:sz w:val="28"/>
        </w:rPr>
        <w:t>Кореновский</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sidR="00597B74">
        <w:rPr>
          <w:rFonts w:eastAsia="Times New Roman"/>
          <w:sz w:val="28"/>
        </w:rPr>
        <w:t xml:space="preserve"> </w:t>
      </w:r>
      <w:r w:rsidR="009917B8" w:rsidRPr="00597B74">
        <w:rPr>
          <w:rFonts w:eastAsia="Times New Roman"/>
          <w:sz w:val="28"/>
        </w:rPr>
        <w:t>городского</w:t>
      </w:r>
      <w:r w:rsidR="00597B74">
        <w:rPr>
          <w:rFonts w:eastAsia="Times New Roman"/>
          <w:sz w:val="28"/>
        </w:rPr>
        <w:t xml:space="preserve"> </w:t>
      </w:r>
      <w:r w:rsidR="009917B8">
        <w:rPr>
          <w:rFonts w:eastAsia="Times New Roman"/>
          <w:sz w:val="28"/>
        </w:rPr>
        <w:t xml:space="preserve">и сельских поселений - и установлении их границ» статусом сельского поселения, </w:t>
      </w:r>
      <w:r w:rsidR="00020872" w:rsidRPr="00176787">
        <w:rPr>
          <w:rFonts w:eastAsia="Times New Roman"/>
          <w:sz w:val="28"/>
        </w:rPr>
        <w:t>входящего</w:t>
      </w:r>
      <w:r w:rsidR="001E3D95">
        <w:rPr>
          <w:rFonts w:eastAsia="Times New Roman"/>
          <w:sz w:val="28"/>
        </w:rPr>
        <w:t xml:space="preserve"> </w:t>
      </w:r>
      <w:r w:rsidR="009917B8">
        <w:rPr>
          <w:rFonts w:eastAsia="Times New Roman"/>
          <w:sz w:val="28"/>
        </w:rPr>
        <w:t xml:space="preserve">в состав территории </w:t>
      </w:r>
      <w:r w:rsidR="00597B74">
        <w:rPr>
          <w:rFonts w:eastAsia="Times New Roman"/>
          <w:sz w:val="28"/>
        </w:rPr>
        <w:t>Кореновского</w:t>
      </w:r>
      <w:r w:rsidR="009917B8">
        <w:rPr>
          <w:rFonts w:eastAsia="Times New Roman"/>
          <w:sz w:val="28"/>
        </w:rPr>
        <w:t xml:space="preserve"> района.</w:t>
      </w:r>
    </w:p>
    <w:p w:rsidR="009917B8" w:rsidRDefault="009917B8" w:rsidP="0081350A">
      <w:pPr>
        <w:ind w:firstLine="900"/>
        <w:jc w:val="both"/>
        <w:rPr>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3. Границы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1. Местное самоуправление в поселении осуществляется в границах поселения, установленных Законом Краснодарского края от </w:t>
      </w:r>
      <w:r w:rsidR="00597B74">
        <w:rPr>
          <w:rFonts w:eastAsia="Times New Roman"/>
          <w:sz w:val="28"/>
        </w:rPr>
        <w:t>02</w:t>
      </w:r>
      <w:r>
        <w:rPr>
          <w:rFonts w:eastAsia="Times New Roman"/>
          <w:sz w:val="28"/>
        </w:rPr>
        <w:t>.</w:t>
      </w:r>
      <w:r w:rsidR="00597B74">
        <w:rPr>
          <w:rFonts w:eastAsia="Times New Roman"/>
          <w:sz w:val="28"/>
        </w:rPr>
        <w:t>07</w:t>
      </w:r>
      <w:r w:rsidR="00176787">
        <w:rPr>
          <w:rFonts w:eastAsia="Times New Roman"/>
          <w:sz w:val="28"/>
        </w:rPr>
        <w:t xml:space="preserve">.2004                       </w:t>
      </w:r>
      <w:r w:rsidR="00597B74">
        <w:rPr>
          <w:rFonts w:eastAsia="Times New Roman"/>
          <w:sz w:val="28"/>
        </w:rPr>
        <w:t xml:space="preserve"> </w:t>
      </w:r>
      <w:r>
        <w:rPr>
          <w:rFonts w:eastAsia="Times New Roman"/>
          <w:sz w:val="28"/>
        </w:rPr>
        <w:t xml:space="preserve">№ </w:t>
      </w:r>
      <w:r w:rsidR="00597B74">
        <w:rPr>
          <w:rFonts w:eastAsia="Times New Roman"/>
          <w:sz w:val="28"/>
        </w:rPr>
        <w:t>743-</w:t>
      </w:r>
      <w:r>
        <w:rPr>
          <w:rFonts w:eastAsia="Times New Roman"/>
          <w:sz w:val="28"/>
        </w:rPr>
        <w:t xml:space="preserve">КЗ «Об установлении границ муниципального образования </w:t>
      </w:r>
      <w:r w:rsidR="00597B74">
        <w:rPr>
          <w:rFonts w:eastAsia="Times New Roman"/>
          <w:sz w:val="28"/>
        </w:rPr>
        <w:t xml:space="preserve">Кореновский </w:t>
      </w:r>
      <w:r>
        <w:rPr>
          <w:rFonts w:eastAsia="Times New Roman"/>
          <w:sz w:val="28"/>
        </w:rPr>
        <w:t xml:space="preserve"> район, наделении его статусом муниципального района, образовании в его составе муниципальных образований –</w:t>
      </w:r>
      <w:r w:rsidR="00597B74">
        <w:rPr>
          <w:rFonts w:eastAsia="Times New Roman"/>
          <w:sz w:val="28"/>
        </w:rPr>
        <w:t xml:space="preserve"> </w:t>
      </w:r>
      <w:r w:rsidRPr="00597B74">
        <w:rPr>
          <w:rFonts w:eastAsia="Times New Roman"/>
          <w:sz w:val="28"/>
        </w:rPr>
        <w:t>городского</w:t>
      </w:r>
      <w:r>
        <w:rPr>
          <w:rFonts w:eastAsia="Times New Roman"/>
          <w:sz w:val="28"/>
        </w:rPr>
        <w:t xml:space="preserve"> и 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Изменение границ </w:t>
      </w:r>
      <w:r w:rsidR="00176787">
        <w:rPr>
          <w:rFonts w:ascii="Times New Roman" w:hAnsi="Times New Roman"/>
          <w:sz w:val="28"/>
        </w:rPr>
        <w:t xml:space="preserve">не допускается без учета мнения </w:t>
      </w:r>
      <w:r>
        <w:rPr>
          <w:rFonts w:ascii="Times New Roman" w:hAnsi="Times New Roman"/>
          <w:sz w:val="28"/>
        </w:rPr>
        <w:t>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176787" w:rsidP="0081350A">
      <w:pPr>
        <w:tabs>
          <w:tab w:val="left" w:pos="142"/>
        </w:tabs>
        <w:ind w:firstLine="851"/>
        <w:rPr>
          <w:rFonts w:eastAsia="Times New Roman"/>
          <w:b/>
          <w:sz w:val="28"/>
        </w:rPr>
      </w:pPr>
      <w:r>
        <w:rPr>
          <w:rFonts w:eastAsia="Times New Roman"/>
          <w:b/>
          <w:sz w:val="28"/>
        </w:rPr>
        <w:t xml:space="preserve">Статья 4. Официальные символы </w:t>
      </w:r>
      <w:r w:rsidR="009917B8">
        <w:rPr>
          <w:rFonts w:eastAsia="Times New Roman"/>
          <w:b/>
          <w:sz w:val="28"/>
        </w:rPr>
        <w:t xml:space="preserve">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A82A92">
        <w:rPr>
          <w:rFonts w:eastAsia="Times New Roman"/>
          <w:sz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007B0EBF">
        <w:rPr>
          <w:rFonts w:eastAsia="Times New Roman"/>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176787">
        <w:rPr>
          <w:rFonts w:eastAsia="Times New Roman"/>
          <w:kern w:val="0"/>
          <w:szCs w:val="28"/>
          <w:lang w:eastAsia="ru-RU"/>
        </w:rPr>
        <w:t>(или)</w:t>
      </w:r>
      <w:r w:rsidR="00176787">
        <w:rPr>
          <w:rFonts w:eastAsia="Times New Roman"/>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7B0EBF">
        <w:rPr>
          <w:sz w:val="28"/>
        </w:rPr>
        <w:t xml:space="preserve">        </w:t>
      </w:r>
      <w:r>
        <w:rPr>
          <w:sz w:val="28"/>
        </w:rPr>
        <w:t xml:space="preserve">№ 131-ФЗ </w:t>
      </w:r>
      <w:r>
        <w:rPr>
          <w:rFonts w:eastAsia="Times New Roman"/>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r w:rsidR="007B0EBF">
        <w:rPr>
          <w:rFonts w:eastAsia="Times New Roman"/>
          <w:sz w:val="28"/>
        </w:rPr>
        <w:t xml:space="preserve"> </w:t>
      </w:r>
      <w:r>
        <w:rPr>
          <w:rFonts w:eastAsia="Times New Roman"/>
          <w:sz w:val="28"/>
        </w:rPr>
        <w:t xml:space="preserve">Федерации, иные нормативные правовые акты федеральных органов исполнительной власти), Устав </w:t>
      </w:r>
      <w:r>
        <w:rPr>
          <w:rFonts w:eastAsia="Times New Roman"/>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sidR="00F63B9F">
        <w:rPr>
          <w:rFonts w:eastAsia="Times New Roman"/>
          <w:b/>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B71C5C">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1E3D95" w:rsidRDefault="003647B0" w:rsidP="003647B0">
      <w:pPr>
        <w:widowControl/>
        <w:suppressAutoHyphens w:val="0"/>
        <w:autoSpaceDE w:val="0"/>
        <w:autoSpaceDN w:val="0"/>
        <w:adjustRightInd w:val="0"/>
        <w:ind w:firstLine="851"/>
        <w:jc w:val="both"/>
        <w:rPr>
          <w:sz w:val="28"/>
          <w:szCs w:val="28"/>
        </w:rPr>
      </w:pPr>
      <w:r w:rsidRPr="00176787">
        <w:rPr>
          <w:rFonts w:eastAsia="Times New Roman"/>
          <w:kern w:val="0"/>
          <w:sz w:val="28"/>
          <w:szCs w:val="28"/>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675AF6" w:rsidRDefault="009917B8" w:rsidP="0081350A">
      <w:pPr>
        <w:tabs>
          <w:tab w:val="left" w:pos="-1276"/>
          <w:tab w:val="left" w:pos="1134"/>
        </w:tabs>
        <w:ind w:firstLine="851"/>
        <w:jc w:val="both"/>
        <w:rPr>
          <w:sz w:val="28"/>
        </w:rPr>
      </w:pPr>
      <w:r>
        <w:rPr>
          <w:sz w:val="28"/>
        </w:rPr>
        <w:t xml:space="preserve">4) организация в границах поселения электро-, тепло-, газо- и </w:t>
      </w:r>
      <w:r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Pr="00675AF6">
        <w:rPr>
          <w:sz w:val="28"/>
        </w:rPr>
        <w:t>;</w:t>
      </w:r>
    </w:p>
    <w:p w:rsidR="009917B8" w:rsidRDefault="009917B8" w:rsidP="0081350A">
      <w:pPr>
        <w:tabs>
          <w:tab w:val="left" w:pos="-1276"/>
          <w:tab w:val="left" w:pos="1134"/>
        </w:tabs>
        <w:ind w:firstLine="851"/>
        <w:jc w:val="both"/>
        <w:rPr>
          <w:sz w:val="28"/>
        </w:rPr>
      </w:pPr>
      <w:r>
        <w:rPr>
          <w:sz w:val="28"/>
        </w:rPr>
        <w:t xml:space="preserve">5) 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BB065E">
        <w:rPr>
          <w:rFonts w:eastAsiaTheme="minorHAnsi"/>
          <w:kern w:val="0"/>
          <w:sz w:val="28"/>
          <w:szCs w:val="28"/>
        </w:rPr>
        <w:t xml:space="preserve"> </w:t>
      </w:r>
      <w:r>
        <w:rPr>
          <w:sz w:val="28"/>
        </w:rPr>
        <w:t xml:space="preserve">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w:t>
      </w:r>
      <w:r>
        <w:rPr>
          <w:sz w:val="28"/>
        </w:rPr>
        <w:lastRenderedPageBreak/>
        <w:t>осуществления дорожной деятельности в соответствии с законодательством Российской Федерации;</w:t>
      </w:r>
    </w:p>
    <w:p w:rsidR="00A4327C" w:rsidRPr="00675AF6" w:rsidRDefault="00A4327C" w:rsidP="00A4327C">
      <w:pPr>
        <w:suppressAutoHyphens w:val="0"/>
        <w:autoSpaceDE w:val="0"/>
        <w:autoSpaceDN w:val="0"/>
        <w:adjustRightInd w:val="0"/>
        <w:ind w:firstLine="851"/>
        <w:jc w:val="both"/>
        <w:rPr>
          <w:rFonts w:eastAsia="Times New Roman"/>
          <w:kern w:val="0"/>
          <w:sz w:val="28"/>
          <w:szCs w:val="28"/>
          <w:lang w:eastAsia="ru-RU"/>
        </w:rPr>
      </w:pPr>
      <w:r w:rsidRPr="00675AF6">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8" w:history="1">
        <w:r w:rsidRPr="00675AF6">
          <w:rPr>
            <w:rFonts w:eastAsia="Times New Roman"/>
            <w:kern w:val="0"/>
            <w:sz w:val="28"/>
            <w:szCs w:val="28"/>
            <w:lang w:eastAsia="ru-RU"/>
          </w:rPr>
          <w:t>законодательством</w:t>
        </w:r>
      </w:hyperlink>
      <w:r w:rsidRPr="00675AF6">
        <w:rPr>
          <w:sz w:val="28"/>
          <w:szCs w:val="28"/>
        </w:rPr>
        <w:t>;</w:t>
      </w:r>
    </w:p>
    <w:p w:rsidR="009917B8" w:rsidRDefault="009917B8" w:rsidP="0081350A">
      <w:pPr>
        <w:shd w:val="clear" w:color="auto" w:fill="FFFFFF"/>
        <w:tabs>
          <w:tab w:val="left" w:pos="-1276"/>
        </w:tabs>
        <w:ind w:firstLine="851"/>
        <w:jc w:val="both"/>
        <w:rPr>
          <w:sz w:val="28"/>
        </w:rPr>
      </w:pPr>
      <w:r>
        <w:rPr>
          <w:sz w:val="28"/>
        </w:rPr>
        <w:t>7) создание условий для предоставления транспортных услуг</w:t>
      </w:r>
      <w:r w:rsidR="00BB065E">
        <w:rPr>
          <w:sz w:val="28"/>
        </w:rPr>
        <w:t xml:space="preserve"> </w:t>
      </w:r>
      <w:r>
        <w:rPr>
          <w:sz w:val="28"/>
        </w:rPr>
        <w:t>населению и организация транспортного обслуживания населения в границах поселения;</w:t>
      </w:r>
    </w:p>
    <w:p w:rsidR="009917B8" w:rsidRPr="002624C5" w:rsidRDefault="009917B8" w:rsidP="0081350A">
      <w:pPr>
        <w:pStyle w:val="ConsNormal"/>
        <w:ind w:firstLine="851"/>
        <w:jc w:val="both"/>
        <w:rPr>
          <w:rFonts w:ascii="Times New Roman" w:hAnsi="Times New Roman"/>
          <w:sz w:val="28"/>
        </w:rPr>
      </w:pPr>
      <w:r>
        <w:rPr>
          <w:rFonts w:ascii="Times New Roman" w:hAnsi="Times New Roman"/>
          <w:sz w:val="28"/>
        </w:rPr>
        <w:t xml:space="preserve">8) участие в профилактике терроризма и экстремизма, а также в </w:t>
      </w:r>
      <w:r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6C1C40" w:rsidP="006C1C40">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9) </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81350A">
      <w:pPr>
        <w:shd w:val="clear" w:color="auto" w:fill="FFFFFF"/>
        <w:tabs>
          <w:tab w:val="left" w:pos="-1276"/>
        </w:tabs>
        <w:ind w:firstLine="851"/>
        <w:jc w:val="both"/>
        <w:rPr>
          <w:sz w:val="28"/>
        </w:rPr>
      </w:pPr>
      <w:r w:rsidRPr="002624C5">
        <w:rPr>
          <w:sz w:val="28"/>
        </w:rPr>
        <w:t>10</w:t>
      </w:r>
      <w:r w:rsidR="009917B8" w:rsidRPr="002624C5">
        <w:rPr>
          <w:sz w:val="28"/>
        </w:rPr>
        <w:t>) участие в предупреждении и ликвидации последствий чрезвычайных ситуаций в границах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1</w:t>
      </w:r>
      <w:r w:rsidRPr="002624C5">
        <w:rPr>
          <w:sz w:val="28"/>
        </w:rPr>
        <w:t>) обеспечение первичных мер пожарной безопасности в границах населенных пунктов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2</w:t>
      </w:r>
      <w:r w:rsidRPr="002624C5">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Pr="002624C5">
        <w:rPr>
          <w:rFonts w:ascii="Times New Roman" w:hAnsi="Times New Roman"/>
          <w:sz w:val="28"/>
        </w:rPr>
        <w:t>) организация библиотечного обслуживания населения, комплектование</w:t>
      </w:r>
      <w:r w:rsidR="00BB065E">
        <w:rPr>
          <w:rFonts w:ascii="Times New Roman" w:hAnsi="Times New Roman"/>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2624C5">
        <w:rPr>
          <w:sz w:val="28"/>
        </w:rPr>
        <w:t>1</w:t>
      </w:r>
      <w:r w:rsidR="00DA561A" w:rsidRPr="002624C5">
        <w:rPr>
          <w:sz w:val="28"/>
        </w:rPr>
        <w:t>4</w:t>
      </w:r>
      <w:r w:rsidRPr="002624C5">
        <w:rPr>
          <w:sz w:val="28"/>
        </w:rPr>
        <w:t>) создание условий для организации досуга и обеспечения жителей поселения услугами организаций культуры;</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Pr="002624C5">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Pr="002624C5">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Pr="002624C5">
        <w:rPr>
          <w:rFonts w:ascii="Times New Roman" w:hAnsi="Times New Roman"/>
          <w:sz w:val="28"/>
        </w:rPr>
        <w:t>) обеспечение условий для развития на территории поселения физической культуры</w:t>
      </w:r>
      <w:r w:rsidR="00EA15F6">
        <w:rPr>
          <w:rFonts w:ascii="Times New Roman" w:hAnsi="Times New Roman"/>
          <w:sz w:val="28"/>
        </w:rPr>
        <w:t>, школьного спорта</w:t>
      </w:r>
      <w:r w:rsidRPr="002624C5">
        <w:rPr>
          <w:rFonts w:ascii="Times New Roman" w:hAnsi="Times New Roman"/>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81350A">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Pr="002624C5">
        <w:rPr>
          <w:sz w:val="28"/>
        </w:rPr>
        <w:t>) создание условий для массового отдыха жителей поселения и организация обустройства мест массового отдыха населения</w:t>
      </w:r>
      <w:r w:rsidR="00091353" w:rsidRPr="002624C5">
        <w:rPr>
          <w:rFonts w:eastAsiaTheme="minorHAnsi"/>
          <w:bCs/>
          <w:kern w:val="0"/>
          <w:sz w:val="28"/>
          <w:szCs w:val="28"/>
        </w:rPr>
        <w:t xml:space="preserve">, включая обеспечение свободного доступа граждан к водным объектам общего </w:t>
      </w:r>
      <w:r w:rsidR="00091353" w:rsidRPr="002624C5">
        <w:rPr>
          <w:rFonts w:eastAsiaTheme="minorHAnsi"/>
          <w:bCs/>
          <w:kern w:val="0"/>
          <w:sz w:val="28"/>
          <w:szCs w:val="28"/>
        </w:rPr>
        <w:lastRenderedPageBreak/>
        <w:t>пользования и их береговым полосам</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9</w:t>
      </w:r>
      <w:r w:rsidRPr="002624C5">
        <w:rPr>
          <w:sz w:val="28"/>
        </w:rPr>
        <w:t>) формирование архивных фондов поселения;</w:t>
      </w:r>
    </w:p>
    <w:p w:rsidR="009917B8" w:rsidRPr="002624C5" w:rsidRDefault="00DA561A" w:rsidP="0081350A">
      <w:pPr>
        <w:tabs>
          <w:tab w:val="left" w:pos="-1276"/>
          <w:tab w:val="left" w:pos="1134"/>
        </w:tabs>
        <w:ind w:firstLine="851"/>
        <w:jc w:val="both"/>
        <w:rPr>
          <w:sz w:val="28"/>
        </w:rPr>
      </w:pPr>
      <w:r w:rsidRPr="002624C5">
        <w:rPr>
          <w:sz w:val="28"/>
        </w:rPr>
        <w:t>20</w:t>
      </w:r>
      <w:r w:rsidR="009917B8" w:rsidRPr="002624C5">
        <w:rPr>
          <w:sz w:val="28"/>
        </w:rPr>
        <w:t>) организация сбора и вывоза бытовых отходов и мусора;</w:t>
      </w:r>
    </w:p>
    <w:p w:rsidR="00D15528" w:rsidRPr="002624C5" w:rsidRDefault="009917B8" w:rsidP="00865269">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t>2</w:t>
      </w:r>
      <w:r w:rsidR="00DA561A" w:rsidRPr="002624C5">
        <w:rPr>
          <w:rFonts w:ascii="Times New Roman" w:hAnsi="Times New Roman" w:cs="Times New Roman"/>
          <w:sz w:val="28"/>
        </w:rPr>
        <w:t>1</w:t>
      </w:r>
      <w:r w:rsidRPr="002624C5">
        <w:rPr>
          <w:rFonts w:ascii="Times New Roman" w:hAnsi="Times New Roman" w:cs="Times New Roman"/>
          <w:sz w:val="28"/>
        </w:rPr>
        <w:t>)</w:t>
      </w:r>
      <w:r w:rsidR="001E3D95">
        <w:rPr>
          <w:rFonts w:ascii="Times New Roman" w:hAnsi="Times New Roman" w:cs="Times New Roman"/>
          <w:sz w:val="28"/>
        </w:rPr>
        <w:t xml:space="preserve"> </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BB065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домов, размещение и содержание малых архитектурных форм), а</w:t>
      </w:r>
      <w:r w:rsidR="00BB065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также использования, охраны, защиты, воспроизводства городских</w:t>
      </w:r>
      <w:r w:rsidR="00BB065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BB065E">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C6A0B">
      <w:pPr>
        <w:autoSpaceDE w:val="0"/>
        <w:autoSpaceDN w:val="0"/>
        <w:adjustRightInd w:val="0"/>
        <w:ind w:firstLine="851"/>
        <w:jc w:val="both"/>
        <w:outlineLvl w:val="1"/>
        <w:rPr>
          <w:sz w:val="28"/>
        </w:rPr>
      </w:pPr>
      <w:r w:rsidRPr="002624C5">
        <w:rPr>
          <w:sz w:val="28"/>
        </w:rPr>
        <w:t>2</w:t>
      </w:r>
      <w:r w:rsidR="00DA561A" w:rsidRPr="002624C5">
        <w:rPr>
          <w:sz w:val="28"/>
        </w:rPr>
        <w:t>2</w:t>
      </w:r>
      <w:r w:rsidRPr="002624C5">
        <w:rPr>
          <w:sz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1E3D95">
        <w:rPr>
          <w:sz w:val="28"/>
        </w:rPr>
        <w:t xml:space="preserve"> </w:t>
      </w:r>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BB065E">
        <w:rPr>
          <w:sz w:val="28"/>
        </w:rPr>
        <w:t xml:space="preserve"> </w:t>
      </w:r>
      <w:r w:rsidRPr="002624C5">
        <w:rPr>
          <w:sz w:val="28"/>
        </w:rPr>
        <w:t xml:space="preserve">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Pr="002624C5">
        <w:rPr>
          <w:sz w:val="28"/>
        </w:rPr>
        <w:t xml:space="preserve">земельного контроля </w:t>
      </w:r>
      <w:r w:rsidR="000848B8" w:rsidRPr="00176787">
        <w:rPr>
          <w:sz w:val="28"/>
          <w:szCs w:val="28"/>
        </w:rPr>
        <w:t>в границах</w:t>
      </w:r>
      <w:r w:rsidR="000848B8" w:rsidRPr="00176787">
        <w:rPr>
          <w:b/>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9"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2</w:t>
      </w:r>
      <w:r w:rsidR="00B4752E">
        <w:rPr>
          <w:sz w:val="28"/>
        </w:rPr>
        <w:t>3</w:t>
      </w:r>
      <w:r w:rsidRPr="002624C5">
        <w:rPr>
          <w:sz w:val="28"/>
        </w:rPr>
        <w:t>) организация ритуальных услуг и содержание мест захоронения;</w:t>
      </w:r>
    </w:p>
    <w:p w:rsidR="009917B8" w:rsidRPr="002624C5" w:rsidRDefault="009917B8"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Pr="002624C5">
        <w:rPr>
          <w:rFonts w:ascii="Times New Roman" w:hAnsi="Times New Roman" w:cs="Times New Roman"/>
          <w:sz w:val="28"/>
          <w:szCs w:val="28"/>
        </w:rPr>
        <w:t>) организация и осуществление мероприятий по</w:t>
      </w:r>
      <w:r w:rsidR="00BB065E">
        <w:rPr>
          <w:rFonts w:ascii="Times New Roman" w:hAnsi="Times New Roman" w:cs="Times New Roman"/>
          <w:sz w:val="28"/>
          <w:szCs w:val="28"/>
        </w:rPr>
        <w:t xml:space="preserve"> </w:t>
      </w:r>
      <w:r w:rsidR="00492931" w:rsidRPr="002624C5">
        <w:rPr>
          <w:rFonts w:ascii="Times New Roman" w:eastAsiaTheme="minorHAnsi"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Pr="002624C5">
        <w:rPr>
          <w:rFonts w:ascii="Times New Roman" w:hAnsi="Times New Roman"/>
          <w:sz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2624C5" w:rsidRDefault="009917B8" w:rsidP="0081350A">
      <w:pPr>
        <w:autoSpaceDE w:val="0"/>
        <w:autoSpaceDN w:val="0"/>
        <w:adjustRightInd w:val="0"/>
        <w:ind w:firstLine="851"/>
        <w:jc w:val="both"/>
        <w:outlineLvl w:val="1"/>
        <w:rPr>
          <w:sz w:val="28"/>
        </w:rPr>
      </w:pPr>
      <w:r w:rsidRPr="002624C5">
        <w:rPr>
          <w:sz w:val="28"/>
        </w:rPr>
        <w:t>2</w:t>
      </w:r>
      <w:r w:rsidR="00B4752E">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а также 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81350A">
      <w:pPr>
        <w:pStyle w:val="ConsNormal"/>
        <w:ind w:firstLine="851"/>
        <w:jc w:val="both"/>
        <w:rPr>
          <w:rFonts w:ascii="Times New Roman" w:hAnsi="Times New Roman"/>
          <w:sz w:val="28"/>
        </w:rPr>
      </w:pPr>
      <w:r w:rsidRPr="002624C5">
        <w:rPr>
          <w:rFonts w:ascii="Times New Roman" w:hAnsi="Times New Roman"/>
          <w:sz w:val="28"/>
        </w:rPr>
        <w:lastRenderedPageBreak/>
        <w:t>2</w:t>
      </w:r>
      <w:r w:rsidR="00B4752E">
        <w:rPr>
          <w:rFonts w:ascii="Times New Roman" w:hAnsi="Times New Roman"/>
          <w:sz w:val="28"/>
        </w:rPr>
        <w:t>8</w:t>
      </w:r>
      <w:r w:rsidR="009917B8" w:rsidRPr="002624C5">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Pr>
          <w:rFonts w:ascii="Times New Roman" w:hAnsi="Times New Roman"/>
          <w:sz w:val="28"/>
        </w:rPr>
        <w:t>29</w:t>
      </w:r>
      <w:r w:rsidR="009917B8" w:rsidRPr="002624C5">
        <w:rPr>
          <w:rFonts w:ascii="Times New Roman" w:hAnsi="Times New Roman"/>
          <w:sz w:val="28"/>
        </w:rPr>
        <w:t>) организация и осуществление мероприятий по работе с детьми и молодежью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0</w:t>
      </w:r>
      <w:r w:rsidRPr="002624C5">
        <w:rPr>
          <w:rFonts w:ascii="Times New Roman" w:hAnsi="Times New Roman"/>
          <w:sz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367CBB" w:rsidRPr="001E3D95" w:rsidRDefault="00B4752E" w:rsidP="0081350A">
      <w:pPr>
        <w:tabs>
          <w:tab w:val="left" w:pos="0"/>
        </w:tabs>
        <w:ind w:firstLine="870"/>
        <w:jc w:val="both"/>
        <w:rPr>
          <w:rFonts w:eastAsia="Arial" w:cs="Arial"/>
          <w:bCs/>
          <w:sz w:val="28"/>
          <w:szCs w:val="28"/>
        </w:rPr>
      </w:pPr>
      <w:r w:rsidRPr="00176787">
        <w:rPr>
          <w:rFonts w:eastAsia="Times New Roman"/>
          <w:kern w:val="0"/>
          <w:sz w:val="28"/>
          <w:szCs w:val="28"/>
          <w:lang w:eastAsia="ru-RU"/>
        </w:rPr>
        <w:t xml:space="preserve">32) </w:t>
      </w:r>
      <w:r w:rsidR="00367CBB" w:rsidRPr="00176787">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81350A">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Pr="002624C5">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w:t>
      </w:r>
      <w:r w:rsidR="00DE04C3">
        <w:rPr>
          <w:rStyle w:val="80"/>
        </w:rPr>
        <w:t>го закона от 12.01.1996</w:t>
      </w:r>
      <w:r w:rsidRPr="002624C5">
        <w:rPr>
          <w:rStyle w:val="80"/>
        </w:rPr>
        <w:t xml:space="preserve"> № 7-ФЗ «О некоммерческих организациях»;</w:t>
      </w:r>
    </w:p>
    <w:p w:rsidR="00637F1C" w:rsidRPr="002624C5" w:rsidRDefault="00637F1C" w:rsidP="0081350A">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Pr="002624C5">
        <w:rPr>
          <w:rFonts w:eastAsiaTheme="minorHAnsi"/>
          <w:kern w:val="0"/>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Pr="002624C5">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00DE04C3">
        <w:rPr>
          <w:sz w:val="28"/>
          <w:szCs w:val="28"/>
        </w:rPr>
        <w:t xml:space="preserve">) до 01.01.2017 </w:t>
      </w:r>
      <w:r w:rsidRPr="002624C5">
        <w:rPr>
          <w:sz w:val="28"/>
          <w:szCs w:val="28"/>
        </w:rPr>
        <w:t>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Pr="002624C5">
        <w:rPr>
          <w:rFonts w:ascii="Times New Roman" w:hAnsi="Times New Roman" w:cs="Times New Roman"/>
          <w:sz w:val="28"/>
          <w:szCs w:val="28"/>
        </w:rPr>
        <w:t xml:space="preserve">) </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E94535" w:rsidRPr="002624C5">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Pr="001E3D95" w:rsidRDefault="00C54D46" w:rsidP="00253859">
      <w:pPr>
        <w:suppressAutoHyphens w:val="0"/>
        <w:autoSpaceDE w:val="0"/>
        <w:autoSpaceDN w:val="0"/>
        <w:adjustRightInd w:val="0"/>
        <w:ind w:firstLine="851"/>
        <w:jc w:val="both"/>
        <w:rPr>
          <w:rFonts w:eastAsia="Times New Roman"/>
          <w:kern w:val="0"/>
          <w:sz w:val="28"/>
          <w:szCs w:val="28"/>
          <w:lang w:eastAsia="ru-RU"/>
        </w:rPr>
      </w:pPr>
      <w:r w:rsidRPr="000D4306">
        <w:rPr>
          <w:rFonts w:eastAsia="Times New Roman"/>
          <w:kern w:val="0"/>
          <w:sz w:val="28"/>
          <w:szCs w:val="28"/>
          <w:lang w:eastAsia="ru-RU"/>
        </w:rPr>
        <w:t>39</w:t>
      </w:r>
      <w:r w:rsidR="00253859" w:rsidRPr="000D4306">
        <w:rPr>
          <w:rFonts w:eastAsia="Times New Roman"/>
          <w:kern w:val="0"/>
          <w:sz w:val="28"/>
          <w:szCs w:val="28"/>
          <w:lang w:eastAsia="ru-RU"/>
        </w:rPr>
        <w:t>) участие в организации деятельности по сбору (в том числе раздельному сбору) и транспортированию твердых коммунальных отходов</w:t>
      </w:r>
      <w:r w:rsidR="001E6575" w:rsidRPr="000D4306">
        <w:rPr>
          <w:rFonts w:eastAsia="Times New Roman"/>
          <w:kern w:val="0"/>
          <w:sz w:val="28"/>
          <w:szCs w:val="28"/>
          <w:lang w:eastAsia="ru-RU"/>
        </w:rPr>
        <w:t>.</w:t>
      </w:r>
    </w:p>
    <w:p w:rsidR="009917B8" w:rsidRDefault="009917B8" w:rsidP="0081350A">
      <w:pPr>
        <w:pStyle w:val="ConsNormal"/>
        <w:ind w:firstLine="851"/>
        <w:jc w:val="both"/>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1. Органы местного самоуправления поселения имеют право на:</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xml:space="preserve">) создание условий для осуществления деятельности, связанной с </w:t>
      </w:r>
      <w:r w:rsidR="009917B8" w:rsidRPr="006C61C3">
        <w:rPr>
          <w:sz w:val="28"/>
        </w:rPr>
        <w:lastRenderedPageBreak/>
        <w:t>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м общественный контроль за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1E3D95"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w:t>
      </w:r>
      <w:r w:rsidR="00DE04C3">
        <w:rPr>
          <w:rFonts w:eastAsia="Times New Roman"/>
          <w:kern w:val="0"/>
          <w:sz w:val="28"/>
          <w:szCs w:val="28"/>
          <w:lang w:eastAsia="ru-RU"/>
        </w:rPr>
        <w:t>ым законом от 24.11.1995</w:t>
      </w:r>
      <w:r w:rsidRPr="00675AF6">
        <w:rPr>
          <w:rFonts w:eastAsia="Times New Roman"/>
          <w:kern w:val="0"/>
          <w:sz w:val="28"/>
          <w:szCs w:val="28"/>
          <w:lang w:eastAsia="ru-RU"/>
        </w:rPr>
        <w:t xml:space="preserve"> № 181-ФЗ «О социальной защите инвалидов в Российской Федерации</w:t>
      </w:r>
      <w:r w:rsidRPr="001E3D95">
        <w:rPr>
          <w:rFonts w:eastAsia="Times New Roman"/>
          <w:kern w:val="0"/>
          <w:sz w:val="28"/>
          <w:szCs w:val="28"/>
          <w:lang w:eastAsia="ru-RU"/>
        </w:rPr>
        <w:t>»</w:t>
      </w:r>
      <w:r w:rsidR="00130074" w:rsidRPr="000D4306">
        <w:rPr>
          <w:rFonts w:eastAsia="Times New Roman"/>
          <w:kern w:val="0"/>
          <w:sz w:val="28"/>
          <w:szCs w:val="28"/>
          <w:lang w:eastAsia="ru-RU"/>
        </w:rPr>
        <w:t>;</w:t>
      </w:r>
    </w:p>
    <w:p w:rsidR="00423FE8" w:rsidRPr="000D4306" w:rsidRDefault="00130074" w:rsidP="00423FE8">
      <w:pPr>
        <w:suppressAutoHyphens w:val="0"/>
        <w:autoSpaceDE w:val="0"/>
        <w:autoSpaceDN w:val="0"/>
        <w:adjustRightInd w:val="0"/>
        <w:ind w:firstLine="851"/>
        <w:jc w:val="both"/>
        <w:rPr>
          <w:rFonts w:eastAsia="Times New Roman"/>
          <w:kern w:val="0"/>
          <w:sz w:val="28"/>
          <w:szCs w:val="28"/>
          <w:lang w:eastAsia="ru-RU"/>
        </w:rPr>
      </w:pPr>
      <w:r w:rsidRPr="000D4306">
        <w:rPr>
          <w:rFonts w:eastAsia="Times New Roman"/>
          <w:kern w:val="0"/>
          <w:sz w:val="28"/>
          <w:szCs w:val="28"/>
          <w:lang w:eastAsia="ru-RU"/>
        </w:rPr>
        <w:t xml:space="preserve">11) </w:t>
      </w:r>
      <w:r w:rsidR="00423FE8" w:rsidRPr="000D4306">
        <w:rPr>
          <w:rFonts w:eastAsia="Times New Roman"/>
          <w:kern w:val="0"/>
          <w:sz w:val="28"/>
          <w:szCs w:val="28"/>
          <w:lang w:eastAsia="ru-RU"/>
        </w:rPr>
        <w:t>создание условий для организации проведения независимой оценки</w:t>
      </w:r>
      <w:r w:rsidR="00BB065E" w:rsidRPr="000D4306">
        <w:rPr>
          <w:rFonts w:eastAsia="Times New Roman"/>
          <w:kern w:val="0"/>
          <w:sz w:val="28"/>
          <w:szCs w:val="28"/>
          <w:lang w:eastAsia="ru-RU"/>
        </w:rPr>
        <w:t xml:space="preserve"> </w:t>
      </w:r>
      <w:r w:rsidR="00423FE8" w:rsidRPr="000D4306">
        <w:rPr>
          <w:rFonts w:eastAsia="Times New Roman"/>
          <w:kern w:val="0"/>
          <w:sz w:val="28"/>
          <w:szCs w:val="28"/>
          <w:lang w:eastAsia="ru-RU"/>
        </w:rPr>
        <w:t>качества оказания услуг организациями в порядке и на условиях, которые установлены федеральными законами</w:t>
      </w:r>
      <w:r w:rsidRPr="000D4306">
        <w:rPr>
          <w:rFonts w:eastAsia="Times New Roman"/>
          <w:kern w:val="0"/>
          <w:sz w:val="28"/>
          <w:szCs w:val="28"/>
          <w:lang w:eastAsia="ru-RU"/>
        </w:rPr>
        <w:t>;</w:t>
      </w:r>
    </w:p>
    <w:p w:rsidR="00423FE8" w:rsidRPr="000D4306" w:rsidRDefault="00130074" w:rsidP="00130074">
      <w:pPr>
        <w:suppressAutoHyphens w:val="0"/>
        <w:autoSpaceDE w:val="0"/>
        <w:autoSpaceDN w:val="0"/>
        <w:adjustRightInd w:val="0"/>
        <w:ind w:firstLine="851"/>
        <w:jc w:val="both"/>
        <w:rPr>
          <w:rFonts w:eastAsia="Times New Roman"/>
          <w:kern w:val="0"/>
          <w:sz w:val="28"/>
          <w:szCs w:val="28"/>
          <w:lang w:eastAsia="ru-RU"/>
        </w:rPr>
      </w:pPr>
      <w:r w:rsidRPr="000D4306">
        <w:rPr>
          <w:rFonts w:eastAsia="Times New Roman"/>
          <w:kern w:val="0"/>
          <w:sz w:val="28"/>
          <w:szCs w:val="28"/>
          <w:lang w:eastAsia="ru-RU"/>
        </w:rPr>
        <w:t xml:space="preserve">12) </w:t>
      </w:r>
      <w:r w:rsidR="004A0836" w:rsidRPr="000D4306">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0D4306">
        <w:rPr>
          <w:rFonts w:eastAsia="Times New Roman"/>
          <w:kern w:val="0"/>
          <w:sz w:val="28"/>
          <w:szCs w:val="28"/>
          <w:lang w:eastAsia="ru-RU"/>
        </w:rPr>
        <w:t>;</w:t>
      </w:r>
    </w:p>
    <w:p w:rsidR="007C0F95" w:rsidRPr="001E3D95" w:rsidRDefault="007C0F95" w:rsidP="007C0F95">
      <w:pPr>
        <w:suppressAutoHyphens w:val="0"/>
        <w:autoSpaceDE w:val="0"/>
        <w:autoSpaceDN w:val="0"/>
        <w:adjustRightInd w:val="0"/>
        <w:ind w:firstLine="851"/>
        <w:jc w:val="both"/>
        <w:rPr>
          <w:rFonts w:eastAsia="Times New Roman"/>
          <w:kern w:val="0"/>
          <w:sz w:val="28"/>
          <w:szCs w:val="28"/>
          <w:lang w:eastAsia="ru-RU"/>
        </w:rPr>
      </w:pPr>
      <w:r w:rsidRPr="000D4306">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352ED7">
      <w:pPr>
        <w:ind w:firstLine="851"/>
        <w:jc w:val="both"/>
        <w:rPr>
          <w:sz w:val="28"/>
          <w:szCs w:val="28"/>
        </w:rPr>
      </w:pPr>
      <w:r>
        <w:rPr>
          <w:sz w:val="28"/>
        </w:rPr>
        <w:t xml:space="preserve">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w:t>
      </w:r>
      <w:r w:rsidR="000D4306">
        <w:rPr>
          <w:sz w:val="28"/>
        </w:rPr>
        <w:t xml:space="preserve">                       </w:t>
      </w:r>
      <w:r>
        <w:rPr>
          <w:sz w:val="28"/>
        </w:rPr>
        <w:t>статьей</w:t>
      </w:r>
      <w:r w:rsidR="000D4306">
        <w:rPr>
          <w:sz w:val="28"/>
        </w:rPr>
        <w:t xml:space="preserve"> </w:t>
      </w:r>
      <w:r>
        <w:rPr>
          <w:sz w:val="28"/>
        </w:rPr>
        <w:t xml:space="preserve">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r w:rsidR="00BB065E">
        <w:rPr>
          <w:sz w:val="28"/>
        </w:rPr>
        <w:t xml:space="preserve"> </w:t>
      </w:r>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936DB3" w:rsidRDefault="00936DB3" w:rsidP="0081350A">
      <w:pPr>
        <w:pStyle w:val="22"/>
        <w:tabs>
          <w:tab w:val="left" w:pos="142"/>
        </w:tabs>
        <w:spacing w:before="0" w:after="0"/>
        <w:ind w:firstLine="851"/>
        <w:rPr>
          <w:rFonts w:eastAsia="Times New Roman"/>
          <w:b/>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BB065E">
        <w:rPr>
          <w:rFonts w:eastAsia="Times New Roman"/>
          <w:sz w:val="28"/>
        </w:rPr>
        <w:t xml:space="preserve"> </w:t>
      </w:r>
      <w:r w:rsidR="009917B8">
        <w:rPr>
          <w:rFonts w:eastAsia="Times New Roman"/>
          <w:sz w:val="28"/>
        </w:rPr>
        <w:t>и внесение в него</w:t>
      </w:r>
      <w:r w:rsidR="00BB065E">
        <w:rPr>
          <w:rFonts w:eastAsia="Times New Roman"/>
          <w:sz w:val="28"/>
        </w:rPr>
        <w:t xml:space="preserve"> </w:t>
      </w:r>
      <w:r w:rsidR="009917B8">
        <w:rPr>
          <w:rFonts w:eastAsia="Times New Roman"/>
          <w:sz w:val="28"/>
        </w:rPr>
        <w:t xml:space="preserve">изменений и </w:t>
      </w:r>
      <w:r w:rsidR="009917B8">
        <w:rPr>
          <w:rFonts w:eastAsia="Times New Roman"/>
          <w:sz w:val="28"/>
        </w:rPr>
        <w:lastRenderedPageBreak/>
        <w:t>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BB065E">
        <w:rPr>
          <w:rFonts w:eastAsia="Times New Roman"/>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полномочиями по организации теплоснабжения, предусмотренными Федеральным законом </w:t>
      </w:r>
      <w:r w:rsidR="00253859" w:rsidRPr="00CD3179">
        <w:rPr>
          <w:rFonts w:eastAsia="Calibri"/>
          <w:kern w:val="0"/>
          <w:szCs w:val="28"/>
        </w:rPr>
        <w:t>от 27.07.2010 № 190-ФЗ</w:t>
      </w:r>
      <w:r w:rsidR="00BB065E">
        <w:rPr>
          <w:rFonts w:eastAsia="Calibri"/>
          <w:kern w:val="0"/>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Pr="00486D5B">
        <w:rPr>
          <w:rStyle w:val="afb"/>
          <w:rFonts w:ascii="Times New Roman" w:hAnsi="Times New Roman"/>
          <w:i w:val="0"/>
          <w:color w:val="auto"/>
          <w:sz w:val="28"/>
          <w:szCs w:val="28"/>
        </w:rPr>
        <w:t xml:space="preserve">местного самоуправления </w:t>
      </w:r>
      <w:r w:rsidR="001E3D95">
        <w:rPr>
          <w:rStyle w:val="afb"/>
          <w:rFonts w:ascii="Times New Roman" w:hAnsi="Times New Roman"/>
          <w:i w:val="0"/>
          <w:color w:val="auto"/>
          <w:sz w:val="28"/>
          <w:szCs w:val="28"/>
        </w:rPr>
        <w:t>Кореновский</w:t>
      </w:r>
      <w:r w:rsidRPr="00486D5B">
        <w:rPr>
          <w:rStyle w:val="afb"/>
          <w:rFonts w:ascii="Times New Roman" w:hAnsi="Times New Roman"/>
          <w:i w:val="0"/>
          <w:color w:val="auto"/>
          <w:sz w:val="28"/>
          <w:szCs w:val="28"/>
        </w:rPr>
        <w:t xml:space="preserve"> район;</w:t>
      </w:r>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полномочиями в сфере водоснабжения и водоотведения, предусмотренными Федеральным законом </w:t>
      </w:r>
      <w:r w:rsidR="00253859" w:rsidRPr="00CD3179">
        <w:rPr>
          <w:rFonts w:eastAsia="Calibri"/>
          <w:kern w:val="0"/>
          <w:sz w:val="28"/>
          <w:szCs w:val="28"/>
        </w:rPr>
        <w:t>от 07.12.2011 № 416-ФЗ</w:t>
      </w:r>
      <w:r w:rsidR="00BB065E">
        <w:rPr>
          <w:rFonts w:eastAsia="Calibri"/>
          <w:kern w:val="0"/>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486D5B">
        <w:rPr>
          <w:rStyle w:val="afb"/>
          <w:i w:val="0"/>
          <w:color w:val="auto"/>
          <w:sz w:val="28"/>
          <w:szCs w:val="28"/>
        </w:rPr>
        <w:t xml:space="preserve">, </w:t>
      </w:r>
      <w:r w:rsidR="008F1BE8" w:rsidRPr="00CD3179">
        <w:rPr>
          <w:rFonts w:eastAsia="Calibri"/>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1E3D95">
        <w:rPr>
          <w:rFonts w:eastAsia="Calibri"/>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xml:space="preserve">) учреждение печатного средства массовой информации для опубликования муниципальных правовых актов, обсуждения проектов </w:t>
      </w:r>
      <w:r w:rsidR="009917B8" w:rsidRPr="00486D5B">
        <w:rPr>
          <w:rStyle w:val="afb"/>
          <w:rFonts w:ascii="Times New Roman" w:hAnsi="Times New Roman"/>
          <w:i w:val="0"/>
          <w:color w:val="auto"/>
          <w:sz w:val="28"/>
          <w:szCs w:val="28"/>
        </w:rPr>
        <w:lastRenderedPageBreak/>
        <w:t>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1E3D95">
        <w:rPr>
          <w:rFonts w:ascii="Times New Roman" w:hAnsi="Times New Roman"/>
          <w:sz w:val="28"/>
          <w:szCs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2624C5"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2624C5">
        <w:rPr>
          <w:rFonts w:eastAsiaTheme="minorHAnsi"/>
          <w:kern w:val="0"/>
          <w:sz w:val="28"/>
          <w:szCs w:val="28"/>
        </w:rPr>
        <w:t>муниципальных служащих и работников муниципальных учреждений</w:t>
      </w:r>
      <w:r w:rsidR="00EC4608" w:rsidRPr="00CD3179">
        <w:rPr>
          <w:sz w:val="28"/>
          <w:szCs w:val="26"/>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CD3179">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rsidR="00DE04C3">
        <w:t>от 06.10.2003</w:t>
      </w:r>
      <w:r>
        <w:t xml:space="preserve">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принимать решение о привлечении </w:t>
      </w:r>
      <w:r w:rsidR="00A5055C" w:rsidRPr="00CD3179">
        <w:rPr>
          <w:rFonts w:eastAsia="Times New Roman"/>
          <w:sz w:val="28"/>
        </w:rPr>
        <w:t>граждан</w:t>
      </w:r>
      <w:r w:rsidR="001E3D95">
        <w:rPr>
          <w:rFonts w:eastAsia="Times New Roman"/>
          <w:sz w:val="28"/>
        </w:rPr>
        <w:t xml:space="preserve"> </w:t>
      </w:r>
      <w:r>
        <w:rPr>
          <w:rFonts w:eastAsia="Times New Roman"/>
          <w:sz w:val="28"/>
        </w:rPr>
        <w:t>к</w:t>
      </w:r>
      <w:r w:rsidR="001E3D95">
        <w:rPr>
          <w:rFonts w:eastAsia="Times New Roman"/>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w:t>
      </w:r>
      <w:r w:rsidR="00CD3179">
        <w:rPr>
          <w:rFonts w:eastAsia="Times New Roman"/>
          <w:sz w:val="28"/>
        </w:rPr>
        <w:t xml:space="preserve">                     </w:t>
      </w:r>
      <w:r>
        <w:rPr>
          <w:rFonts w:eastAsia="Times New Roman"/>
          <w:sz w:val="28"/>
        </w:rPr>
        <w:t xml:space="preserve">пунктами </w:t>
      </w:r>
      <w:r w:rsidR="00AE1F7F" w:rsidRPr="002624C5">
        <w:rPr>
          <w:rFonts w:eastAsia="Times New Roman"/>
          <w:sz w:val="28"/>
        </w:rPr>
        <w:t>8-11, 18, 21</w:t>
      </w:r>
      <w:r w:rsidR="00CD3179">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1E3D95">
        <w:rPr>
          <w:rFonts w:eastAsia="Times New Roman"/>
        </w:rPr>
        <w:t xml:space="preserve"> </w:t>
      </w:r>
      <w:r>
        <w:rPr>
          <w:rFonts w:eastAsia="Times New Roman"/>
        </w:rPr>
        <w:t>совершеннолетние трудоспособные жители поселения в свободное от основной работы</w:t>
      </w:r>
      <w:r w:rsidR="001E3D95">
        <w:rPr>
          <w:rFonts w:eastAsia="Times New Roman"/>
        </w:rPr>
        <w:t xml:space="preserve"> </w:t>
      </w:r>
      <w:r w:rsidR="00CD3179">
        <w:rPr>
          <w:rFonts w:eastAsia="Times New Roman"/>
        </w:rPr>
        <w:t xml:space="preserve">или </w:t>
      </w:r>
      <w:r>
        <w:rPr>
          <w:rFonts w:eastAsia="Times New Roman"/>
        </w:rPr>
        <w:t>учебы</w:t>
      </w:r>
      <w:r w:rsidR="001E3D95">
        <w:rPr>
          <w:rFonts w:eastAsia="Times New Roman"/>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BB065E" w:rsidRDefault="00BB065E"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sidR="00F63B9F">
        <w:rPr>
          <w:rFonts w:ascii="Times New Roman" w:hAnsi="Times New Roman"/>
          <w:b/>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00B42109">
        <w:rPr>
          <w:rFonts w:ascii="Times New Roman" w:hAnsi="Times New Roman"/>
          <w:sz w:val="28"/>
        </w:rPr>
        <w:t xml:space="preserve"> </w:t>
      </w:r>
      <w:r w:rsidR="005254E5" w:rsidRPr="00CD3179">
        <w:rPr>
          <w:rFonts w:ascii="Times New Roman" w:hAnsi="Times New Roman"/>
          <w:sz w:val="28"/>
          <w:szCs w:val="28"/>
        </w:rPr>
        <w:t>в соответствии с</w:t>
      </w:r>
      <w:r w:rsidR="00B42109">
        <w:rPr>
          <w:rFonts w:ascii="Times New Roman" w:hAnsi="Times New Roman"/>
          <w:sz w:val="28"/>
        </w:rPr>
        <w:t xml:space="preserve"> </w:t>
      </w:r>
      <w:r>
        <w:rPr>
          <w:rFonts w:ascii="Times New Roman" w:hAnsi="Times New Roman"/>
          <w:sz w:val="28"/>
        </w:rPr>
        <w:t>Федеральным законом от 06.10.2003 № 131-ФЗ</w:t>
      </w:r>
      <w:r w:rsidR="00BB065E">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w:t>
      </w:r>
      <w:r>
        <w:rPr>
          <w:rFonts w:ascii="Times New Roman" w:hAnsi="Times New Roman"/>
          <w:sz w:val="28"/>
        </w:rPr>
        <w:lastRenderedPageBreak/>
        <w:t xml:space="preserve">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775F12" w:rsidRDefault="009917B8" w:rsidP="00931ED2">
      <w:pPr>
        <w:suppressAutoHyphens w:val="0"/>
        <w:autoSpaceDE w:val="0"/>
        <w:autoSpaceDN w:val="0"/>
        <w:adjustRightInd w:val="0"/>
        <w:ind w:firstLine="851"/>
        <w:jc w:val="both"/>
        <w:rPr>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CD3179">
        <w:rPr>
          <w:rFonts w:eastAsia="Times New Roman"/>
          <w:bCs/>
          <w:iCs/>
          <w:kern w:val="0"/>
          <w:sz w:val="28"/>
          <w:szCs w:val="28"/>
          <w:lang w:eastAsia="ru-RU"/>
        </w:rPr>
        <w:t>и финансовых средств</w:t>
      </w:r>
      <w:r w:rsidR="00B42109">
        <w:rPr>
          <w:sz w:val="28"/>
        </w:rPr>
        <w:t xml:space="preserve"> </w:t>
      </w:r>
      <w:r w:rsidR="00BB065E">
        <w:rPr>
          <w:sz w:val="28"/>
        </w:rPr>
        <w:t xml:space="preserve"> </w:t>
      </w:r>
      <w:r>
        <w:rPr>
          <w:sz w:val="28"/>
        </w:rPr>
        <w:t xml:space="preserve">для исполнения переданных государственных полномочий осуществляется с согласия Совета, выраженного в решении. </w:t>
      </w:r>
      <w:r w:rsidR="00775F12" w:rsidRPr="00CD3179">
        <w:rPr>
          <w:sz w:val="28"/>
          <w:szCs w:val="28"/>
        </w:rPr>
        <w:t>Предложение об использовании собственных материальных ресурсов</w:t>
      </w:r>
      <w:r w:rsidR="00775F12" w:rsidRPr="00CD3179">
        <w:rPr>
          <w:rFonts w:eastAsia="Times New Roman"/>
          <w:bCs/>
          <w:iCs/>
          <w:kern w:val="0"/>
          <w:sz w:val="28"/>
          <w:szCs w:val="28"/>
          <w:lang w:eastAsia="ru-RU"/>
        </w:rPr>
        <w:t xml:space="preserve"> и финансовых средств</w:t>
      </w:r>
      <w:r w:rsidR="00B42109" w:rsidRPr="00CD3179">
        <w:rPr>
          <w:rFonts w:eastAsia="Times New Roman"/>
          <w:bCs/>
          <w:iCs/>
          <w:kern w:val="0"/>
          <w:sz w:val="28"/>
          <w:szCs w:val="28"/>
          <w:lang w:eastAsia="ru-RU"/>
        </w:rPr>
        <w:t xml:space="preserve"> </w:t>
      </w:r>
      <w:r w:rsidR="00775F12" w:rsidRPr="00CD3179">
        <w:rPr>
          <w:sz w:val="28"/>
          <w:szCs w:val="28"/>
        </w:rPr>
        <w:t xml:space="preserve"> вправе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w:t>
      </w:r>
      <w:r w:rsidR="00CD3179">
        <w:rPr>
          <w:sz w:val="28"/>
        </w:rPr>
        <w:t xml:space="preserve">ых государственных полномочий в </w:t>
      </w:r>
      <w:r>
        <w:rPr>
          <w:sz w:val="28"/>
        </w:rPr>
        <w:t>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6. Контроль за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B42109">
        <w:rPr>
          <w:rFonts w:ascii="Times New Roman" w:hAnsi="Times New Roman"/>
          <w:sz w:val="28"/>
        </w:rPr>
        <w:t xml:space="preserve"> </w:t>
      </w:r>
      <w:r>
        <w:rPr>
          <w:rFonts w:ascii="Times New Roman" w:hAnsi="Times New Roman"/>
          <w:sz w:val="28"/>
        </w:rPr>
        <w:t>19 Федерального закона от 06.10.2003 № 131-ФЗ</w:t>
      </w:r>
      <w:r w:rsidR="00BB065E">
        <w:rPr>
          <w:rFonts w:ascii="Times New Roman" w:hAnsi="Times New Roman"/>
          <w:sz w:val="28"/>
        </w:rPr>
        <w:t xml:space="preserve">                </w:t>
      </w:r>
      <w:r>
        <w:rPr>
          <w:rFonts w:ascii="Times New Roman" w:hAnsi="Times New Roman"/>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BB065E" w:rsidRPr="00BB065E" w:rsidRDefault="00BB065E" w:rsidP="00BB065E"/>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lastRenderedPageBreak/>
        <w:t>3. Решение о назначении</w:t>
      </w:r>
      <w:r w:rsidR="00A82A92">
        <w:rPr>
          <w:rFonts w:eastAsia="Times New Roman"/>
          <w:sz w:val="28"/>
        </w:rPr>
        <w:t xml:space="preserve"> </w:t>
      </w:r>
      <w:r w:rsidR="00F96E17" w:rsidRPr="002624C5">
        <w:rPr>
          <w:rFonts w:eastAsia="Times New Roman"/>
          <w:sz w:val="28"/>
        </w:rPr>
        <w:t>и проведении</w:t>
      </w:r>
      <w:r w:rsidR="00A82A92">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sidR="00CD3179">
        <w:rPr>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00BB065E">
        <w:rPr>
          <w:rFonts w:eastAsia="Times New Roman"/>
          <w:color w:val="000000"/>
          <w:sz w:val="28"/>
        </w:rPr>
        <w:t xml:space="preserve"> </w:t>
      </w:r>
      <w:r>
        <w:rPr>
          <w:rFonts w:eastAsia="Times New Roman"/>
          <w:color w:val="000000"/>
          <w:sz w:val="28"/>
        </w:rPr>
        <w:t xml:space="preserve">в поддержку данной инициативы, количество которых составляет </w:t>
      </w:r>
      <w:r w:rsidR="00CD3179">
        <w:rPr>
          <w:rFonts w:eastAsia="Times New Roman"/>
          <w:color w:val="000000"/>
          <w:sz w:val="28"/>
        </w:rPr>
        <w:t xml:space="preserve">                 </w:t>
      </w:r>
      <w:r>
        <w:rPr>
          <w:rFonts w:eastAsia="Times New Roman"/>
          <w:color w:val="000000"/>
          <w:sz w:val="28"/>
        </w:rPr>
        <w:t>5 процентов от числа участников референдума, зарегистрированных на территории поселения</w:t>
      </w:r>
      <w:r w:rsidR="00BB065E">
        <w:rPr>
          <w:rFonts w:eastAsia="Times New Roman"/>
          <w:color w:val="000000"/>
          <w:sz w:val="28"/>
        </w:rPr>
        <w:t xml:space="preserve"> </w:t>
      </w:r>
      <w:r>
        <w:rPr>
          <w:rFonts w:eastAsia="Times New Roman"/>
          <w:color w:val="000000"/>
          <w:sz w:val="28"/>
        </w:rPr>
        <w:t xml:space="preserve">в соответствии с </w:t>
      </w:r>
      <w:r>
        <w:rPr>
          <w:color w:val="000000"/>
          <w:sz w:val="28"/>
        </w:rPr>
        <w:t>Федеральным законом от 12.06.20</w:t>
      </w:r>
      <w:r w:rsidR="00CD3179">
        <w:rPr>
          <w:color w:val="000000"/>
          <w:sz w:val="28"/>
        </w:rPr>
        <w:t xml:space="preserve">02    </w:t>
      </w:r>
      <w:r>
        <w:rPr>
          <w:color w:val="000000"/>
          <w:sz w:val="28"/>
        </w:rPr>
        <w:t xml:space="preserve">№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sidR="00BB065E">
        <w:rPr>
          <w:rFonts w:eastAsia="Times New Roman"/>
          <w:color w:val="000000"/>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w:t>
      </w:r>
      <w:r>
        <w:rPr>
          <w:rFonts w:eastAsia="Times New Roman"/>
          <w:color w:val="000000"/>
          <w:sz w:val="28"/>
        </w:rPr>
        <w:lastRenderedPageBreak/>
        <w:t xml:space="preserve">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sidR="00B42109">
        <w:rPr>
          <w:rFonts w:eastAsia="Times New Roman"/>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sidR="00BB065E">
        <w:rPr>
          <w:rFonts w:eastAsia="Times New Roman"/>
          <w:color w:val="000000"/>
          <w:sz w:val="28"/>
        </w:rPr>
        <w:t xml:space="preserve"> </w:t>
      </w:r>
      <w:r>
        <w:rPr>
          <w:rFonts w:eastAsia="Times New Roman"/>
          <w:color w:val="000000"/>
          <w:sz w:val="28"/>
        </w:rPr>
        <w:t>поселения. Граждане Российской Федерации участвуют в местном</w:t>
      </w:r>
      <w:r w:rsidR="00B42109">
        <w:rPr>
          <w:rFonts w:eastAsia="Times New Roman"/>
          <w:color w:val="000000"/>
          <w:sz w:val="28"/>
        </w:rPr>
        <w:t xml:space="preserve"> </w:t>
      </w:r>
      <w:r>
        <w:rPr>
          <w:rFonts w:eastAsia="Times New Roman"/>
          <w:color w:val="000000"/>
          <w:sz w:val="28"/>
        </w:rPr>
        <w:t>референдуме</w:t>
      </w:r>
      <w:r w:rsidR="00B42109">
        <w:rPr>
          <w:rFonts w:eastAsia="Times New Roman"/>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sidR="00F63B9F">
        <w:rPr>
          <w:color w:val="000000"/>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sidRPr="00B42109">
        <w:rPr>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82A92">
        <w:rPr>
          <w:color w:val="000000"/>
          <w:sz w:val="28"/>
        </w:rPr>
        <w:t xml:space="preserve">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63233B" w:rsidRDefault="00717F02" w:rsidP="00717F02">
      <w:pPr>
        <w:pStyle w:val="210"/>
        <w:jc w:val="both"/>
        <w:rPr>
          <w:szCs w:val="28"/>
        </w:rPr>
      </w:pPr>
      <w:r w:rsidRPr="0063233B">
        <w:rPr>
          <w:szCs w:val="28"/>
        </w:rPr>
        <w:t xml:space="preserve">3. Муниципальные выборы назначаются Советом не ранее чем за </w:t>
      </w:r>
      <w:r w:rsidR="0097088E">
        <w:rPr>
          <w:szCs w:val="28"/>
        </w:rPr>
        <w:t xml:space="preserve">                      </w:t>
      </w:r>
      <w:r w:rsidRPr="0063233B">
        <w:rPr>
          <w:szCs w:val="28"/>
        </w:rPr>
        <w:t>90 дней и не позднее чем за 80 дней до дня голосования</w:t>
      </w:r>
      <w:r w:rsidRPr="00CD3179">
        <w:rPr>
          <w:szCs w:val="28"/>
        </w:rPr>
        <w:t>.</w:t>
      </w:r>
      <w:r w:rsidR="00F7728F" w:rsidRPr="00CD3179">
        <w:rPr>
          <w:szCs w:val="28"/>
        </w:rPr>
        <w:t xml:space="preserve"> </w:t>
      </w:r>
      <w:r w:rsidR="00286E4A" w:rsidRPr="00CD3179">
        <w:rPr>
          <w:rFonts w:eastAsia="Calibri"/>
          <w:kern w:val="0"/>
          <w:szCs w:val="28"/>
          <w:lang w:eastAsia="ru-RU"/>
        </w:rPr>
        <w:t>В случаях, установленных федеральным законом, муниципальные выборы назначаются соответствующей избирательной комиссией или судом.</w:t>
      </w:r>
    </w:p>
    <w:p w:rsidR="00717F02" w:rsidRPr="0063233B" w:rsidRDefault="00717F02" w:rsidP="00717F02">
      <w:pPr>
        <w:pStyle w:val="210"/>
        <w:jc w:val="both"/>
        <w:rPr>
          <w:szCs w:val="28"/>
        </w:rPr>
      </w:pPr>
      <w:r w:rsidRPr="0063233B">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w:t>
      </w:r>
      <w:r w:rsidRPr="0063233B">
        <w:rPr>
          <w:szCs w:val="28"/>
        </w:rPr>
        <w:lastRenderedPageBreak/>
        <w:t xml:space="preserve">полномочий истекают в год проведения выборов депутатов Государственной Думы Федерального Собрания Российской Федерации очередного </w:t>
      </w:r>
      <w:r w:rsidR="00F7728F">
        <w:rPr>
          <w:szCs w:val="28"/>
        </w:rPr>
        <w:t xml:space="preserve">                   </w:t>
      </w:r>
      <w:r w:rsidRPr="0063233B">
        <w:rPr>
          <w:szCs w:val="28"/>
        </w:rPr>
        <w:t>созыва, - день голосования на указанных выборах.</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w:t>
      </w:r>
      <w:r w:rsidR="00CD3179">
        <w:rPr>
          <w:szCs w:val="28"/>
        </w:rPr>
        <w:t xml:space="preserve"> днем, либо второе воскресенье </w:t>
      </w:r>
      <w:r w:rsidRPr="0063233B">
        <w:rPr>
          <w:szCs w:val="28"/>
        </w:rPr>
        <w:t>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p>
    <w:p w:rsidR="005E18B5" w:rsidRPr="00F7728F" w:rsidRDefault="005E18B5" w:rsidP="005E18B5">
      <w:pPr>
        <w:widowControl/>
        <w:suppressAutoHyphens w:val="0"/>
        <w:autoSpaceDE w:val="0"/>
        <w:autoSpaceDN w:val="0"/>
        <w:adjustRightInd w:val="0"/>
        <w:ind w:firstLine="851"/>
        <w:jc w:val="both"/>
        <w:rPr>
          <w:sz w:val="28"/>
          <w:szCs w:val="28"/>
        </w:rPr>
      </w:pPr>
      <w:r w:rsidRPr="00CD3179">
        <w:rPr>
          <w:rFonts w:eastAsia="Times New Roman"/>
          <w:bCs/>
          <w:kern w:val="0"/>
          <w:sz w:val="28"/>
          <w:szCs w:val="28"/>
          <w:lang w:eastAsia="ru-RU"/>
        </w:rPr>
        <w:t>В случае,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81350A">
      <w:pPr>
        <w:tabs>
          <w:tab w:val="left" w:pos="142"/>
        </w:tabs>
        <w:ind w:firstLine="851"/>
        <w:jc w:val="both"/>
        <w:rPr>
          <w:sz w:val="28"/>
        </w:rPr>
      </w:pPr>
      <w:r>
        <w:rPr>
          <w:sz w:val="28"/>
        </w:rPr>
        <w:t>5.</w:t>
      </w:r>
      <w:r w:rsidR="00CD3179">
        <w:rPr>
          <w:sz w:val="28"/>
        </w:rPr>
        <w:t xml:space="preserve">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00BB065E">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sidR="00F7728F">
        <w:rPr>
          <w:rFonts w:eastAsia="Times New Roman"/>
          <w:sz w:val="28"/>
        </w:rPr>
        <w:t xml:space="preserve"> </w:t>
      </w:r>
      <w:r>
        <w:rPr>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sidR="00BB065E">
        <w:rPr>
          <w:rFonts w:eastAsia="Times New Roman"/>
          <w:b/>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rPr>
          <w:sz w:val="28"/>
        </w:rPr>
        <w:t xml:space="preserve">2. Основаниями для отзыва депутата Совета, главы поселения могут служить только их конкретные противоправные решения или действия </w:t>
      </w:r>
      <w:r>
        <w:rPr>
          <w:sz w:val="28"/>
        </w:rPr>
        <w:lastRenderedPageBreak/>
        <w:t>(бездействие)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00BB065E">
        <w:rPr>
          <w:rFonts w:eastAsia="Times New Roman"/>
          <w:sz w:val="28"/>
        </w:rPr>
        <w:t xml:space="preserve"> </w:t>
      </w:r>
      <w:r>
        <w:rPr>
          <w:rFonts w:eastAsia="Times New Roman"/>
          <w:sz w:val="28"/>
        </w:rPr>
        <w:t>комиссии (комитета) Совета, а также</w:t>
      </w:r>
      <w:r w:rsidR="004D6265">
        <w:rPr>
          <w:rFonts w:eastAsia="Times New Roman"/>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sidR="00BB065E">
        <w:rPr>
          <w:rFonts w:eastAsia="Times New Roman"/>
          <w:b w:val="0"/>
          <w:i w:val="0"/>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81350A">
      <w:pPr>
        <w:pStyle w:val="31"/>
        <w:tabs>
          <w:tab w:val="left" w:pos="142"/>
        </w:tabs>
        <w:ind w:firstLine="851"/>
        <w:jc w:val="both"/>
        <w:rPr>
          <w:rFonts w:eastAsia="Times New Roman"/>
          <w:sz w:val="28"/>
        </w:rPr>
      </w:pPr>
      <w:r w:rsidRPr="00F1606A">
        <w:rPr>
          <w:rFonts w:eastAsia="Times New Roman"/>
          <w:color w:val="000000"/>
          <w:sz w:val="28"/>
        </w:rPr>
        <w:t>7</w:t>
      </w:r>
      <w:r w:rsidR="009917B8" w:rsidRPr="00F1606A">
        <w:rPr>
          <w:rFonts w:eastAsia="Times New Roman"/>
          <w:color w:val="000000"/>
          <w:sz w:val="28"/>
        </w:rPr>
        <w:t>.</w:t>
      </w:r>
      <w:r w:rsidR="00BB065E">
        <w:rPr>
          <w:rFonts w:eastAsia="Times New Roman"/>
          <w:color w:val="000000"/>
          <w:sz w:val="28"/>
        </w:rPr>
        <w:t xml:space="preserve"> </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t>Инициативная группа образуется гражданами,</w:t>
      </w:r>
      <w:r w:rsidR="00BB065E">
        <w:rPr>
          <w:rFonts w:eastAsia="Times New Roman"/>
          <w:sz w:val="28"/>
        </w:rPr>
        <w:t xml:space="preserve"> </w:t>
      </w:r>
      <w:r>
        <w:rPr>
          <w:rFonts w:eastAsia="Times New Roman"/>
          <w:sz w:val="28"/>
        </w:rPr>
        <w:t xml:space="preserve">указанными в части </w:t>
      </w:r>
      <w:r w:rsidR="00BB065E">
        <w:rPr>
          <w:rFonts w:eastAsia="Times New Roman"/>
          <w:sz w:val="28"/>
        </w:rPr>
        <w:t xml:space="preserve">                </w:t>
      </w:r>
      <w:r>
        <w:rPr>
          <w:rFonts w:eastAsia="Times New Roman"/>
          <w:sz w:val="28"/>
        </w:rPr>
        <w:t xml:space="preserve">1 настоящей статьи, по месту своего жительства на собрании. </w:t>
      </w:r>
    </w:p>
    <w:p w:rsidR="009917B8" w:rsidRDefault="0094135B"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8</w:t>
      </w:r>
      <w:r w:rsidR="009917B8" w:rsidRPr="00F1606A">
        <w:rPr>
          <w:rFonts w:eastAsia="Times New Roman"/>
          <w:sz w:val="28"/>
        </w:rPr>
        <w:t>.</w:t>
      </w:r>
      <w:r w:rsidR="009917B8">
        <w:rPr>
          <w:rFonts w:eastAsia="Times New Roman"/>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об образовании инициативной группы принимается тайным </w:t>
      </w:r>
      <w:r>
        <w:rPr>
          <w:rFonts w:eastAsia="Times New Roman"/>
          <w:color w:val="000000"/>
          <w:sz w:val="28"/>
        </w:rPr>
        <w:lastRenderedPageBreak/>
        <w:t>голосованием и считается принятым, если за него проголосовало более половины участников собрания</w:t>
      </w:r>
      <w:r w:rsidRPr="004D6265">
        <w:rPr>
          <w:rFonts w:eastAsia="Times New Roman"/>
          <w:color w:val="000000"/>
          <w:sz w:val="28"/>
        </w:rPr>
        <w:t xml:space="preserve">, </w:t>
      </w:r>
      <w:r>
        <w:rPr>
          <w:rFonts w:eastAsia="Times New Roman"/>
          <w:color w:val="000000"/>
          <w:sz w:val="28"/>
        </w:rPr>
        <w:t>но не менее 10 человек.</w:t>
      </w:r>
    </w:p>
    <w:p w:rsidR="009917B8" w:rsidRDefault="0094135B" w:rsidP="0081350A">
      <w:pPr>
        <w:tabs>
          <w:tab w:val="left" w:pos="142"/>
        </w:tabs>
        <w:autoSpaceDE w:val="0"/>
        <w:ind w:firstLine="851"/>
        <w:jc w:val="both"/>
        <w:rPr>
          <w:rFonts w:eastAsia="Times New Roman"/>
          <w:color w:val="000000"/>
          <w:sz w:val="28"/>
        </w:rPr>
      </w:pPr>
      <w:r w:rsidRPr="00F1606A">
        <w:rPr>
          <w:rFonts w:eastAsia="Times New Roman"/>
          <w:color w:val="000000"/>
          <w:sz w:val="28"/>
        </w:rPr>
        <w:t>9</w:t>
      </w:r>
      <w:r w:rsidR="009917B8" w:rsidRPr="00F1606A">
        <w:rPr>
          <w:rFonts w:eastAsia="Times New Roman"/>
          <w:color w:val="000000"/>
          <w:sz w:val="28"/>
        </w:rPr>
        <w:t>.</w:t>
      </w:r>
      <w:r w:rsidR="009917B8">
        <w:rPr>
          <w:rFonts w:eastAsia="Times New Roman"/>
          <w:color w:val="000000"/>
          <w:sz w:val="28"/>
        </w:rPr>
        <w:t xml:space="preserve">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00BB065E">
        <w:rPr>
          <w:rFonts w:eastAsia="Times New Roman"/>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F1606A">
        <w:rPr>
          <w:rFonts w:eastAsia="Times New Roman"/>
          <w:color w:val="000000"/>
          <w:sz w:val="28"/>
        </w:rPr>
        <w:t>на котором</w:t>
      </w:r>
      <w:r w:rsidR="004D6265">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00BB065E">
        <w:rPr>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sidRPr="00F1606A">
        <w:rPr>
          <w:rFonts w:eastAsia="Times New Roman"/>
          <w:color w:val="000000"/>
          <w:sz w:val="28"/>
        </w:rPr>
        <w:t>1</w:t>
      </w:r>
      <w:r w:rsidR="0094135B" w:rsidRPr="00F1606A">
        <w:rPr>
          <w:rFonts w:eastAsia="Times New Roman"/>
          <w:color w:val="000000"/>
          <w:sz w:val="28"/>
        </w:rPr>
        <w:t>0</w:t>
      </w:r>
      <w:r w:rsidRPr="00F1606A">
        <w:rPr>
          <w:rFonts w:eastAsia="Times New Roman"/>
          <w:color w:val="000000"/>
          <w:sz w:val="28"/>
        </w:rPr>
        <w:t>.</w:t>
      </w:r>
      <w:r>
        <w:rPr>
          <w:rFonts w:eastAsia="Times New Roman"/>
          <w:color w:val="000000"/>
          <w:sz w:val="28"/>
        </w:rPr>
        <w:t xml:space="preserve"> Регистрация инициативной группы</w:t>
      </w:r>
      <w:r w:rsidR="00BB065E">
        <w:rPr>
          <w:rFonts w:eastAsia="Times New Roman"/>
          <w:color w:val="000000"/>
          <w:sz w:val="28"/>
        </w:rPr>
        <w:t xml:space="preserve"> </w:t>
      </w:r>
      <w:r>
        <w:rPr>
          <w:rFonts w:eastAsia="Times New Roman"/>
          <w:color w:val="000000"/>
          <w:sz w:val="28"/>
        </w:rPr>
        <w:t>является основанием для сбора 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4D6265" w:rsidRDefault="00A8761A" w:rsidP="0081350A">
      <w:pPr>
        <w:tabs>
          <w:tab w:val="left" w:pos="142"/>
        </w:tabs>
        <w:autoSpaceDE w:val="0"/>
        <w:ind w:firstLine="851"/>
        <w:jc w:val="both"/>
        <w:rPr>
          <w:rFonts w:eastAsia="Times New Roman"/>
          <w:color w:val="000000"/>
          <w:sz w:val="32"/>
        </w:rPr>
      </w:pPr>
      <w:r w:rsidRPr="004D6265">
        <w:rPr>
          <w:sz w:val="28"/>
          <w:szCs w:val="27"/>
        </w:rPr>
        <w:t xml:space="preserve">Подписные листы изготавливаются по форме, установленной </w:t>
      </w:r>
      <w:r w:rsidRPr="004D6265">
        <w:rPr>
          <w:color w:val="000000"/>
          <w:sz w:val="28"/>
          <w:szCs w:val="27"/>
        </w:rPr>
        <w:t>приложением 9 к Федеральному закону от 12.06.2002 № 67-ФЗ «</w:t>
      </w:r>
      <w:r w:rsidRPr="004D6265">
        <w:rPr>
          <w:sz w:val="28"/>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4D6265">
        <w:rPr>
          <w:color w:val="000000"/>
          <w:sz w:val="28"/>
          <w:szCs w:val="27"/>
        </w:rPr>
        <w:t>Законом Краснодарского края от 23.07.2003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sidRPr="00F1606A">
        <w:rPr>
          <w:rFonts w:eastAsia="Times New Roman"/>
          <w:color w:val="000000"/>
          <w:sz w:val="28"/>
        </w:rPr>
        <w:lastRenderedPageBreak/>
        <w:t>1</w:t>
      </w:r>
      <w:r w:rsidR="0094135B" w:rsidRPr="00F1606A">
        <w:rPr>
          <w:rFonts w:eastAsia="Times New Roman"/>
          <w:color w:val="000000"/>
          <w:sz w:val="28"/>
        </w:rPr>
        <w:t>1</w:t>
      </w:r>
      <w:r w:rsidRPr="00F1606A">
        <w:rPr>
          <w:rFonts w:eastAsia="Times New Roman"/>
          <w:color w:val="000000"/>
          <w:sz w:val="28"/>
        </w:rPr>
        <w:t>.</w:t>
      </w:r>
      <w:r w:rsidR="004D6265" w:rsidRPr="00F1606A">
        <w:rPr>
          <w:b/>
          <w:color w:val="000000"/>
          <w:sz w:val="28"/>
          <w:szCs w:val="28"/>
        </w:rPr>
        <w:t xml:space="preserve"> </w:t>
      </w:r>
      <w:r w:rsidR="00DB6164" w:rsidRPr="00F1606A">
        <w:rPr>
          <w:color w:val="000000"/>
          <w:sz w:val="28"/>
          <w:szCs w:val="28"/>
        </w:rPr>
        <w:t>Количество</w:t>
      </w:r>
      <w:r w:rsidR="004D6265">
        <w:rPr>
          <w:b/>
          <w:color w:val="000000"/>
          <w:sz w:val="28"/>
          <w:szCs w:val="28"/>
        </w:rPr>
        <w:t xml:space="preserve"> </w:t>
      </w:r>
      <w:r>
        <w:rPr>
          <w:rFonts w:eastAsia="Times New Roman"/>
          <w:color w:val="000000"/>
          <w:sz w:val="28"/>
        </w:rPr>
        <w:t>подписей, необходимых для назначения голосования по отзыву</w:t>
      </w:r>
      <w:r w:rsidR="00BB065E">
        <w:rPr>
          <w:rFonts w:eastAsia="Times New Roman"/>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81350A">
      <w:pPr>
        <w:tabs>
          <w:tab w:val="left" w:pos="-142"/>
          <w:tab w:val="left" w:pos="0"/>
          <w:tab w:val="left" w:pos="142"/>
        </w:tabs>
        <w:autoSpaceDE w:val="0"/>
        <w:ind w:firstLine="821"/>
        <w:jc w:val="both"/>
        <w:rPr>
          <w:color w:val="000000"/>
          <w:sz w:val="28"/>
        </w:rPr>
      </w:pPr>
      <w:r w:rsidRPr="00F1606A">
        <w:rPr>
          <w:color w:val="000000"/>
          <w:sz w:val="28"/>
          <w:szCs w:val="28"/>
        </w:rPr>
        <w:t>Количество</w:t>
      </w:r>
      <w:r w:rsidR="004D6265">
        <w:rPr>
          <w:color w:val="000000"/>
          <w:sz w:val="28"/>
        </w:rPr>
        <w:t xml:space="preserve">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94135B">
      <w:pPr>
        <w:tabs>
          <w:tab w:val="left" w:pos="142"/>
        </w:tabs>
        <w:autoSpaceDE w:val="0"/>
        <w:ind w:firstLine="851"/>
        <w:jc w:val="both"/>
        <w:rPr>
          <w:rFonts w:eastAsia="Times New Roman"/>
          <w:color w:val="000000"/>
          <w:sz w:val="28"/>
        </w:rPr>
      </w:pPr>
      <w:r w:rsidRPr="00F1606A">
        <w:rPr>
          <w:rFonts w:eastAsia="Times New Roman"/>
          <w:color w:val="000000"/>
          <w:sz w:val="28"/>
        </w:rPr>
        <w:t>1</w:t>
      </w:r>
      <w:r w:rsidR="0094135B" w:rsidRPr="00F1606A">
        <w:rPr>
          <w:rFonts w:eastAsia="Times New Roman"/>
          <w:color w:val="000000"/>
          <w:sz w:val="28"/>
        </w:rPr>
        <w:t>2</w:t>
      </w:r>
      <w:r w:rsidRPr="00F1606A">
        <w:rPr>
          <w:rFonts w:eastAsia="Times New Roman"/>
          <w:color w:val="000000"/>
          <w:sz w:val="28"/>
        </w:rPr>
        <w:t>.</w:t>
      </w:r>
      <w:r w:rsidR="004D6265" w:rsidRPr="00F1606A">
        <w:rPr>
          <w:b/>
          <w:color w:val="000000"/>
          <w:sz w:val="28"/>
          <w:szCs w:val="28"/>
        </w:rPr>
        <w:t xml:space="preserve"> </w:t>
      </w:r>
      <w:r w:rsidR="00DB6164" w:rsidRPr="00F1606A">
        <w:rPr>
          <w:color w:val="000000"/>
          <w:sz w:val="28"/>
          <w:szCs w:val="28"/>
        </w:rPr>
        <w:t>Количество</w:t>
      </w:r>
      <w:r w:rsidR="004D6265">
        <w:rPr>
          <w:b/>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F1606A">
        <w:rPr>
          <w:color w:val="000000"/>
          <w:sz w:val="28"/>
          <w:szCs w:val="28"/>
        </w:rPr>
        <w:t>количество</w:t>
      </w:r>
      <w:r w:rsidR="004D6265">
        <w:rPr>
          <w:rFonts w:eastAsia="Times New Roman"/>
          <w:color w:val="000000"/>
          <w:sz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94135B">
      <w:pPr>
        <w:tabs>
          <w:tab w:val="left" w:pos="142"/>
        </w:tabs>
        <w:autoSpaceDE w:val="0"/>
        <w:ind w:firstLine="851"/>
        <w:jc w:val="both"/>
        <w:rPr>
          <w:rFonts w:eastAsia="Times New Roman"/>
          <w:color w:val="000000"/>
          <w:sz w:val="28"/>
        </w:rPr>
      </w:pPr>
      <w:r w:rsidRPr="00F1606A">
        <w:rPr>
          <w:rFonts w:eastAsia="Times New Roman"/>
          <w:color w:val="000000"/>
          <w:sz w:val="28"/>
        </w:rPr>
        <w:t>1</w:t>
      </w:r>
      <w:r w:rsidR="0094135B" w:rsidRPr="00F1606A">
        <w:rPr>
          <w:rFonts w:eastAsia="Times New Roman"/>
          <w:color w:val="000000"/>
          <w:sz w:val="28"/>
        </w:rPr>
        <w:t>3</w:t>
      </w:r>
      <w:r w:rsidRPr="00F1606A">
        <w:rPr>
          <w:rFonts w:eastAsia="Times New Roman"/>
          <w:color w:val="000000"/>
          <w:sz w:val="28"/>
        </w:rPr>
        <w:t>.</w:t>
      </w:r>
      <w:r>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sidR="004D6265">
        <w:rPr>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94135B">
      <w:pPr>
        <w:tabs>
          <w:tab w:val="left" w:pos="142"/>
        </w:tabs>
        <w:autoSpaceDE w:val="0"/>
        <w:ind w:firstLine="851"/>
        <w:jc w:val="both"/>
        <w:rPr>
          <w:b/>
          <w:sz w:val="28"/>
        </w:rPr>
      </w:pPr>
      <w:r w:rsidRPr="00F1606A">
        <w:rPr>
          <w:rFonts w:eastAsia="Times New Roman"/>
          <w:color w:val="000000"/>
          <w:sz w:val="28"/>
        </w:rPr>
        <w:t>1</w:t>
      </w:r>
      <w:r w:rsidR="0094135B" w:rsidRPr="00F1606A">
        <w:rPr>
          <w:rFonts w:eastAsia="Times New Roman"/>
          <w:color w:val="000000"/>
          <w:sz w:val="28"/>
        </w:rPr>
        <w:t>4</w:t>
      </w:r>
      <w:r w:rsidRPr="00F1606A">
        <w:rPr>
          <w:rFonts w:eastAsia="Times New Roman"/>
          <w:color w:val="000000"/>
          <w:sz w:val="28"/>
        </w:rPr>
        <w:t>.</w:t>
      </w:r>
      <w:r>
        <w:rPr>
          <w:rFonts w:eastAsia="Times New Roman"/>
          <w:color w:val="000000"/>
          <w:sz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p>
    <w:p w:rsidR="006179CF" w:rsidRPr="002D5A50" w:rsidRDefault="006179CF" w:rsidP="0094135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94135B">
      <w:pPr>
        <w:tabs>
          <w:tab w:val="left" w:pos="142"/>
        </w:tabs>
        <w:autoSpaceDE w:val="0"/>
        <w:ind w:firstLine="851"/>
        <w:jc w:val="both"/>
        <w:rPr>
          <w:rFonts w:eastAsia="Times New Roman"/>
          <w:color w:val="000000"/>
          <w:sz w:val="28"/>
        </w:rPr>
      </w:pPr>
      <w:r w:rsidRPr="00F1606A">
        <w:rPr>
          <w:rFonts w:eastAsia="Times New Roman"/>
          <w:color w:val="000000"/>
          <w:sz w:val="28"/>
        </w:rPr>
        <w:t>1</w:t>
      </w:r>
      <w:r w:rsidR="0094135B" w:rsidRPr="00F1606A">
        <w:rPr>
          <w:rFonts w:eastAsia="Times New Roman"/>
          <w:color w:val="000000"/>
          <w:sz w:val="28"/>
        </w:rPr>
        <w:t>5</w:t>
      </w:r>
      <w:r w:rsidRPr="00F1606A">
        <w:rPr>
          <w:rFonts w:eastAsia="Times New Roman"/>
          <w:color w:val="000000"/>
          <w:sz w:val="28"/>
        </w:rPr>
        <w:t>.</w:t>
      </w:r>
      <w:r w:rsidR="004D6265">
        <w:rPr>
          <w:rFonts w:eastAsia="Times New Roman"/>
          <w:color w:val="000000"/>
          <w:sz w:val="28"/>
        </w:rPr>
        <w:t xml:space="preserve"> </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4D6265">
        <w:rPr>
          <w:rFonts w:eastAsia="Times New Roman"/>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
    <w:p w:rsidR="009917B8" w:rsidRDefault="009917B8"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1</w:t>
      </w:r>
      <w:r w:rsidR="0094135B" w:rsidRPr="00F1606A">
        <w:rPr>
          <w:rFonts w:eastAsia="Times New Roman"/>
          <w:sz w:val="28"/>
        </w:rPr>
        <w:t>6</w:t>
      </w:r>
      <w:r w:rsidRPr="00F1606A">
        <w:rPr>
          <w:rFonts w:eastAsia="Times New Roman"/>
          <w:sz w:val="28"/>
        </w:rPr>
        <w:t>.</w:t>
      </w:r>
      <w:r>
        <w:rPr>
          <w:rFonts w:eastAsia="Times New Roman"/>
          <w:sz w:val="28"/>
        </w:rPr>
        <w:t xml:space="preserve"> Совет</w:t>
      </w:r>
      <w:r w:rsidR="00BB065E">
        <w:rPr>
          <w:rFonts w:eastAsia="Times New Roman"/>
          <w:sz w:val="28"/>
        </w:rPr>
        <w:t xml:space="preserve"> </w:t>
      </w:r>
      <w:r>
        <w:rPr>
          <w:rFonts w:eastAsia="Times New Roman"/>
          <w:sz w:val="28"/>
        </w:rPr>
        <w:t>принимает решение о назначении голосования по отзыву не позднее</w:t>
      </w:r>
      <w:r w:rsidR="00BB065E">
        <w:rPr>
          <w:rFonts w:eastAsia="Times New Roman"/>
          <w:sz w:val="28"/>
        </w:rPr>
        <w:t xml:space="preserve"> </w:t>
      </w:r>
      <w:r>
        <w:rPr>
          <w:rFonts w:eastAsia="Times New Roman"/>
          <w:sz w:val="28"/>
        </w:rPr>
        <w:t>чем через 15 календарных</w:t>
      </w:r>
      <w:r w:rsidR="00BB065E">
        <w:rPr>
          <w:rFonts w:eastAsia="Times New Roman"/>
          <w:sz w:val="28"/>
        </w:rPr>
        <w:t xml:space="preserve"> </w:t>
      </w:r>
      <w:r>
        <w:rPr>
          <w:rFonts w:eastAsia="Times New Roman"/>
          <w:sz w:val="28"/>
        </w:rPr>
        <w:t xml:space="preserve">дней со дня представления документов, указанных </w:t>
      </w:r>
      <w:r w:rsidR="00C56C19" w:rsidRPr="00F1606A">
        <w:rPr>
          <w:rFonts w:eastAsia="Times New Roman"/>
          <w:sz w:val="28"/>
        </w:rPr>
        <w:t>в части 15</w:t>
      </w:r>
      <w:r w:rsidR="004D6265">
        <w:rPr>
          <w:rFonts w:eastAsia="Times New Roman"/>
          <w:sz w:val="28"/>
        </w:rPr>
        <w:t xml:space="preserve"> </w:t>
      </w:r>
      <w:r>
        <w:rPr>
          <w:rFonts w:eastAsia="Times New Roman"/>
          <w:sz w:val="28"/>
        </w:rPr>
        <w:t xml:space="preserve">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4D6265">
        <w:rPr>
          <w:rFonts w:eastAsia="Times New Roman"/>
          <w:color w:val="000000"/>
          <w:sz w:val="28"/>
        </w:rPr>
        <w:t xml:space="preserve"> </w:t>
      </w:r>
      <w:r w:rsidR="00E971B3" w:rsidRPr="002D5A50">
        <w:rPr>
          <w:rFonts w:eastAsia="Times New Roman"/>
          <w:color w:val="000000"/>
          <w:sz w:val="28"/>
        </w:rPr>
        <w:t>принято</w:t>
      </w:r>
      <w:r w:rsidR="004D6265">
        <w:rPr>
          <w:rFonts w:eastAsia="Times New Roman"/>
          <w:color w:val="000000"/>
          <w:sz w:val="28"/>
        </w:rPr>
        <w:t xml:space="preserve"> </w:t>
      </w:r>
      <w:r>
        <w:rPr>
          <w:rFonts w:eastAsia="Times New Roman"/>
          <w:color w:val="000000"/>
          <w:sz w:val="28"/>
        </w:rPr>
        <w:t>не позднее</w:t>
      </w:r>
      <w:r w:rsidR="00B71C5C">
        <w:rPr>
          <w:rFonts w:eastAsia="Times New Roman"/>
          <w:color w:val="000000"/>
          <w:sz w:val="28"/>
        </w:rPr>
        <w:t>,</w:t>
      </w:r>
      <w:r>
        <w:rPr>
          <w:rFonts w:eastAsia="Times New Roman"/>
          <w:color w:val="000000"/>
          <w:sz w:val="28"/>
        </w:rPr>
        <w:t xml:space="preserve">  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Голосование по отзыву может быть назначено только на воскресенье. 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E64CF2" w:rsidRDefault="00FC553A" w:rsidP="00FC553A">
      <w:pPr>
        <w:pStyle w:val="ad"/>
        <w:tabs>
          <w:tab w:val="left" w:pos="142"/>
        </w:tabs>
        <w:spacing w:after="0" w:line="240" w:lineRule="auto"/>
        <w:ind w:firstLine="851"/>
        <w:jc w:val="both"/>
        <w:rPr>
          <w:sz w:val="28"/>
          <w:szCs w:val="28"/>
        </w:rPr>
      </w:pPr>
      <w:r w:rsidRPr="00F1606A">
        <w:rPr>
          <w:sz w:val="28"/>
          <w:szCs w:val="28"/>
        </w:rPr>
        <w:t>1</w:t>
      </w:r>
      <w:r w:rsidR="0094135B" w:rsidRPr="00F1606A">
        <w:rPr>
          <w:sz w:val="28"/>
          <w:szCs w:val="28"/>
        </w:rPr>
        <w:t>7</w:t>
      </w:r>
      <w:r w:rsidRPr="00F1606A">
        <w:rPr>
          <w:sz w:val="28"/>
          <w:szCs w:val="28"/>
        </w:rPr>
        <w:t>.</w:t>
      </w:r>
      <w:r w:rsidRPr="00E64CF2">
        <w:rPr>
          <w:sz w:val="28"/>
          <w:szCs w:val="28"/>
        </w:rPr>
        <w:t xml:space="preserve"> Голосование по отзыву осуществляется в границах избирательных </w:t>
      </w:r>
      <w:r w:rsidRPr="00E64CF2">
        <w:rPr>
          <w:sz w:val="28"/>
          <w:szCs w:val="28"/>
        </w:rPr>
        <w:lastRenderedPageBreak/>
        <w:t xml:space="preserve">участков, образованных в соответствии с Федеральным законом от </w:t>
      </w:r>
      <w:r w:rsidR="00BB065E">
        <w:rPr>
          <w:sz w:val="28"/>
          <w:szCs w:val="28"/>
        </w:rPr>
        <w:t xml:space="preserve">                 </w:t>
      </w:r>
      <w:r w:rsidRPr="00E64CF2">
        <w:rPr>
          <w:sz w:val="28"/>
          <w:szCs w:val="28"/>
        </w:rPr>
        <w:t>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E64CF2" w:rsidRDefault="00FC553A" w:rsidP="00FC553A">
      <w:pPr>
        <w:pStyle w:val="ad"/>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E64CF2" w:rsidRDefault="009917B8"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1</w:t>
      </w:r>
      <w:r w:rsidR="0094135B" w:rsidRPr="00F1606A">
        <w:rPr>
          <w:rFonts w:eastAsia="Times New Roman"/>
          <w:sz w:val="28"/>
        </w:rPr>
        <w:t>8</w:t>
      </w:r>
      <w:r w:rsidRPr="00F1606A">
        <w:rPr>
          <w:rFonts w:eastAsia="Times New Roman"/>
          <w:sz w:val="28"/>
        </w:rPr>
        <w:t>.</w:t>
      </w:r>
      <w:r w:rsidRPr="00E64CF2">
        <w:rPr>
          <w:rFonts w:eastAsia="Times New Roman"/>
          <w:sz w:val="28"/>
        </w:rPr>
        <w:t xml:space="preserve"> Для участия в голосовании по отзыву избиратель получает бюллетень для голосования по отзыву.</w:t>
      </w:r>
    </w:p>
    <w:p w:rsidR="009917B8" w:rsidRPr="00E64CF2" w:rsidRDefault="009917B8" w:rsidP="0081350A">
      <w:pPr>
        <w:tabs>
          <w:tab w:val="left" w:pos="142"/>
        </w:tabs>
        <w:autoSpaceDE w:val="0"/>
        <w:ind w:firstLine="851"/>
        <w:jc w:val="both"/>
        <w:rPr>
          <w:rFonts w:eastAsia="Times New Roman"/>
          <w:color w:val="000000"/>
          <w:sz w:val="28"/>
        </w:rPr>
      </w:pPr>
      <w:r w:rsidRPr="00E64CF2">
        <w:rPr>
          <w:rFonts w:eastAsia="Times New Roman"/>
          <w:color w:val="000000"/>
          <w:sz w:val="28"/>
        </w:rPr>
        <w:t>Форма и текст бюллетеня, число бюллетеней, а также порядок осуществления контроля за изготовлением бюллетеней утверждается  комиссией</w:t>
      </w:r>
      <w:r w:rsidR="00F1606A">
        <w:rPr>
          <w:rFonts w:eastAsia="Times New Roman"/>
          <w:color w:val="000000"/>
          <w:sz w:val="28"/>
        </w:rPr>
        <w:t>,</w:t>
      </w:r>
      <w:r w:rsidRPr="00E64CF2">
        <w:rPr>
          <w:rFonts w:eastAsia="Times New Roman"/>
          <w:color w:val="000000"/>
          <w:sz w:val="28"/>
        </w:rPr>
        <w:t xml:space="preserve"> не позднее чем за </w:t>
      </w:r>
      <w:r w:rsidR="00EB0B4E" w:rsidRPr="00E64CF2">
        <w:rPr>
          <w:rFonts w:eastAsia="Times New Roman"/>
          <w:color w:val="000000"/>
          <w:sz w:val="28"/>
        </w:rPr>
        <w:t xml:space="preserve">20 </w:t>
      </w:r>
      <w:r w:rsidRPr="00E64CF2">
        <w:rPr>
          <w:rFonts w:eastAsia="Times New Roman"/>
          <w:color w:val="000000"/>
          <w:sz w:val="28"/>
        </w:rPr>
        <w:t>дней до дня голосования. Текст бюллетеня должен быть размещен только на одной его стороне.</w:t>
      </w:r>
    </w:p>
    <w:p w:rsidR="009917B8" w:rsidRDefault="0094135B" w:rsidP="0081350A">
      <w:pPr>
        <w:tabs>
          <w:tab w:val="left" w:pos="142"/>
        </w:tabs>
        <w:autoSpaceDE w:val="0"/>
        <w:ind w:firstLine="851"/>
        <w:jc w:val="both"/>
        <w:rPr>
          <w:rFonts w:eastAsia="Times New Roman"/>
          <w:color w:val="000000"/>
          <w:sz w:val="28"/>
        </w:rPr>
      </w:pPr>
      <w:r w:rsidRPr="00F1606A">
        <w:rPr>
          <w:rFonts w:eastAsia="Times New Roman"/>
          <w:color w:val="000000"/>
          <w:sz w:val="28"/>
        </w:rPr>
        <w:t>19</w:t>
      </w:r>
      <w:r w:rsidR="009917B8" w:rsidRPr="00F1606A">
        <w:rPr>
          <w:rFonts w:eastAsia="Times New Roman"/>
          <w:color w:val="000000"/>
          <w:sz w:val="28"/>
        </w:rPr>
        <w:t>.</w:t>
      </w:r>
      <w:r w:rsidR="009917B8" w:rsidRPr="00E64CF2">
        <w:rPr>
          <w:rFonts w:eastAsia="Times New Roman"/>
          <w:color w:val="000000"/>
          <w:sz w:val="28"/>
        </w:rPr>
        <w:t xml:space="preserve"> 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которыми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2</w:t>
      </w:r>
      <w:r w:rsidR="0094135B" w:rsidRPr="00F1606A">
        <w:rPr>
          <w:rFonts w:eastAsia="Times New Roman"/>
          <w:sz w:val="28"/>
        </w:rPr>
        <w:t>0</w:t>
      </w:r>
      <w:r w:rsidRPr="00F1606A">
        <w:rPr>
          <w:rFonts w:eastAsia="Times New Roman"/>
          <w:sz w:val="28"/>
        </w:rPr>
        <w:t>.</w:t>
      </w:r>
      <w:r w:rsidR="00F63B9F">
        <w:rPr>
          <w:rFonts w:eastAsia="Times New Roman"/>
          <w:sz w:val="28"/>
        </w:rPr>
        <w:t xml:space="preserve"> </w:t>
      </w:r>
      <w:r>
        <w:rPr>
          <w:rFonts w:eastAsia="Times New Roman"/>
          <w:sz w:val="28"/>
        </w:rPr>
        <w:t>Голосование по отзыву депутата Совета, главы поселения</w:t>
      </w:r>
      <w:r w:rsidR="00BB065E">
        <w:rPr>
          <w:rFonts w:eastAsia="Times New Roman"/>
          <w:sz w:val="28"/>
        </w:rPr>
        <w:t xml:space="preserve"> </w:t>
      </w:r>
      <w:r>
        <w:rPr>
          <w:rFonts w:eastAsia="Times New Roman"/>
          <w:sz w:val="28"/>
        </w:rPr>
        <w:t xml:space="preserve">проводится в порядке, установленном Федеральным законом </w:t>
      </w:r>
      <w:r w:rsidR="00EC7643" w:rsidRPr="00C429D2">
        <w:rPr>
          <w:rStyle w:val="afc"/>
          <w:i w:val="0"/>
          <w:sz w:val="28"/>
          <w:szCs w:val="28"/>
        </w:rPr>
        <w:t>от 12.06.2002 № 67-ФЗ</w:t>
      </w:r>
      <w:r w:rsidR="00C429D2">
        <w:rPr>
          <w:rStyle w:val="afc"/>
          <w:i w:val="0"/>
          <w:sz w:val="28"/>
          <w:szCs w:val="28"/>
        </w:rPr>
        <w:t xml:space="preserve"> </w:t>
      </w:r>
      <w:r w:rsidR="00BB065E">
        <w:rPr>
          <w:rStyle w:val="afc"/>
          <w:i w:val="0"/>
          <w:sz w:val="28"/>
          <w:szCs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C429D2">
        <w:rPr>
          <w:rStyle w:val="afc"/>
          <w:i w:val="0"/>
          <w:sz w:val="28"/>
          <w:szCs w:val="28"/>
        </w:rPr>
        <w:t>от 23.07.2003 № 606-КЗ</w:t>
      </w:r>
      <w:r w:rsidR="00C429D2">
        <w:rPr>
          <w:rFonts w:eastAsia="Times New Roman"/>
          <w:sz w:val="28"/>
        </w:rPr>
        <w:t xml:space="preserve"> </w:t>
      </w:r>
      <w:r>
        <w:rPr>
          <w:rFonts w:eastAsia="Times New Roman"/>
          <w:sz w:val="28"/>
        </w:rPr>
        <w:t xml:space="preserve">«О референдумах в Краснодарском крае» </w:t>
      </w:r>
      <w:r>
        <w:rPr>
          <w:sz w:val="28"/>
        </w:rPr>
        <w:t xml:space="preserve">с учетом особенностей, предусмотренных Федеральным законом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p>
    <w:p w:rsidR="009917B8" w:rsidRDefault="009917B8"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2</w:t>
      </w:r>
      <w:r w:rsidR="0094135B" w:rsidRPr="00F1606A">
        <w:rPr>
          <w:rFonts w:eastAsia="Times New Roman"/>
          <w:sz w:val="28"/>
        </w:rPr>
        <w:t>1</w:t>
      </w:r>
      <w:r w:rsidRPr="00F1606A">
        <w:rPr>
          <w:rFonts w:eastAsia="Times New Roman"/>
          <w:sz w:val="28"/>
        </w:rPr>
        <w:t>.</w:t>
      </w:r>
      <w:r>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F1606A" w:rsidRDefault="009917B8" w:rsidP="0081350A">
      <w:pPr>
        <w:tabs>
          <w:tab w:val="left" w:pos="142"/>
        </w:tabs>
        <w:autoSpaceDE w:val="0"/>
        <w:ind w:firstLine="851"/>
        <w:jc w:val="both"/>
        <w:rPr>
          <w:rFonts w:eastAsia="Times New Roman"/>
          <w:color w:val="000000"/>
          <w:sz w:val="28"/>
        </w:rPr>
      </w:pPr>
      <w:r w:rsidRPr="00F1606A">
        <w:rPr>
          <w:rFonts w:eastAsia="Times New Roman"/>
          <w:sz w:val="28"/>
        </w:rPr>
        <w:t>2</w:t>
      </w:r>
      <w:r w:rsidR="0094135B" w:rsidRPr="00F1606A">
        <w:rPr>
          <w:rFonts w:eastAsia="Times New Roman"/>
          <w:sz w:val="28"/>
        </w:rPr>
        <w:t>2</w:t>
      </w:r>
      <w:r w:rsidRPr="00F1606A">
        <w:rPr>
          <w:rFonts w:eastAsia="Times New Roman"/>
          <w:sz w:val="28"/>
        </w:rPr>
        <w:t>.</w:t>
      </w:r>
      <w:r w:rsidR="00936DB3" w:rsidRPr="00F1606A">
        <w:rPr>
          <w:rFonts w:eastAsia="Times New Roman"/>
          <w:sz w:val="28"/>
        </w:rPr>
        <w:t xml:space="preserve"> </w:t>
      </w:r>
      <w:r w:rsidRPr="00F1606A">
        <w:rPr>
          <w:rFonts w:eastAsia="Times New Roman"/>
          <w:color w:val="000000"/>
          <w:sz w:val="28"/>
        </w:rPr>
        <w:t xml:space="preserve">В случае невыполнения условия, предусмотренного </w:t>
      </w:r>
      <w:r w:rsidR="00700F8F" w:rsidRPr="00F1606A">
        <w:rPr>
          <w:rFonts w:eastAsia="Times New Roman"/>
          <w:color w:val="000000"/>
          <w:sz w:val="28"/>
        </w:rPr>
        <w:t>частью 21</w:t>
      </w:r>
      <w:r w:rsidR="00C429D2" w:rsidRPr="00F1606A">
        <w:rPr>
          <w:rFonts w:eastAsia="Times New Roman"/>
          <w:color w:val="000000"/>
          <w:sz w:val="28"/>
        </w:rPr>
        <w:t xml:space="preserve"> </w:t>
      </w:r>
      <w:r w:rsidRPr="00F1606A">
        <w:rPr>
          <w:rFonts w:eastAsia="Times New Roman"/>
          <w:color w:val="000000"/>
          <w:sz w:val="28"/>
        </w:rPr>
        <w:t>настоящей статьи, комиссия признает решение об отзыве не принятым.</w:t>
      </w:r>
    </w:p>
    <w:p w:rsidR="009917B8" w:rsidRPr="00F1606A" w:rsidRDefault="009917B8" w:rsidP="0081350A">
      <w:pPr>
        <w:tabs>
          <w:tab w:val="left" w:pos="142"/>
        </w:tabs>
        <w:autoSpaceDE w:val="0"/>
        <w:ind w:firstLine="851"/>
        <w:jc w:val="both"/>
        <w:rPr>
          <w:rFonts w:eastAsia="Times New Roman"/>
          <w:b/>
          <w:i/>
          <w:strike/>
          <w:color w:val="000000"/>
          <w:sz w:val="28"/>
        </w:rPr>
      </w:pPr>
      <w:r w:rsidRPr="00F1606A">
        <w:rPr>
          <w:rFonts w:eastAsia="Times New Roman"/>
          <w:color w:val="000000"/>
          <w:sz w:val="28"/>
        </w:rPr>
        <w:t>2</w:t>
      </w:r>
      <w:r w:rsidR="0094135B" w:rsidRPr="00F1606A">
        <w:rPr>
          <w:rFonts w:eastAsia="Times New Roman"/>
          <w:color w:val="000000"/>
          <w:sz w:val="28"/>
        </w:rPr>
        <w:t>3</w:t>
      </w:r>
      <w:r w:rsidRPr="00F1606A">
        <w:rPr>
          <w:rFonts w:eastAsia="Times New Roman"/>
          <w:color w:val="000000"/>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p>
    <w:p w:rsidR="009917B8" w:rsidRPr="00F1606A" w:rsidRDefault="009917B8"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2</w:t>
      </w:r>
      <w:r w:rsidR="0094135B" w:rsidRPr="00F1606A">
        <w:rPr>
          <w:rFonts w:eastAsia="Times New Roman"/>
          <w:sz w:val="28"/>
        </w:rPr>
        <w:t>4</w:t>
      </w:r>
      <w:r w:rsidRPr="00F1606A">
        <w:rPr>
          <w:rFonts w:eastAsia="Times New Roman"/>
          <w:sz w:val="28"/>
        </w:rPr>
        <w:t xml:space="preserve">. Общие результаты голосования по отзыву, включая данные </w:t>
      </w:r>
      <w:r w:rsidRPr="00F1606A">
        <w:rPr>
          <w:rFonts w:eastAsia="Times New Roman"/>
          <w:sz w:val="28"/>
        </w:rPr>
        <w:lastRenderedPageBreak/>
        <w:t>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F1606A" w:rsidRDefault="009917B8" w:rsidP="0081350A">
      <w:pPr>
        <w:pStyle w:val="ad"/>
        <w:tabs>
          <w:tab w:val="left" w:pos="142"/>
        </w:tabs>
        <w:spacing w:after="0" w:line="100" w:lineRule="atLeast"/>
        <w:ind w:firstLine="851"/>
        <w:jc w:val="both"/>
        <w:rPr>
          <w:rFonts w:eastAsia="Times New Roman"/>
          <w:sz w:val="28"/>
        </w:rPr>
      </w:pPr>
      <w:r w:rsidRPr="00F1606A">
        <w:rPr>
          <w:rFonts w:eastAsia="Times New Roman"/>
          <w:sz w:val="28"/>
        </w:rPr>
        <w:t>2</w:t>
      </w:r>
      <w:r w:rsidR="0094135B" w:rsidRPr="00F1606A">
        <w:rPr>
          <w:rFonts w:eastAsia="Times New Roman"/>
          <w:sz w:val="28"/>
        </w:rPr>
        <w:t>5</w:t>
      </w:r>
      <w:r w:rsidRPr="00F1606A">
        <w:rPr>
          <w:rFonts w:eastAsia="Times New Roman"/>
          <w:sz w:val="28"/>
        </w:rPr>
        <w:t xml:space="preserve">. Полномочия депутата Совета, главы поселения, в отношении которых проводилось голосование по отзыву, прекращаются </w:t>
      </w:r>
      <w:r w:rsidR="00550CF4" w:rsidRPr="00F1606A">
        <w:rPr>
          <w:rFonts w:eastAsia="Times New Roman"/>
          <w:sz w:val="28"/>
        </w:rPr>
        <w:t>со дня</w:t>
      </w:r>
      <w:r w:rsidR="00C429D2" w:rsidRPr="00F1606A">
        <w:rPr>
          <w:rFonts w:eastAsia="Times New Roman"/>
          <w:sz w:val="28"/>
        </w:rPr>
        <w:t xml:space="preserve"> </w:t>
      </w:r>
      <w:r w:rsidRPr="00F1606A">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sidRPr="00F1606A">
        <w:rPr>
          <w:sz w:val="28"/>
        </w:rPr>
        <w:t>2</w:t>
      </w:r>
      <w:r w:rsidR="0094135B" w:rsidRPr="00F1606A">
        <w:rPr>
          <w:sz w:val="28"/>
        </w:rPr>
        <w:t>6</w:t>
      </w:r>
      <w:r w:rsidRPr="00F1606A">
        <w:rPr>
          <w:sz w:val="28"/>
        </w:rPr>
        <w:t>. В случаях, предусмотренных Федеральным законом от 06.10.2003</w:t>
      </w:r>
      <w:r w:rsidR="00C429D2" w:rsidRPr="00F1606A">
        <w:rPr>
          <w:sz w:val="28"/>
        </w:rPr>
        <w:t xml:space="preserve">            </w:t>
      </w:r>
      <w:r w:rsidRPr="00F1606A">
        <w:rPr>
          <w:sz w:val="28"/>
        </w:rPr>
        <w:t>№ 131-ФЗ «Об общих принципах организации местного самоуправления в</w:t>
      </w:r>
      <w:r>
        <w:rPr>
          <w:sz w:val="28"/>
        </w:rPr>
        <w:t xml:space="preserve"> Российской Федерации», в целях получения согласия населения при изменении границ поселения, либо его преобразовании </w:t>
      </w:r>
      <w:r w:rsidR="00712342" w:rsidRPr="00F1606A">
        <w:rPr>
          <w:sz w:val="28"/>
          <w:szCs w:val="28"/>
        </w:rPr>
        <w:t>на всей территории поселения или на части его территории</w:t>
      </w:r>
      <w:r w:rsidR="00C429D2" w:rsidRPr="00F1606A">
        <w:rPr>
          <w:sz w:val="28"/>
        </w:rPr>
        <w:t xml:space="preserve"> </w:t>
      </w:r>
      <w:r w:rsidRPr="00F1606A">
        <w:rPr>
          <w:sz w:val="28"/>
        </w:rPr>
        <w:t>проводится голосование по вопросам изменения</w:t>
      </w:r>
      <w:r>
        <w:rPr>
          <w:sz w:val="28"/>
        </w:rPr>
        <w:t xml:space="preserve"> границ (преобразования) поселения.</w:t>
      </w:r>
    </w:p>
    <w:p w:rsidR="009917B8" w:rsidRDefault="009917B8" w:rsidP="008875E2">
      <w:pPr>
        <w:pStyle w:val="ad"/>
        <w:spacing w:after="0" w:line="100" w:lineRule="atLeast"/>
        <w:ind w:firstLine="851"/>
        <w:jc w:val="both"/>
        <w:rPr>
          <w:sz w:val="28"/>
        </w:rPr>
      </w:pPr>
      <w:r>
        <w:rPr>
          <w:sz w:val="28"/>
        </w:rPr>
        <w:t>Голосование по указанным вопросам назначается Советом и проводится в порядке, установленном Федера</w:t>
      </w:r>
      <w:r w:rsidR="00F1606A">
        <w:rPr>
          <w:sz w:val="28"/>
        </w:rPr>
        <w:t>льным законом от 12.06.2002</w:t>
      </w:r>
      <w:r>
        <w:rPr>
          <w:sz w:val="28"/>
        </w:rPr>
        <w:t xml:space="preserve"> № 67-ФЗ </w:t>
      </w:r>
      <w:r w:rsidR="00F1606A">
        <w:rPr>
          <w:sz w:val="28"/>
        </w:rPr>
        <w:t xml:space="preserve">                  </w:t>
      </w:r>
      <w:r>
        <w:rPr>
          <w:sz w:val="28"/>
        </w:rPr>
        <w:t>«Об основных гарантиях избирательных прав и права на участие в референдуме граждан Российской Федерации», Законом Краснод</w:t>
      </w:r>
      <w:r w:rsidR="00F1606A">
        <w:rPr>
          <w:sz w:val="28"/>
        </w:rPr>
        <w:t xml:space="preserve">арского края от 23.07.2003 </w:t>
      </w:r>
      <w:r>
        <w:rPr>
          <w:sz w:val="28"/>
        </w:rPr>
        <w:t>№ 606-КЗ «О референдумах в Краснодарском крае», с учетом особенностей, предусмотренных Федера</w:t>
      </w:r>
      <w:r w:rsidR="00F1606A">
        <w:rPr>
          <w:sz w:val="28"/>
        </w:rPr>
        <w:t xml:space="preserve">льным законом от 06.10.2003 </w:t>
      </w:r>
      <w:r>
        <w:rPr>
          <w:sz w:val="28"/>
        </w:rPr>
        <w:t>№ 131-ФЗ «Об общих принципах организации местного самоуправления в Российской Федерации». При этом положения Федера</w:t>
      </w:r>
      <w:r w:rsidR="00F1606A">
        <w:rPr>
          <w:sz w:val="28"/>
        </w:rPr>
        <w:t>льного закона от 12.06.2002</w:t>
      </w:r>
      <w:r w:rsidR="00554025">
        <w:rPr>
          <w:sz w:val="28"/>
        </w:rPr>
        <w:t xml:space="preserve"> </w:t>
      </w:r>
      <w:r>
        <w:rPr>
          <w:sz w:val="28"/>
        </w:rPr>
        <w:t xml:space="preserve">№ 67-ФЗ </w:t>
      </w:r>
      <w:r w:rsidR="00F1606A">
        <w:rPr>
          <w:sz w:val="28"/>
        </w:rPr>
        <w:t xml:space="preserve">                                </w:t>
      </w:r>
      <w:r>
        <w:rPr>
          <w:sz w:val="28"/>
        </w:rPr>
        <w:t>«Об основных гарантиях избирательных прав и права на участие в референдуме граждан Российской Федерации», Закона Красно</w:t>
      </w:r>
      <w:r w:rsidR="00F1606A">
        <w:rPr>
          <w:sz w:val="28"/>
        </w:rPr>
        <w:t xml:space="preserve">дарского края от 23.07.2003                 </w:t>
      </w:r>
      <w:r>
        <w:rPr>
          <w:sz w:val="28"/>
        </w:rPr>
        <w:t xml:space="preserve">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BE16A1" w:rsidRPr="002D5A50" w:rsidRDefault="009917B8" w:rsidP="002D5A50">
      <w:pPr>
        <w:tabs>
          <w:tab w:val="left" w:pos="-900"/>
        </w:tabs>
        <w:ind w:firstLine="851"/>
        <w:jc w:val="both"/>
        <w:rPr>
          <w:rFonts w:eastAsiaTheme="minorHAnsi"/>
          <w:kern w:val="0"/>
          <w:sz w:val="28"/>
          <w:szCs w:val="28"/>
        </w:rPr>
      </w:pPr>
      <w:r w:rsidRPr="00FA0DDF">
        <w:rPr>
          <w:sz w:val="28"/>
        </w:rPr>
        <w:t>2</w:t>
      </w:r>
      <w:r w:rsidR="0094135B" w:rsidRPr="00FA0DDF">
        <w:rPr>
          <w:sz w:val="28"/>
        </w:rPr>
        <w:t>7</w:t>
      </w:r>
      <w:r w:rsidRPr="00FA0DDF">
        <w:rPr>
          <w:sz w:val="28"/>
        </w:rPr>
        <w:t>.</w:t>
      </w:r>
      <w:r w:rsidR="00C429D2">
        <w:rPr>
          <w:sz w:val="28"/>
        </w:rPr>
        <w:t xml:space="preserve"> </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552C0D" w:rsidRPr="002D5A50">
        <w:rPr>
          <w:sz w:val="28"/>
          <w:szCs w:val="28"/>
        </w:rPr>
        <w:t xml:space="preserve">в соответствии с </w:t>
      </w:r>
      <w:r w:rsidR="00712342" w:rsidRPr="00FA0DDF">
        <w:rPr>
          <w:sz w:val="28"/>
          <w:szCs w:val="28"/>
        </w:rPr>
        <w:t>Федеральным законом</w:t>
      </w:r>
      <w:r w:rsidR="00C429D2">
        <w:rPr>
          <w:sz w:val="28"/>
          <w:szCs w:val="28"/>
        </w:rPr>
        <w:t xml:space="preserve"> </w:t>
      </w:r>
      <w:r w:rsidR="00552C0D" w:rsidRPr="002D5A50">
        <w:rPr>
          <w:sz w:val="28"/>
          <w:szCs w:val="28"/>
        </w:rPr>
        <w:t xml:space="preserve">от 06.10.2003 № 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A019B9">
      <w:pPr>
        <w:tabs>
          <w:tab w:val="left" w:pos="-900"/>
        </w:tabs>
        <w:suppressAutoHyphens w:val="0"/>
        <w:ind w:firstLine="851"/>
        <w:jc w:val="both"/>
        <w:rPr>
          <w:sz w:val="28"/>
          <w:szCs w:val="28"/>
        </w:rPr>
      </w:pPr>
      <w:r w:rsidRPr="00FA0DDF">
        <w:rPr>
          <w:sz w:val="28"/>
          <w:szCs w:val="28"/>
        </w:rPr>
        <w:t>2</w:t>
      </w:r>
      <w:r w:rsidR="0094135B" w:rsidRPr="00FA0DDF">
        <w:rPr>
          <w:sz w:val="28"/>
          <w:szCs w:val="28"/>
        </w:rPr>
        <w:t>8</w:t>
      </w:r>
      <w:r w:rsidRPr="00FA0DDF">
        <w:rPr>
          <w:sz w:val="28"/>
          <w:szCs w:val="28"/>
        </w:rPr>
        <w:t>.</w:t>
      </w:r>
      <w:r w:rsidR="00C429D2">
        <w:rPr>
          <w:b/>
          <w:sz w:val="28"/>
          <w:szCs w:val="28"/>
        </w:rPr>
        <w:t xml:space="preserve"> </w:t>
      </w:r>
      <w:r w:rsidRPr="007F2C6C">
        <w:rPr>
          <w:sz w:val="28"/>
          <w:szCs w:val="28"/>
        </w:rPr>
        <w:t xml:space="preserve">Итоги голосования по отзыву депутата Совета, </w:t>
      </w:r>
      <w:r w:rsidRPr="00FA0DDF">
        <w:rPr>
          <w:sz w:val="28"/>
          <w:szCs w:val="28"/>
        </w:rPr>
        <w:t>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r w:rsidRPr="007F2C6C">
        <w:rPr>
          <w:sz w:val="28"/>
          <w:szCs w:val="28"/>
        </w:rPr>
        <w:t xml:space="preserve">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sidR="00F63B9F">
        <w:rPr>
          <w:rFonts w:eastAsia="Times New Roman"/>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 xml:space="preserve">1. С правотворческой инициативой может выступить инициативная </w:t>
      </w:r>
      <w:r>
        <w:rPr>
          <w:rFonts w:eastAsia="Times New Roman"/>
        </w:rPr>
        <w:lastRenderedPageBreak/>
        <w:t>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Минимальная численность инициативной группы граждан устанавливается нормативным правовым актом Совета и не может превышать </w:t>
      </w:r>
      <w:r w:rsidR="00C429D2">
        <w:rPr>
          <w:rFonts w:eastAsia="Times New Roman"/>
        </w:rPr>
        <w:t xml:space="preserve">         </w:t>
      </w:r>
      <w:r>
        <w:rPr>
          <w:rFonts w:eastAsia="Times New Roman"/>
        </w:rPr>
        <w:t>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00BB065E">
        <w:rPr>
          <w:rFonts w:ascii="Times New Roman" w:hAnsi="Times New Roman"/>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1. Под территориальным общественным самоуправлением понимается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w:t>
      </w:r>
      <w:r w:rsidR="00FA0DDF">
        <w:rPr>
          <w:rFonts w:eastAsia="Times New Roman"/>
        </w:rPr>
        <w:t xml:space="preserve">нкт, не являющийся поселением; </w:t>
      </w:r>
      <w:r>
        <w:rPr>
          <w:rFonts w:eastAsia="Times New Roman"/>
        </w:rPr>
        <w:t>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554025">
      <w:pPr>
        <w:pStyle w:val="ConsNormal"/>
        <w:tabs>
          <w:tab w:val="left" w:pos="0"/>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w:t>
      </w:r>
      <w:r>
        <w:rPr>
          <w:rFonts w:ascii="Times New Roman" w:hAnsi="Times New Roman"/>
          <w:sz w:val="28"/>
        </w:rPr>
        <w:lastRenderedPageBreak/>
        <w:t xml:space="preserve">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BB065E">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BB065E">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отчета о ее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w:t>
      </w:r>
      <w:r>
        <w:rPr>
          <w:rFonts w:ascii="Times New Roman" w:hAnsi="Times New Roman"/>
          <w:sz w:val="28"/>
        </w:rPr>
        <w:lastRenderedPageBreak/>
        <w:t>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sidR="00F63B9F">
        <w:rPr>
          <w:rFonts w:eastAsia="Times New Roman"/>
          <w:b/>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BB065E">
        <w:t xml:space="preserve"> </w:t>
      </w:r>
      <w:r>
        <w:t>о его исполнении</w:t>
      </w:r>
      <w:r>
        <w:rPr>
          <w:rFonts w:eastAsia="Times New Roman"/>
        </w:rPr>
        <w:t>;</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D23DC0">
        <w:rPr>
          <w:rFonts w:ascii="Times New Roman" w:hAnsi="Times New Roman"/>
          <w:sz w:val="28"/>
        </w:rPr>
        <w:t xml:space="preserve">, </w:t>
      </w:r>
      <w:r w:rsidR="00AD7482" w:rsidRPr="00FA0DDF">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7F2260">
        <w:rPr>
          <w:rFonts w:ascii="Times New Roman" w:hAnsi="Times New Roman"/>
          <w:sz w:val="28"/>
        </w:rPr>
        <w:t xml:space="preserve"> </w:t>
      </w:r>
      <w:r w:rsidR="00E45042" w:rsidRPr="00D23DC0">
        <w:rPr>
          <w:rFonts w:ascii="Times New Roman" w:hAnsi="Times New Roman"/>
          <w:sz w:val="28"/>
        </w:rPr>
        <w:t>проекты правил благоустройства территорий,</w:t>
      </w:r>
      <w:r w:rsidR="00BB065E">
        <w:rPr>
          <w:rFonts w:ascii="Times New Roman" w:hAnsi="Times New Roman"/>
          <w:sz w:val="28"/>
        </w:rPr>
        <w:t xml:space="preserve"> </w:t>
      </w:r>
      <w:r>
        <w:rPr>
          <w:rFonts w:ascii="Times New Roman" w:hAnsi="Times New Roman"/>
          <w:sz w:val="28"/>
        </w:rPr>
        <w:t xml:space="preserve">а также вопросы предоставления разрешений на условно разрешенный вид использования земельных участков и объектов </w:t>
      </w:r>
      <w:r>
        <w:rPr>
          <w:rFonts w:ascii="Times New Roman" w:hAnsi="Times New Roman"/>
          <w:sz w:val="28"/>
        </w:rPr>
        <w:lastRenderedPageBreak/>
        <w:t>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sidR="00BB065E">
        <w:rPr>
          <w:rFonts w:ascii="Times New Roman" w:hAnsi="Times New Roman"/>
          <w:sz w:val="28"/>
        </w:rPr>
        <w:t xml:space="preserve"> </w:t>
      </w:r>
      <w:r>
        <w:rPr>
          <w:rFonts w:ascii="Times New Roman" w:hAnsi="Times New Roman"/>
          <w:sz w:val="28"/>
        </w:rPr>
        <w:t>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795885" w:rsidRPr="00795885">
        <w:rPr>
          <w:rFonts w:eastAsia="Times New Roman"/>
        </w:rPr>
        <w:t>,</w:t>
      </w:r>
      <w:r w:rsidR="00795885">
        <w:rPr>
          <w:rFonts w:eastAsia="Times New Roman"/>
        </w:rPr>
        <w:t xml:space="preserve">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поселения требуется получение согласия населения муниципального образования, выраженного путем голосования на сходах граждан.</w:t>
      </w:r>
    </w:p>
    <w:p w:rsidR="003C0A98" w:rsidRPr="00D23DC0" w:rsidRDefault="009917B8" w:rsidP="003C0A98">
      <w:pPr>
        <w:pStyle w:val="22"/>
        <w:tabs>
          <w:tab w:val="left" w:pos="-35"/>
        </w:tabs>
        <w:spacing w:before="0" w:after="0"/>
        <w:ind w:firstLine="851"/>
        <w:rPr>
          <w:rFonts w:eastAsia="Times New Roman"/>
        </w:rPr>
      </w:pPr>
      <w:r>
        <w:rPr>
          <w:rFonts w:eastAsia="Times New Roman"/>
        </w:rPr>
        <w:t>4. 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BB065E">
        <w:rPr>
          <w:rFonts w:eastAsia="Times New Roman"/>
          <w:sz w:val="28"/>
        </w:rPr>
        <w:t xml:space="preserve"> </w:t>
      </w:r>
      <w:r>
        <w:rPr>
          <w:rFonts w:eastAsia="Times New Roman"/>
          <w:sz w:val="28"/>
        </w:rPr>
        <w:t xml:space="preserve">жителей соответствующей территории, достигших </w:t>
      </w:r>
      <w:r w:rsidR="0082633F" w:rsidRPr="00FA0DDF">
        <w:rPr>
          <w:sz w:val="28"/>
          <w:szCs w:val="28"/>
        </w:rPr>
        <w:t>шестнадцатилетнего</w:t>
      </w:r>
      <w:r w:rsidR="007F2260">
        <w:rPr>
          <w:sz w:val="28"/>
          <w:szCs w:val="28"/>
        </w:rPr>
        <w:t xml:space="preserve">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5. Собрание граждан может принимать обращения к органам местного </w:t>
      </w:r>
      <w:r>
        <w:rPr>
          <w:rFonts w:eastAsia="Times New Roman"/>
          <w:sz w:val="28"/>
        </w:rPr>
        <w:lastRenderedPageBreak/>
        <w:t>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w:t>
      </w:r>
      <w:r w:rsidR="00FA0DDF">
        <w:rPr>
          <w:sz w:val="28"/>
        </w:rPr>
        <w:t xml:space="preserve">06.10.2003 </w:t>
      </w:r>
      <w:r>
        <w:rPr>
          <w:sz w:val="28"/>
        </w:rPr>
        <w:t xml:space="preserve">№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Совета;</w:t>
      </w:r>
    </w:p>
    <w:p w:rsidR="009917B8" w:rsidRPr="00C93BEE" w:rsidRDefault="009917B8" w:rsidP="0081350A">
      <w:pPr>
        <w:pStyle w:val="8"/>
        <w:keepNext w:val="0"/>
        <w:ind w:firstLine="851"/>
      </w:pPr>
      <w:r w:rsidRPr="00C93BEE">
        <w:t>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sidR="00BB065E">
        <w:rPr>
          <w:rFonts w:ascii="Times New Roman" w:hAnsi="Times New Roman"/>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t>1. Опрос граждан проводится на всей территории или на части территории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lastRenderedPageBreak/>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4. Порядок назначения и проведения опроса граждан определяется нормативными правовыми актами Совета</w:t>
      </w:r>
      <w:r w:rsidR="007F2260">
        <w:rPr>
          <w:rFonts w:eastAsia="Times New Roman"/>
        </w:rPr>
        <w:t xml:space="preserve"> </w:t>
      </w:r>
      <w:r w:rsidR="00B5338E" w:rsidRPr="002C3660">
        <w:rPr>
          <w:bCs/>
          <w:szCs w:val="28"/>
        </w:rPr>
        <w:t>в соответствии с законом Краснодарского края</w:t>
      </w:r>
      <w:r w:rsidRPr="002C3660">
        <w:rPr>
          <w:rFonts w:eastAsia="Times New Roman"/>
        </w:rPr>
        <w:t>.</w:t>
      </w:r>
      <w:r w:rsidRPr="007F2260">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формулировка вопроса (вопросов), предлагаемого (предлагаемых) при проведении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 xml:space="preserve">2) за счет </w:t>
      </w:r>
      <w:r w:rsidRPr="002C3660">
        <w:rPr>
          <w:rFonts w:eastAsia="Times New Roman"/>
          <w:sz w:val="28"/>
        </w:rPr>
        <w:t xml:space="preserve">средств </w:t>
      </w:r>
      <w:r w:rsidR="0020297F" w:rsidRPr="002C3660">
        <w:rPr>
          <w:rFonts w:eastAsia="Times New Roman"/>
          <w:sz w:val="28"/>
        </w:rPr>
        <w:t>краевого</w:t>
      </w:r>
      <w:r w:rsidR="007F2260">
        <w:rPr>
          <w:rFonts w:eastAsia="Times New Roman"/>
          <w:sz w:val="28"/>
        </w:rPr>
        <w:t xml:space="preserve">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7002AD">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71C5C" w:rsidRDefault="00B71C5C" w:rsidP="0081350A">
      <w:pPr>
        <w:ind w:firstLine="851"/>
        <w:jc w:val="both"/>
        <w:rPr>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1. Наряду с предусмотренными Федеральным законом от 06.10.2003</w:t>
      </w:r>
      <w:r w:rsidR="007002AD">
        <w:rPr>
          <w:rFonts w:ascii="Times New Roman" w:hAnsi="Times New Roman"/>
          <w:sz w:val="28"/>
        </w:rPr>
        <w:t xml:space="preserve">        </w:t>
      </w:r>
      <w:r>
        <w:rPr>
          <w:rFonts w:ascii="Times New Roman" w:hAnsi="Times New Roman"/>
          <w:sz w:val="28"/>
        </w:rPr>
        <w:t xml:space="preserve"> № 131-ФЗ «Об общих принципах организации местного самоуправления в Российской Федерации» формами непосредственного осуществления </w:t>
      </w:r>
      <w:r>
        <w:rPr>
          <w:rFonts w:ascii="Times New Roman" w:hAnsi="Times New Roman"/>
          <w:sz w:val="28"/>
        </w:rPr>
        <w:lastRenderedPageBreak/>
        <w:t>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представительный орган муниципального образования – Совет</w:t>
      </w:r>
      <w:r w:rsidR="007002AD">
        <w:rPr>
          <w:sz w:val="28"/>
        </w:rPr>
        <w:t xml:space="preserve"> Журавского</w:t>
      </w:r>
      <w:r>
        <w:rPr>
          <w:sz w:val="28"/>
        </w:rPr>
        <w:t xml:space="preserve"> сельского поселения </w:t>
      </w:r>
      <w:r w:rsidR="007002AD">
        <w:rPr>
          <w:sz w:val="28"/>
        </w:rPr>
        <w:t xml:space="preserve">Кореновского </w:t>
      </w:r>
      <w:r>
        <w:rPr>
          <w:sz w:val="28"/>
        </w:rPr>
        <w:t>района;</w:t>
      </w:r>
    </w:p>
    <w:p w:rsidR="009917B8" w:rsidRDefault="009917B8" w:rsidP="0081350A">
      <w:pPr>
        <w:ind w:firstLine="840"/>
        <w:jc w:val="both"/>
        <w:rPr>
          <w:sz w:val="28"/>
        </w:rPr>
      </w:pPr>
      <w:r>
        <w:rPr>
          <w:sz w:val="28"/>
        </w:rPr>
        <w:t xml:space="preserve">глава муниципального образования – глава </w:t>
      </w:r>
      <w:r w:rsidR="007002AD">
        <w:rPr>
          <w:sz w:val="28"/>
        </w:rPr>
        <w:t xml:space="preserve">Журавского </w:t>
      </w:r>
      <w:r>
        <w:rPr>
          <w:sz w:val="28"/>
        </w:rPr>
        <w:t xml:space="preserve">сельского поселения </w:t>
      </w:r>
      <w:r w:rsidR="007002AD">
        <w:rPr>
          <w:sz w:val="28"/>
        </w:rPr>
        <w:t>Кореновского</w:t>
      </w:r>
      <w:r>
        <w:rPr>
          <w:sz w:val="28"/>
        </w:rPr>
        <w:t xml:space="preserve"> района;</w:t>
      </w:r>
    </w:p>
    <w:p w:rsidR="009917B8" w:rsidRDefault="002C3660" w:rsidP="0081350A">
      <w:pPr>
        <w:ind w:firstLine="840"/>
        <w:jc w:val="both"/>
        <w:rPr>
          <w:sz w:val="28"/>
        </w:rPr>
      </w:pPr>
      <w:r>
        <w:rPr>
          <w:sz w:val="28"/>
        </w:rPr>
        <w:t xml:space="preserve">исполнительно-распорядительный </w:t>
      </w:r>
      <w:r w:rsidR="009917B8">
        <w:rPr>
          <w:sz w:val="28"/>
        </w:rPr>
        <w:t xml:space="preserve">орган муниципального </w:t>
      </w:r>
      <w:r w:rsidR="006E2A8C">
        <w:rPr>
          <w:sz w:val="28"/>
        </w:rPr>
        <w:t xml:space="preserve">               </w:t>
      </w:r>
      <w:r w:rsidR="009917B8">
        <w:rPr>
          <w:sz w:val="28"/>
        </w:rPr>
        <w:t xml:space="preserve">образования – администрация </w:t>
      </w:r>
      <w:r w:rsidR="007002AD">
        <w:rPr>
          <w:sz w:val="28"/>
        </w:rPr>
        <w:t>Журавского</w:t>
      </w:r>
      <w:r w:rsidR="009917B8">
        <w:rPr>
          <w:sz w:val="28"/>
        </w:rPr>
        <w:t xml:space="preserve"> сельского поселения </w:t>
      </w:r>
      <w:r w:rsidR="007002AD">
        <w:rPr>
          <w:sz w:val="28"/>
        </w:rPr>
        <w:t>Кореновского</w:t>
      </w:r>
      <w:r w:rsidR="009917B8">
        <w:rPr>
          <w:sz w:val="28"/>
        </w:rPr>
        <w:t xml:space="preserve"> 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2C3660">
        <w:rPr>
          <w:rFonts w:ascii="Times New Roman" w:hAnsi="Times New Roman"/>
          <w:sz w:val="28"/>
        </w:rPr>
        <w:t xml:space="preserve">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7002A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sidR="00F63B9F">
        <w:rPr>
          <w:rFonts w:eastAsia="Times New Roman"/>
          <w:b/>
          <w:sz w:val="28"/>
        </w:rPr>
        <w:t xml:space="preserve"> </w:t>
      </w:r>
      <w:r>
        <w:rPr>
          <w:rFonts w:eastAsia="Times New Roman"/>
          <w:b/>
          <w:sz w:val="28"/>
        </w:rPr>
        <w:t>Совет поселения</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w:t>
      </w:r>
      <w:r w:rsidR="007002AD">
        <w:rPr>
          <w:rFonts w:ascii="Times New Roman" w:hAnsi="Times New Roman"/>
          <w:sz w:val="28"/>
        </w:rPr>
        <w:t xml:space="preserve">15 </w:t>
      </w:r>
      <w:r>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может осуществлять свои полномочия в случае избрания не 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Совет подотчетен непосредственно населению поселения и отчитывается о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lastRenderedPageBreak/>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006E2A8C">
        <w:rPr>
          <w:rFonts w:ascii="Times New Roman" w:hAnsi="Times New Roman"/>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5. 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вступления в отношении его в законную силу обвинительного </w:t>
      </w:r>
      <w:r>
        <w:rPr>
          <w:rFonts w:ascii="Times New Roman" w:hAnsi="Times New Roman"/>
          <w:sz w:val="28"/>
        </w:rPr>
        <w:lastRenderedPageBreak/>
        <w:t>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sidR="007002AD">
        <w:rPr>
          <w:rFonts w:eastAsia="Times New Roman"/>
          <w:sz w:val="28"/>
        </w:rPr>
        <w:t xml:space="preserve"> </w:t>
      </w:r>
      <w:r>
        <w:rPr>
          <w:sz w:val="28"/>
        </w:rPr>
        <w:t>от 06.10.2003 № 131-ФЗ</w:t>
      </w:r>
      <w:r w:rsidR="007002AD">
        <w:rPr>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sidR="007002AD">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5C6250" w:rsidRDefault="00E1090D" w:rsidP="00E1090D">
      <w:pPr>
        <w:ind w:firstLine="851"/>
        <w:jc w:val="both"/>
        <w:rPr>
          <w:sz w:val="28"/>
          <w:szCs w:val="28"/>
        </w:rPr>
      </w:pPr>
      <w:r w:rsidRPr="005C6250">
        <w:rPr>
          <w:sz w:val="28"/>
          <w:szCs w:val="28"/>
        </w:rPr>
        <w:t xml:space="preserve">В случае, предусмотренном пунктом 2 части </w:t>
      </w:r>
      <w:r w:rsidR="00044091" w:rsidRPr="005C6250">
        <w:rPr>
          <w:sz w:val="28"/>
          <w:szCs w:val="28"/>
        </w:rPr>
        <w:t>7</w:t>
      </w:r>
      <w:r w:rsidRPr="005C6250">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5C6250" w:rsidRDefault="00E1090D" w:rsidP="00E1090D">
      <w:pPr>
        <w:tabs>
          <w:tab w:val="left" w:pos="142"/>
        </w:tabs>
        <w:ind w:firstLine="851"/>
        <w:jc w:val="both"/>
        <w:rPr>
          <w:sz w:val="28"/>
          <w:szCs w:val="28"/>
        </w:rPr>
      </w:pPr>
      <w:r w:rsidRPr="005C6250">
        <w:rPr>
          <w:sz w:val="28"/>
          <w:szCs w:val="28"/>
        </w:rPr>
        <w:t>В случаях, предусмотренных пунктами 1,3</w:t>
      </w:r>
      <w:r w:rsidR="00B5338E" w:rsidRPr="005C6250">
        <w:rPr>
          <w:sz w:val="28"/>
          <w:szCs w:val="28"/>
        </w:rPr>
        <w:t>-</w:t>
      </w:r>
      <w:r w:rsidRPr="005C6250">
        <w:rPr>
          <w:sz w:val="28"/>
          <w:szCs w:val="28"/>
        </w:rPr>
        <w:t xml:space="preserve">7,10 части </w:t>
      </w:r>
      <w:r w:rsidR="00044091" w:rsidRPr="005C6250">
        <w:rPr>
          <w:sz w:val="28"/>
          <w:szCs w:val="28"/>
        </w:rPr>
        <w:t>7</w:t>
      </w:r>
      <w:r w:rsidRPr="005C6250">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5C6250" w:rsidRDefault="00E1090D" w:rsidP="00E1090D">
      <w:pPr>
        <w:ind w:firstLine="851"/>
        <w:jc w:val="both"/>
        <w:rPr>
          <w:sz w:val="28"/>
          <w:szCs w:val="28"/>
        </w:rPr>
      </w:pPr>
      <w:r w:rsidRPr="005C6250">
        <w:rPr>
          <w:sz w:val="28"/>
          <w:szCs w:val="28"/>
        </w:rPr>
        <w:t xml:space="preserve">В случае, предусмотренном пунктом 8 части </w:t>
      </w:r>
      <w:r w:rsidR="00044091" w:rsidRPr="005C6250">
        <w:rPr>
          <w:sz w:val="28"/>
          <w:szCs w:val="28"/>
        </w:rPr>
        <w:t>7</w:t>
      </w:r>
      <w:r w:rsidRPr="005C6250">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5C6250" w:rsidRDefault="00E1090D" w:rsidP="00E1090D">
      <w:pPr>
        <w:ind w:firstLine="851"/>
        <w:jc w:val="both"/>
        <w:rPr>
          <w:sz w:val="28"/>
          <w:szCs w:val="28"/>
        </w:rPr>
      </w:pPr>
      <w:r w:rsidRPr="005C6250">
        <w:rPr>
          <w:sz w:val="28"/>
          <w:szCs w:val="28"/>
        </w:rPr>
        <w:t xml:space="preserve">В случае, предусмотренном пунктом 9 части </w:t>
      </w:r>
      <w:r w:rsidR="00044091" w:rsidRPr="005C6250">
        <w:rPr>
          <w:sz w:val="28"/>
          <w:szCs w:val="28"/>
        </w:rPr>
        <w:t>7</w:t>
      </w:r>
      <w:r w:rsidRPr="005C6250">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8F567D" w:rsidRDefault="00E1090D" w:rsidP="00E1090D">
      <w:pPr>
        <w:suppressAutoHyphens w:val="0"/>
        <w:autoSpaceDE w:val="0"/>
        <w:autoSpaceDN w:val="0"/>
        <w:adjustRightInd w:val="0"/>
        <w:ind w:firstLine="851"/>
        <w:jc w:val="both"/>
        <w:rPr>
          <w:b/>
          <w:strike/>
        </w:rPr>
      </w:pPr>
      <w:r w:rsidRPr="005C6250">
        <w:rPr>
          <w:rFonts w:eastAsia="Calibri"/>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w:t>
      </w:r>
      <w:r>
        <w:lastRenderedPageBreak/>
        <w:t xml:space="preserve">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sidR="00F63B9F">
        <w:rPr>
          <w:rFonts w:eastAsia="Times New Roman"/>
          <w:b/>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sidR="007002AD">
        <w:rPr>
          <w:rFonts w:ascii="Times New Roman" w:hAnsi="Times New Roman"/>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контроль за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w:t>
      </w:r>
      <w:r>
        <w:rPr>
          <w:rFonts w:ascii="Times New Roman" w:hAnsi="Times New Roman"/>
          <w:sz w:val="28"/>
        </w:rPr>
        <w:lastRenderedPageBreak/>
        <w:t xml:space="preserve">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5C6250">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Pr>
          <w:rFonts w:eastAsia="Times New Roman"/>
        </w:rPr>
        <w:t xml:space="preserve">)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21FB" w:rsidRPr="00A86AC7" w:rsidRDefault="002B21FB" w:rsidP="0081350A">
      <w:pPr>
        <w:tabs>
          <w:tab w:val="left" w:pos="142"/>
          <w:tab w:val="left" w:pos="560"/>
          <w:tab w:val="left" w:pos="840"/>
        </w:tabs>
        <w:ind w:firstLine="851"/>
        <w:jc w:val="both"/>
        <w:rPr>
          <w:rFonts w:eastAsia="Times New Roman"/>
          <w:sz w:val="28"/>
        </w:rPr>
      </w:pPr>
      <w:r w:rsidRPr="005C6250">
        <w:rPr>
          <w:rFonts w:eastAsia="Times New Roman"/>
          <w:sz w:val="28"/>
        </w:rPr>
        <w:t xml:space="preserve">11) </w:t>
      </w:r>
      <w:r w:rsidRPr="005C6250">
        <w:rPr>
          <w:sz w:val="28"/>
        </w:rPr>
        <w:t xml:space="preserve">определение порядка установления льгот для детей дошкольного возраста, </w:t>
      </w:r>
      <w:r w:rsidRPr="005C6250">
        <w:rPr>
          <w:kern w:val="0"/>
          <w:sz w:val="28"/>
          <w:szCs w:val="28"/>
          <w:lang w:eastAsia="ru-RU"/>
        </w:rPr>
        <w:t>обучающихся,</w:t>
      </w:r>
      <w:r w:rsidR="006E2A8C" w:rsidRPr="005C6250">
        <w:rPr>
          <w:kern w:val="0"/>
          <w:sz w:val="28"/>
          <w:szCs w:val="28"/>
          <w:lang w:eastAsia="ru-RU"/>
        </w:rPr>
        <w:t xml:space="preserve"> </w:t>
      </w:r>
      <w:r w:rsidRPr="005C6250">
        <w:rPr>
          <w:sz w:val="28"/>
        </w:rPr>
        <w:t>инвалидов, военнослужащих, проходящих военную службу по призыву</w:t>
      </w:r>
      <w:r w:rsidR="00041441" w:rsidRPr="005C6250">
        <w:rPr>
          <w:sz w:val="28"/>
        </w:rPr>
        <w:t>,</w:t>
      </w:r>
      <w:r w:rsidRPr="005C6250">
        <w:rPr>
          <w:sz w:val="28"/>
        </w:rPr>
        <w:t xml:space="preserve"> при организации платных мероприятий</w:t>
      </w:r>
      <w:r w:rsidR="006E2A8C" w:rsidRPr="005C6250">
        <w:rPr>
          <w:sz w:val="28"/>
        </w:rPr>
        <w:t xml:space="preserve"> </w:t>
      </w:r>
      <w:r w:rsidRPr="005C6250">
        <w:rPr>
          <w:sz w:val="28"/>
        </w:rPr>
        <w:t>организаци</w:t>
      </w:r>
      <w:r w:rsidR="00D30C40" w:rsidRPr="005C6250">
        <w:rPr>
          <w:sz w:val="28"/>
        </w:rPr>
        <w:t>ями</w:t>
      </w:r>
      <w:r w:rsidRPr="005C6250">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Pr>
          <w:rFonts w:eastAsia="Times New Roman"/>
          <w:sz w:val="28"/>
        </w:rPr>
        <w:t>) установление порядка предоставления жилых помещений муниципального специализированного жилищного</w:t>
      </w:r>
      <w:r w:rsidR="006E2A8C">
        <w:rPr>
          <w:rFonts w:eastAsia="Times New Roman"/>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5C6250">
        <w:rPr>
          <w:rFonts w:eastAsia="Times New Roman"/>
          <w:sz w:val="28"/>
        </w:rPr>
        <w:t>поселения</w:t>
      </w:r>
      <w:r w:rsidRPr="00A86AC7">
        <w:rPr>
          <w:rFonts w:eastAsia="Times New Roman"/>
          <w:sz w:val="28"/>
        </w:rPr>
        <w:t>;</w:t>
      </w:r>
      <w:r>
        <w:rPr>
          <w:rFonts w:eastAsia="Times New Roman"/>
          <w:sz w:val="28"/>
        </w:rPr>
        <w:t xml:space="preserve"> </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9917B8">
        <w:rPr>
          <w:rFonts w:eastAsia="Times New Roman"/>
          <w:sz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19</w:t>
      </w:r>
      <w:r w:rsidR="009917B8">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sidR="00A86AC7">
        <w:rPr>
          <w:rFonts w:eastAsia="Times New Roman"/>
          <w:sz w:val="28"/>
        </w:rPr>
        <w:t xml:space="preserve"> </w:t>
      </w:r>
      <w:r>
        <w:rPr>
          <w:rFonts w:eastAsia="Times New Roman"/>
          <w:sz w:val="28"/>
        </w:rPr>
        <w:t>специализированных служб</w:t>
      </w:r>
      <w:r w:rsidR="00A86AC7">
        <w:rPr>
          <w:rFonts w:eastAsia="Times New Roman"/>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2</w:t>
      </w:r>
      <w:r w:rsidR="00581CA9">
        <w:rPr>
          <w:rFonts w:eastAsia="Times New Roman"/>
          <w:sz w:val="28"/>
        </w:rPr>
        <w:t>1</w:t>
      </w:r>
      <w:r>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5C6250">
        <w:rPr>
          <w:rFonts w:eastAsia="Times New Roman"/>
          <w:sz w:val="28"/>
        </w:rPr>
        <w:t xml:space="preserve"> </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307410" w:rsidP="00950D7F">
      <w:pPr>
        <w:suppressAutoHyphens w:val="0"/>
        <w:autoSpaceDE w:val="0"/>
        <w:autoSpaceDN w:val="0"/>
        <w:adjustRightInd w:val="0"/>
        <w:ind w:firstLine="851"/>
        <w:jc w:val="both"/>
        <w:rPr>
          <w:sz w:val="28"/>
          <w:szCs w:val="28"/>
        </w:rPr>
      </w:pPr>
      <w:r>
        <w:rPr>
          <w:rFonts w:eastAsia="Times New Roman"/>
          <w:kern w:val="0"/>
          <w:sz w:val="28"/>
          <w:szCs w:val="28"/>
          <w:lang w:eastAsia="ru-RU"/>
        </w:rPr>
        <w:t>23</w:t>
      </w:r>
      <w:r w:rsidR="00950D7F" w:rsidRPr="00A0482A">
        <w:rPr>
          <w:rFonts w:eastAsia="Times New Roman"/>
          <w:kern w:val="0"/>
          <w:sz w:val="28"/>
          <w:szCs w:val="28"/>
          <w:lang w:eastAsia="ru-RU"/>
        </w:rPr>
        <w:t>) утверждение программ комплексного развития систем коммунальной</w:t>
      </w:r>
      <w:r w:rsidR="00950D7F" w:rsidRPr="005C6250">
        <w:rPr>
          <w:sz w:val="28"/>
          <w:szCs w:val="28"/>
        </w:rPr>
        <w:t xml:space="preserve">, </w:t>
      </w:r>
      <w:r w:rsidR="00950D7F" w:rsidRPr="005C6250">
        <w:rPr>
          <w:rFonts w:eastAsia="Calibri"/>
          <w:bCs/>
          <w:kern w:val="0"/>
          <w:sz w:val="28"/>
          <w:szCs w:val="28"/>
        </w:rPr>
        <w:t xml:space="preserve">транспортной, социальной </w:t>
      </w:r>
      <w:r w:rsidR="00950D7F" w:rsidRPr="005C6250">
        <w:rPr>
          <w:sz w:val="28"/>
          <w:szCs w:val="28"/>
        </w:rPr>
        <w:t>инфраструктур</w:t>
      </w:r>
      <w:r w:rsidR="00950D7F" w:rsidRPr="00A0482A">
        <w:rPr>
          <w:rFonts w:eastAsia="Times New Roman"/>
          <w:kern w:val="0"/>
          <w:sz w:val="28"/>
          <w:szCs w:val="28"/>
          <w:lang w:eastAsia="ru-RU"/>
        </w:rPr>
        <w:t xml:space="preserve"> поселения;</w:t>
      </w:r>
    </w:p>
    <w:p w:rsidR="009917B8" w:rsidRPr="003939CB" w:rsidRDefault="009917B8" w:rsidP="0068261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81350A">
      <w:pPr>
        <w:pStyle w:val="16"/>
        <w:widowControl w:val="0"/>
        <w:suppressAutoHyphens/>
        <w:ind w:firstLine="851"/>
        <w:jc w:val="both"/>
      </w:pPr>
      <w:r w:rsidRPr="003939CB">
        <w:t>2</w:t>
      </w:r>
      <w:r w:rsidR="00F75E8E" w:rsidRPr="003939CB">
        <w:t>5</w:t>
      </w:r>
      <w:r w:rsidRPr="003939CB">
        <w:t>)</w:t>
      </w:r>
      <w:r w:rsidR="005C6250">
        <w:t xml:space="preserve"> </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81350A">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sidR="00F63B9F">
        <w:rPr>
          <w:rFonts w:ascii="Times New Roman" w:hAnsi="Times New Roman"/>
          <w:b/>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позднее чем за</w:t>
      </w:r>
      <w:r w:rsidR="003D5E01">
        <w:rPr>
          <w:rFonts w:eastAsia="Times New Roman"/>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При получении заявления от не менее одной трети депутатов Совета глава поселения обязан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Время созыва, место проведения внеочередной сессии Совета, вопросы, вносимые на рассмотрение сессии, доводятся до сведения депутатов Совета не позднее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t>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 xml:space="preserve">Депутаты Совета прибывают на чрезвычайную сессию без </w:t>
      </w:r>
      <w:r>
        <w:rPr>
          <w:rFonts w:eastAsia="Times New Roman"/>
          <w:sz w:val="28"/>
        </w:rPr>
        <w:lastRenderedPageBreak/>
        <w:t>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Глава поселения, не являющийся депутатом Совета, обладает правом решающего голоса на сессиях Совета.</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sidR="00F63B9F">
        <w:rPr>
          <w:rFonts w:eastAsia="Times New Roman"/>
          <w:b/>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E33994">
        <w:rPr>
          <w:sz w:val="28"/>
          <w:szCs w:val="28"/>
        </w:rPr>
        <w:t>№ 131-ФЗ</w:t>
      </w:r>
      <w:r w:rsidR="003D5E01">
        <w:rPr>
          <w:rFonts w:eastAsia="Times New Roman"/>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E33994">
        <w:rPr>
          <w:sz w:val="28"/>
          <w:szCs w:val="28"/>
        </w:rPr>
        <w:t>Федеральным законом</w:t>
      </w:r>
      <w:r w:rsidR="003D5E01">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lastRenderedPageBreak/>
        <w:t>6) нарушения срока издания муниципального правового акта, требуемого для реализации решения, принятого путем волеизъявления граждан.</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3. Заявление о самороспуске подлежит рассмотрению на</w:t>
      </w:r>
      <w:r w:rsidR="003D5E01">
        <w:rPr>
          <w:rFonts w:ascii="Times New Roman" w:hAnsi="Times New Roman"/>
          <w:sz w:val="28"/>
        </w:rPr>
        <w:t xml:space="preserve"> </w:t>
      </w:r>
      <w:r>
        <w:rPr>
          <w:rFonts w:ascii="Times New Roman" w:hAnsi="Times New Roman"/>
          <w:sz w:val="28"/>
        </w:rPr>
        <w:t>очередной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E33994">
        <w:rPr>
          <w:rFonts w:eastAsia="Times New Roman"/>
          <w:sz w:val="28"/>
        </w:rPr>
        <w:t>полномочий Совета</w:t>
      </w:r>
      <w:r w:rsidR="003D5E01" w:rsidRPr="00E33994">
        <w:rPr>
          <w:rFonts w:eastAsia="Times New Roman"/>
          <w:sz w:val="28"/>
        </w:rPr>
        <w:t xml:space="preserve"> </w:t>
      </w:r>
      <w:r w:rsidRPr="00E33994">
        <w:rPr>
          <w:rFonts w:eastAsia="Times New Roman"/>
          <w:sz w:val="28"/>
        </w:rPr>
        <w:t xml:space="preserve">или </w:t>
      </w:r>
      <w:r w:rsidR="00694A2B" w:rsidRPr="00E33994">
        <w:rPr>
          <w:rFonts w:eastAsia="Times New Roman"/>
          <w:sz w:val="28"/>
        </w:rPr>
        <w:t>его</w:t>
      </w:r>
      <w:r w:rsidR="003D5E01">
        <w:rPr>
          <w:rFonts w:eastAsia="Times New Roman"/>
          <w:sz w:val="28"/>
        </w:rPr>
        <w:t xml:space="preserve"> </w:t>
      </w:r>
      <w:r>
        <w:rPr>
          <w:rFonts w:eastAsia="Times New Roman"/>
          <w:sz w:val="28"/>
        </w:rPr>
        <w:t>самороспуска, выборы депутатов Совета</w:t>
      </w:r>
      <w:r w:rsidR="003D5E01">
        <w:rPr>
          <w:rFonts w:eastAsia="Times New Roman"/>
          <w:sz w:val="28"/>
        </w:rPr>
        <w:t xml:space="preserve"> </w:t>
      </w:r>
      <w:r>
        <w:rPr>
          <w:rFonts w:eastAsia="Times New Roman"/>
          <w:sz w:val="28"/>
        </w:rPr>
        <w:t>нового</w:t>
      </w:r>
      <w:r w:rsidR="003D5E01">
        <w:rPr>
          <w:rFonts w:eastAsia="Times New Roman"/>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2D434D">
      <w:pPr>
        <w:pStyle w:val="ConsNormal"/>
        <w:numPr>
          <w:ilvl w:val="1"/>
          <w:numId w:val="8"/>
        </w:numPr>
        <w:tabs>
          <w:tab w:val="clear" w:pos="1647"/>
        </w:tabs>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2D434D">
      <w:pPr>
        <w:pStyle w:val="ConsNormal"/>
        <w:numPr>
          <w:ilvl w:val="1"/>
          <w:numId w:val="8"/>
        </w:numPr>
        <w:tabs>
          <w:tab w:val="clear" w:pos="1647"/>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2D434D">
      <w:pPr>
        <w:pStyle w:val="ConsNormal"/>
        <w:numPr>
          <w:ilvl w:val="1"/>
          <w:numId w:val="8"/>
        </w:numPr>
        <w:tabs>
          <w:tab w:val="clear" w:pos="1647"/>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2D434D">
      <w:pPr>
        <w:pStyle w:val="ConsNormal"/>
        <w:numPr>
          <w:ilvl w:val="1"/>
          <w:numId w:val="8"/>
        </w:numPr>
        <w:tabs>
          <w:tab w:val="clear" w:pos="1647"/>
          <w:tab w:val="left" w:pos="-2268"/>
          <w:tab w:val="left" w:pos="-1843"/>
        </w:tabs>
        <w:ind w:left="0" w:firstLine="851"/>
        <w:jc w:val="both"/>
        <w:rPr>
          <w:rFonts w:ascii="Times New Roman" w:hAnsi="Times New Roman"/>
          <w:sz w:val="28"/>
        </w:rPr>
      </w:pPr>
      <w:r>
        <w:rPr>
          <w:rFonts w:ascii="Times New Roman" w:hAnsi="Times New Roman"/>
          <w:sz w:val="28"/>
        </w:rPr>
        <w:t>Глава поселения подконтролен и подотчетен непосредственно населению муниципального образования и Совету.</w:t>
      </w:r>
    </w:p>
    <w:p w:rsidR="009917B8" w:rsidRDefault="009917B8" w:rsidP="008069ED">
      <w:pPr>
        <w:pStyle w:val="ConsNormal"/>
        <w:numPr>
          <w:ilvl w:val="1"/>
          <w:numId w:val="8"/>
        </w:numPr>
        <w:tabs>
          <w:tab w:val="clear" w:pos="1647"/>
          <w:tab w:val="left" w:pos="-2268"/>
          <w:tab w:val="num" w:pos="0"/>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Полномочия главы поселения начинаются со дня его вступления в </w:t>
      </w:r>
      <w:r>
        <w:rPr>
          <w:rFonts w:ascii="Times New Roman" w:hAnsi="Times New Roman"/>
          <w:sz w:val="28"/>
        </w:rPr>
        <w:lastRenderedPageBreak/>
        <w:t>должность и прекращаются в день вступления в должность вновь избранного главы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sidR="003D5E01">
        <w:rPr>
          <w:rFonts w:ascii="Times New Roman" w:hAnsi="Times New Roman"/>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sidR="008069ED">
        <w:rPr>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3D5E01" w:rsidRDefault="00665B58" w:rsidP="00665B58">
      <w:pPr>
        <w:widowControl/>
        <w:suppressAutoHyphens w:val="0"/>
        <w:autoSpaceDE w:val="0"/>
        <w:autoSpaceDN w:val="0"/>
        <w:adjustRightInd w:val="0"/>
        <w:ind w:firstLine="851"/>
        <w:jc w:val="both"/>
        <w:rPr>
          <w:strike/>
        </w:rPr>
      </w:pPr>
      <w:r w:rsidRPr="008069ED">
        <w:rPr>
          <w:rFonts w:eastAsiaTheme="minorHAnsi"/>
          <w:kern w:val="0"/>
          <w:sz w:val="28"/>
          <w:szCs w:val="28"/>
        </w:rPr>
        <w:t>1) з</w:t>
      </w:r>
      <w:r w:rsidR="003041F9" w:rsidRPr="008069ED">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8069ED">
        <w:rPr>
          <w:rFonts w:eastAsiaTheme="minorHAnsi"/>
          <w:kern w:val="0"/>
          <w:sz w:val="28"/>
          <w:szCs w:val="28"/>
        </w:rPr>
        <w:t>Краснодарского края</w:t>
      </w:r>
      <w:r w:rsidR="003041F9" w:rsidRPr="008069ED">
        <w:rPr>
          <w:rFonts w:eastAsiaTheme="minorHAnsi"/>
          <w:kern w:val="0"/>
          <w:sz w:val="28"/>
          <w:szCs w:val="28"/>
        </w:rPr>
        <w:t>, ему не поручено участвовать в управлении этой организацией;</w:t>
      </w:r>
    </w:p>
    <w:p w:rsidR="009917B8" w:rsidRDefault="00DE3807" w:rsidP="0081350A">
      <w:pPr>
        <w:ind w:firstLine="851"/>
        <w:jc w:val="both"/>
        <w:rPr>
          <w:sz w:val="28"/>
        </w:rPr>
      </w:pPr>
      <w:r w:rsidRPr="008069ED">
        <w:rPr>
          <w:sz w:val="28"/>
        </w:rPr>
        <w:t>2</w:t>
      </w:r>
      <w:r w:rsidR="009917B8" w:rsidRPr="008069ED">
        <w:rPr>
          <w:sz w:val="28"/>
        </w:rPr>
        <w:t>)</w:t>
      </w:r>
      <w:r w:rsidR="009917B8">
        <w:rPr>
          <w:sz w:val="28"/>
        </w:rPr>
        <w:t xml:space="preserve">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8069ED">
        <w:rPr>
          <w:rFonts w:ascii="Times New Roman" w:hAnsi="Times New Roman"/>
          <w:sz w:val="28"/>
        </w:rPr>
        <w:t>3</w:t>
      </w:r>
      <w:r w:rsidR="009917B8" w:rsidRPr="008069ED">
        <w:rPr>
          <w:rFonts w:ascii="Times New Roman" w:hAnsi="Times New Roman"/>
          <w:sz w:val="28"/>
        </w:rPr>
        <w:t>)</w:t>
      </w:r>
      <w:r w:rsidR="009917B8">
        <w:rPr>
          <w:rFonts w:ascii="Times New Roman" w:hAnsi="Times New Roman"/>
          <w:sz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 xml:space="preserve">11. Гарантии прав главы поселения при привлечении его к уголовной </w:t>
      </w:r>
      <w:r>
        <w:rPr>
          <w:rFonts w:ascii="Times New Roman" w:hAnsi="Times New Roman"/>
          <w:sz w:val="28"/>
        </w:rPr>
        <w:lastRenderedPageBreak/>
        <w:t>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sidR="003D5E01">
        <w:rPr>
          <w:rFonts w:ascii="Times New Roman" w:hAnsi="Times New Roman"/>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0"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sidR="003D5E01">
        <w:rPr>
          <w:rFonts w:eastAsia="Times New Roman"/>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sidR="003D5E01">
        <w:rPr>
          <w:rFonts w:ascii="Times New Roman" w:hAnsi="Times New Roman"/>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sidR="003D5E01">
        <w:rPr>
          <w:rFonts w:ascii="Times New Roman" w:hAnsi="Times New Roman"/>
          <w:sz w:val="28"/>
        </w:rPr>
        <w:t xml:space="preserve"> </w:t>
      </w:r>
      <w:r>
        <w:rPr>
          <w:rFonts w:ascii="Times New Roman" w:hAnsi="Times New Roman"/>
          <w:sz w:val="28"/>
        </w:rPr>
        <w:t>поселения исполняет следующие полномочия председателя</w:t>
      </w:r>
      <w:r w:rsidR="003D5E01">
        <w:rPr>
          <w:rFonts w:ascii="Times New Roman" w:hAnsi="Times New Roman"/>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sidR="003D5E01">
        <w:rPr>
          <w:rFonts w:ascii="Times New Roman" w:hAnsi="Times New Roman"/>
          <w:sz w:val="28"/>
        </w:rPr>
        <w:t xml:space="preserve"> </w:t>
      </w:r>
      <w:r>
        <w:rPr>
          <w:rFonts w:ascii="Times New Roman" w:hAnsi="Times New Roman"/>
          <w:sz w:val="28"/>
        </w:rPr>
        <w:t>поселения исполняет следующие полномочия главы администрации:</w:t>
      </w:r>
    </w:p>
    <w:p w:rsidR="009917B8" w:rsidRDefault="008069ED"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в рамках своих полномочий организует выполнение решений Совета;</w:t>
      </w:r>
    </w:p>
    <w:p w:rsidR="009917B8" w:rsidRDefault="008069ED"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 xml:space="preserve"> </w:t>
      </w:r>
      <w:r w:rsidR="009917B8">
        <w:rPr>
          <w:rFonts w:ascii="Times New Roman" w:hAnsi="Times New Roman"/>
          <w:sz w:val="28"/>
        </w:rPr>
        <w:t>вносит в Совет проекты</w:t>
      </w:r>
      <w:r w:rsidR="003D5E01">
        <w:rPr>
          <w:rFonts w:ascii="Times New Roman" w:hAnsi="Times New Roman"/>
          <w:sz w:val="28"/>
        </w:rPr>
        <w:t xml:space="preserve"> </w:t>
      </w:r>
      <w:r w:rsidR="009917B8">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а также другие правовые акты, предусматривающие расходы, покрываемые за счет местного бюджета и дает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8069ED">
        <w:rPr>
          <w:rFonts w:ascii="Times New Roman" w:hAnsi="Times New Roman"/>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 xml:space="preserve">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w:t>
      </w:r>
      <w:r w:rsidR="009917B8">
        <w:rPr>
          <w:rFonts w:ascii="Times New Roman" w:hAnsi="Times New Roman"/>
          <w:sz w:val="28"/>
        </w:rPr>
        <w:lastRenderedPageBreak/>
        <w:t>законодательством;</w:t>
      </w:r>
    </w:p>
    <w:p w:rsidR="009917B8" w:rsidRDefault="00D129CC" w:rsidP="00A569A5">
      <w:pPr>
        <w:pStyle w:val="ConsNormal"/>
        <w:tabs>
          <w:tab w:val="left" w:pos="15"/>
        </w:tabs>
        <w:jc w:val="both"/>
        <w:rPr>
          <w:rFonts w:ascii="Times New Roman" w:hAnsi="Times New Roman"/>
          <w:sz w:val="28"/>
        </w:rPr>
      </w:pPr>
      <w:r>
        <w:rPr>
          <w:rFonts w:ascii="Times New Roman" w:hAnsi="Times New Roman"/>
          <w:sz w:val="28"/>
        </w:rPr>
        <w:t>7</w:t>
      </w:r>
      <w:r w:rsidR="00A569A5">
        <w:rPr>
          <w:rFonts w:ascii="Times New Roman" w:hAnsi="Times New Roman"/>
          <w:sz w:val="28"/>
        </w:rPr>
        <w:t xml:space="preserve">) </w:t>
      </w:r>
      <w:r w:rsidR="009917B8">
        <w:rPr>
          <w:rFonts w:ascii="Times New Roman" w:hAnsi="Times New Roman"/>
          <w:sz w:val="28"/>
        </w:rPr>
        <w:t>назначает и освобождает в соответствии с законодательством</w:t>
      </w:r>
      <w:r w:rsidR="00C7413C">
        <w:rPr>
          <w:rFonts w:ascii="Times New Roman" w:hAnsi="Times New Roman"/>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D129CC" w:rsidP="0081350A">
      <w:pPr>
        <w:tabs>
          <w:tab w:val="left" w:pos="15"/>
        </w:tabs>
        <w:ind w:firstLine="851"/>
        <w:jc w:val="both"/>
        <w:rPr>
          <w:rFonts w:eastAsia="Times New Roman"/>
          <w:sz w:val="28"/>
        </w:rPr>
      </w:pPr>
      <w:r>
        <w:rPr>
          <w:rFonts w:eastAsia="Times New Roman"/>
          <w:sz w:val="28"/>
        </w:rPr>
        <w:t>8</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D129CC" w:rsidP="0081350A">
      <w:pPr>
        <w:pStyle w:val="ConsNormal"/>
        <w:tabs>
          <w:tab w:val="left" w:pos="15"/>
        </w:tabs>
        <w:ind w:firstLine="851"/>
        <w:jc w:val="both"/>
        <w:rPr>
          <w:rFonts w:ascii="Times New Roman" w:hAnsi="Times New Roman"/>
          <w:sz w:val="28"/>
        </w:rPr>
      </w:pPr>
      <w:r>
        <w:rPr>
          <w:rFonts w:ascii="Times New Roman" w:hAnsi="Times New Roman"/>
          <w:sz w:val="28"/>
        </w:rPr>
        <w:t>9</w:t>
      </w:r>
      <w:r w:rsidR="009917B8">
        <w:rPr>
          <w:rFonts w:ascii="Times New Roman" w:hAnsi="Times New Roman"/>
          <w:sz w:val="28"/>
        </w:rPr>
        <w:t>)</w:t>
      </w:r>
      <w:r w:rsidR="008069ED">
        <w:rPr>
          <w:rFonts w:ascii="Times New Roman" w:hAnsi="Times New Roman"/>
          <w:sz w:val="28"/>
        </w:rPr>
        <w:t xml:space="preserve"> </w:t>
      </w:r>
      <w:r w:rsidR="009917B8">
        <w:rPr>
          <w:rFonts w:ascii="Times New Roman" w:hAnsi="Times New Roman"/>
          <w:sz w:val="28"/>
        </w:rPr>
        <w:t>принимает меры к отмене противоречащих требованиям законодательства распоряжений и</w:t>
      </w:r>
      <w:r w:rsidR="00C7413C">
        <w:rPr>
          <w:rFonts w:ascii="Times New Roman" w:hAnsi="Times New Roman"/>
          <w:sz w:val="28"/>
        </w:rPr>
        <w:t xml:space="preserve"> </w:t>
      </w:r>
      <w:r w:rsidR="009917B8">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D129CC" w:rsidP="0081350A">
      <w:pPr>
        <w:pStyle w:val="ConsNormal"/>
        <w:tabs>
          <w:tab w:val="left" w:pos="15"/>
        </w:tabs>
        <w:ind w:firstLine="851"/>
        <w:jc w:val="both"/>
        <w:rPr>
          <w:rFonts w:ascii="Times New Roman" w:hAnsi="Times New Roman"/>
          <w:sz w:val="28"/>
        </w:rPr>
      </w:pPr>
      <w:r>
        <w:rPr>
          <w:rFonts w:ascii="Times New Roman" w:hAnsi="Times New Roman"/>
          <w:sz w:val="28"/>
        </w:rPr>
        <w:t>10</w:t>
      </w:r>
      <w:r w:rsidR="009917B8">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D129CC" w:rsidP="0081350A">
      <w:pPr>
        <w:pStyle w:val="ConsNormal"/>
        <w:tabs>
          <w:tab w:val="left" w:pos="15"/>
        </w:tabs>
        <w:ind w:firstLine="851"/>
        <w:jc w:val="both"/>
        <w:rPr>
          <w:rFonts w:ascii="Times New Roman" w:hAnsi="Times New Roman"/>
          <w:sz w:val="28"/>
        </w:rPr>
      </w:pPr>
      <w:r>
        <w:rPr>
          <w:rFonts w:ascii="Times New Roman" w:hAnsi="Times New Roman"/>
          <w:sz w:val="28"/>
        </w:rPr>
        <w:t>11</w:t>
      </w:r>
      <w:r w:rsidR="009917B8">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D129CC">
        <w:rPr>
          <w:rFonts w:eastAsia="Times New Roman"/>
          <w:sz w:val="28"/>
        </w:rPr>
        <w:t>2</w:t>
      </w:r>
      <w:r>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D129CC">
        <w:rPr>
          <w:rFonts w:ascii="Times New Roman" w:hAnsi="Times New Roman"/>
          <w:sz w:val="28"/>
        </w:rPr>
        <w:t>3</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D129CC">
        <w:rPr>
          <w:rFonts w:ascii="Times New Roman" w:hAnsi="Times New Roman"/>
          <w:sz w:val="28"/>
        </w:rPr>
        <w:t>4</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D129CC">
        <w:rPr>
          <w:rFonts w:ascii="Times New Roman" w:hAnsi="Times New Roman"/>
          <w:sz w:val="28"/>
        </w:rPr>
        <w:t>5</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D129CC">
        <w:rPr>
          <w:rFonts w:ascii="Times New Roman" w:hAnsi="Times New Roman"/>
          <w:sz w:val="28"/>
        </w:rPr>
        <w:t>6</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D129CC">
        <w:rPr>
          <w:rFonts w:ascii="Times New Roman" w:hAnsi="Times New Roman"/>
          <w:sz w:val="28"/>
        </w:rPr>
        <w:t>7</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E47908" w:rsidP="0081350A">
      <w:pPr>
        <w:pStyle w:val="ConsNormal"/>
        <w:ind w:firstLine="851"/>
        <w:jc w:val="both"/>
        <w:rPr>
          <w:rFonts w:ascii="Times New Roman" w:hAnsi="Times New Roman"/>
          <w:sz w:val="28"/>
        </w:rPr>
      </w:pPr>
      <w:r>
        <w:rPr>
          <w:rFonts w:ascii="Times New Roman" w:hAnsi="Times New Roman"/>
          <w:sz w:val="28"/>
        </w:rPr>
        <w:t>1</w:t>
      </w:r>
      <w:r w:rsidR="00D129CC">
        <w:rPr>
          <w:rFonts w:ascii="Times New Roman" w:hAnsi="Times New Roman"/>
          <w:sz w:val="28"/>
        </w:rPr>
        <w:t>8</w:t>
      </w:r>
      <w:r w:rsidR="009917B8">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13E7D" w:rsidRPr="00D129CC" w:rsidRDefault="00D129CC" w:rsidP="006838CA">
      <w:pPr>
        <w:widowControl/>
        <w:suppressAutoHyphens w:val="0"/>
        <w:autoSpaceDE w:val="0"/>
        <w:autoSpaceDN w:val="0"/>
        <w:adjustRightInd w:val="0"/>
        <w:ind w:firstLine="851"/>
        <w:jc w:val="both"/>
        <w:rPr>
          <w:rFonts w:eastAsiaTheme="minorHAnsi"/>
          <w:kern w:val="0"/>
          <w:sz w:val="28"/>
          <w:szCs w:val="28"/>
        </w:rPr>
      </w:pPr>
      <w:r w:rsidRPr="008069ED">
        <w:rPr>
          <w:rFonts w:eastAsiaTheme="minorHAnsi"/>
          <w:kern w:val="0"/>
          <w:sz w:val="28"/>
          <w:szCs w:val="28"/>
        </w:rPr>
        <w:t>19</w:t>
      </w:r>
      <w:r w:rsidR="003B1896" w:rsidRPr="008069ED">
        <w:rPr>
          <w:rFonts w:eastAsiaTheme="minorHAnsi"/>
          <w:kern w:val="0"/>
          <w:sz w:val="28"/>
          <w:szCs w:val="28"/>
        </w:rPr>
        <w:t>)</w:t>
      </w:r>
      <w:r w:rsidR="00913E7D" w:rsidRPr="008069ED">
        <w:rPr>
          <w:rFonts w:eastAsiaTheme="minorHAnsi"/>
          <w:kern w:val="0"/>
          <w:sz w:val="28"/>
          <w:szCs w:val="28"/>
        </w:rPr>
        <w:t xml:space="preserve"> при</w:t>
      </w:r>
      <w:r w:rsidR="006838CA" w:rsidRPr="008069ED">
        <w:rPr>
          <w:rFonts w:eastAsiaTheme="minorHAnsi"/>
          <w:kern w:val="0"/>
          <w:sz w:val="28"/>
          <w:szCs w:val="28"/>
        </w:rPr>
        <w:t>ни</w:t>
      </w:r>
      <w:r w:rsidR="003B1896" w:rsidRPr="008069ED">
        <w:rPr>
          <w:rFonts w:eastAsiaTheme="minorHAnsi"/>
          <w:kern w:val="0"/>
          <w:sz w:val="28"/>
          <w:szCs w:val="28"/>
        </w:rPr>
        <w:t>мает</w:t>
      </w:r>
      <w:r w:rsidR="00913E7D" w:rsidRPr="008069ED">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003B1896" w:rsidRPr="008069ED">
        <w:rPr>
          <w:rFonts w:eastAsiaTheme="minorHAnsi"/>
          <w:kern w:val="0"/>
          <w:sz w:val="28"/>
          <w:szCs w:val="28"/>
        </w:rPr>
        <w:t>Совет</w:t>
      </w:r>
      <w:r w:rsidR="00913E7D" w:rsidRPr="008069ED">
        <w:rPr>
          <w:rFonts w:eastAsiaTheme="minorHAnsi"/>
          <w:kern w:val="0"/>
          <w:sz w:val="28"/>
          <w:szCs w:val="28"/>
        </w:rPr>
        <w:t xml:space="preserve"> или об отклонении такого проекта и о направлении его на доработку</w:t>
      </w:r>
      <w:r w:rsidR="006838CA" w:rsidRPr="008069ED">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D129CC">
        <w:rPr>
          <w:rFonts w:eastAsia="Times New Roman"/>
        </w:rPr>
        <w:t>0</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9917B8" w:rsidRDefault="009917B8" w:rsidP="0081350A">
      <w:pPr>
        <w:pStyle w:val="22"/>
        <w:spacing w:before="0" w:after="0"/>
        <w:ind w:firstLine="851"/>
        <w:rPr>
          <w:rFonts w:eastAsia="Times New Roman"/>
        </w:rPr>
      </w:pPr>
      <w:r>
        <w:rPr>
          <w:rFonts w:eastAsia="Times New Roman"/>
        </w:rPr>
        <w:t>2</w:t>
      </w:r>
      <w:r w:rsidR="00D129CC">
        <w:rPr>
          <w:rFonts w:eastAsia="Times New Roman"/>
        </w:rPr>
        <w:t>1</w:t>
      </w:r>
      <w:r>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t>2</w:t>
      </w:r>
      <w:r w:rsidR="00D129CC">
        <w:rPr>
          <w:rFonts w:eastAsia="Times New Roman"/>
        </w:rPr>
        <w:t>2</w:t>
      </w:r>
      <w:r>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w:t>
      </w:r>
      <w:r>
        <w:rPr>
          <w:rFonts w:eastAsia="Times New Roman"/>
        </w:rPr>
        <w:lastRenderedPageBreak/>
        <w:t xml:space="preserve">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Pr="00D129CC"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D129CC">
        <w:rPr>
          <w:rFonts w:ascii="Times New Roman" w:hAnsi="Times New Roman"/>
          <w:sz w:val="28"/>
        </w:rPr>
        <w:t>3</w:t>
      </w:r>
      <w:r>
        <w:rPr>
          <w:rFonts w:ascii="Times New Roman" w:hAnsi="Times New Roman"/>
          <w:sz w:val="28"/>
        </w:rPr>
        <w:t xml:space="preserve">) принимает решения об изменении одного вида разрешенного использования земельных участков и объектов капитального строительства на другой вид </w:t>
      </w:r>
      <w:r w:rsidR="00087419" w:rsidRPr="008069ED">
        <w:rPr>
          <w:rFonts w:ascii="Times New Roman" w:hAnsi="Times New Roman"/>
          <w:sz w:val="28"/>
        </w:rPr>
        <w:t>такого использования</w:t>
      </w:r>
      <w:r w:rsidR="005276A1" w:rsidRPr="008069ED">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D129CC">
        <w:rPr>
          <w:rFonts w:ascii="Times New Roman" w:hAnsi="Times New Roman"/>
          <w:sz w:val="28"/>
        </w:rPr>
        <w:t>4</w:t>
      </w:r>
      <w:r>
        <w:rPr>
          <w:rFonts w:ascii="Times New Roman" w:hAnsi="Times New Roman"/>
          <w:sz w:val="28"/>
        </w:rPr>
        <w:t>) 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sidR="00D129CC">
        <w:rPr>
          <w:rFonts w:eastAsia="Times New Roman"/>
          <w:sz w:val="28"/>
        </w:rPr>
        <w:t xml:space="preserve"> </w:t>
      </w:r>
      <w:r>
        <w:rPr>
          <w:rFonts w:eastAsia="Times New Roman"/>
          <w:sz w:val="28"/>
        </w:rPr>
        <w:t>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00D129CC">
        <w:rPr>
          <w:rFonts w:eastAsia="Times New Roman"/>
          <w:sz w:val="28"/>
        </w:rPr>
        <w:t xml:space="preserve"> </w:t>
      </w:r>
      <w:r>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sidR="00F63B9F">
        <w:rPr>
          <w:rFonts w:eastAsia="Times New Roman"/>
          <w:b/>
          <w:sz w:val="28"/>
        </w:rPr>
        <w:t xml:space="preserve"> </w:t>
      </w:r>
      <w:r>
        <w:rPr>
          <w:rFonts w:eastAsia="Times New Roman"/>
          <w:b/>
          <w:sz w:val="28"/>
        </w:rPr>
        <w:t>Досрочное прекращение полномочий главы</w:t>
      </w:r>
      <w:r w:rsidR="00D129CC">
        <w:rPr>
          <w:rFonts w:eastAsia="Times New Roman"/>
          <w:b/>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sidR="008069ED">
        <w:rPr>
          <w:sz w:val="28"/>
          <w:szCs w:val="28"/>
        </w:rPr>
        <w:t xml:space="preserve"> </w:t>
      </w:r>
      <w:r>
        <w:rPr>
          <w:sz w:val="28"/>
          <w:szCs w:val="28"/>
        </w:rPr>
        <w:t>Федерального закона от 06.10.2003</w:t>
      </w:r>
      <w:r w:rsidR="008069ED">
        <w:rPr>
          <w:sz w:val="28"/>
          <w:szCs w:val="28"/>
        </w:rPr>
        <w:t xml:space="preserve"> </w:t>
      </w:r>
      <w:r>
        <w:rPr>
          <w:sz w:val="28"/>
          <w:szCs w:val="28"/>
        </w:rPr>
        <w:t>№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00D129CC">
        <w:rPr>
          <w:rFonts w:ascii="Times New Roman" w:hAnsi="Times New Roman"/>
          <w:color w:val="000000"/>
          <w:sz w:val="28"/>
        </w:rPr>
        <w:t xml:space="preserve"> </w:t>
      </w:r>
      <w:r>
        <w:rPr>
          <w:rFonts w:ascii="Times New Roman" w:hAnsi="Times New Roman"/>
          <w:sz w:val="28"/>
        </w:rPr>
        <w:t xml:space="preserve">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w:t>
      </w:r>
      <w:r>
        <w:rPr>
          <w:rFonts w:ascii="Times New Roman" w:hAnsi="Times New Roman"/>
          <w:sz w:val="28"/>
        </w:rPr>
        <w:lastRenderedPageBreak/>
        <w:t>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8069ED">
        <w:rPr>
          <w:sz w:val="28"/>
          <w:szCs w:val="28"/>
        </w:rPr>
        <w:t>Федеральным законом</w:t>
      </w:r>
      <w:r w:rsidR="00D129CC">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8069ED" w:rsidRDefault="00CA45AC" w:rsidP="00CA45AC">
      <w:pPr>
        <w:tabs>
          <w:tab w:val="left" w:pos="142"/>
        </w:tabs>
        <w:ind w:firstLine="851"/>
        <w:jc w:val="both"/>
        <w:rPr>
          <w:sz w:val="28"/>
          <w:szCs w:val="28"/>
        </w:rPr>
      </w:pPr>
      <w:r w:rsidRPr="008069ED">
        <w:rPr>
          <w:sz w:val="28"/>
          <w:szCs w:val="28"/>
        </w:rPr>
        <w:t>В случаях, предусмотренных пунктами 1,5</w:t>
      </w:r>
      <w:r w:rsidR="00FF6879" w:rsidRPr="008069ED">
        <w:rPr>
          <w:sz w:val="28"/>
          <w:szCs w:val="28"/>
        </w:rPr>
        <w:t>-</w:t>
      </w:r>
      <w:r w:rsidRPr="008069ED">
        <w:rPr>
          <w:sz w:val="28"/>
          <w:szCs w:val="28"/>
        </w:rPr>
        <w:t xml:space="preserve">9,11 части 1 настоящей статьи, полномочия </w:t>
      </w:r>
      <w:r w:rsidR="008C1241" w:rsidRPr="008069ED">
        <w:rPr>
          <w:sz w:val="28"/>
          <w:szCs w:val="28"/>
        </w:rPr>
        <w:t>главы поселения</w:t>
      </w:r>
      <w:r w:rsidRPr="008069ED">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8069ED" w:rsidRDefault="00CA45AC" w:rsidP="00CA45AC">
      <w:pPr>
        <w:ind w:firstLine="851"/>
        <w:jc w:val="both"/>
        <w:rPr>
          <w:sz w:val="28"/>
          <w:szCs w:val="28"/>
        </w:rPr>
      </w:pPr>
      <w:r w:rsidRPr="008069ED">
        <w:rPr>
          <w:sz w:val="28"/>
          <w:szCs w:val="28"/>
        </w:rPr>
        <w:t>В случаях, предусмотренных пунктами 3,4,12</w:t>
      </w:r>
      <w:r w:rsidR="00FF6879" w:rsidRPr="008069ED">
        <w:rPr>
          <w:sz w:val="28"/>
          <w:szCs w:val="28"/>
        </w:rPr>
        <w:t>-</w:t>
      </w:r>
      <w:r w:rsidRPr="008069ED">
        <w:rPr>
          <w:sz w:val="28"/>
          <w:szCs w:val="28"/>
        </w:rPr>
        <w:t xml:space="preserve">14 части 1 настоящей статьи, полномочия </w:t>
      </w:r>
      <w:r w:rsidR="008C1241" w:rsidRPr="008069ED">
        <w:rPr>
          <w:sz w:val="28"/>
          <w:szCs w:val="28"/>
        </w:rPr>
        <w:t>главы поселения</w:t>
      </w:r>
      <w:r w:rsidR="008069ED">
        <w:rPr>
          <w:sz w:val="28"/>
          <w:szCs w:val="28"/>
        </w:rPr>
        <w:t xml:space="preserve"> прекращаются </w:t>
      </w:r>
      <w:r w:rsidRPr="008069ED">
        <w:rPr>
          <w:sz w:val="28"/>
          <w:szCs w:val="28"/>
        </w:rPr>
        <w:t>со дня вступления в силу соответствующего правового акта, или срока, указанного в нем.</w:t>
      </w:r>
    </w:p>
    <w:p w:rsidR="00CA45AC" w:rsidRDefault="00CA45AC" w:rsidP="0081350A">
      <w:pPr>
        <w:pStyle w:val="ConsNormal"/>
        <w:ind w:firstLine="851"/>
        <w:jc w:val="both"/>
        <w:rPr>
          <w:rFonts w:ascii="Times New Roman" w:hAnsi="Times New Roman"/>
          <w:sz w:val="28"/>
        </w:rPr>
      </w:pPr>
      <w:r w:rsidRPr="008069ED">
        <w:rPr>
          <w:rFonts w:ascii="Times New Roman" w:hAnsi="Times New Roman"/>
          <w:sz w:val="28"/>
          <w:szCs w:val="28"/>
        </w:rPr>
        <w:t xml:space="preserve">В случае, предусмотренном пунктом 10 части 1 настоящей статьи, полномочия </w:t>
      </w:r>
      <w:r w:rsidR="008C1241" w:rsidRPr="008069ED">
        <w:rPr>
          <w:rFonts w:ascii="Times New Roman" w:hAnsi="Times New Roman"/>
          <w:sz w:val="28"/>
          <w:szCs w:val="28"/>
        </w:rPr>
        <w:t>главы поселения</w:t>
      </w:r>
      <w:r w:rsidRPr="008069ED">
        <w:rPr>
          <w:rFonts w:ascii="Times New Roman" w:hAnsi="Times New Roman"/>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35405" w:rsidRDefault="00935405"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D23DC0">
        <w:rPr>
          <w:rFonts w:ascii="Times New Roman" w:hAnsi="Times New Roman"/>
          <w:sz w:val="28"/>
        </w:rPr>
        <w:t>В</w:t>
      </w:r>
      <w:r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rFonts w:ascii="Times New Roman" w:eastAsiaTheme="minorHAnsi" w:hAnsi="Times New Roman" w:cs="Times New Roman"/>
          <w:kern w:val="0"/>
          <w:sz w:val="28"/>
          <w:szCs w:val="28"/>
        </w:rPr>
        <w:t>,</w:t>
      </w:r>
      <w:r w:rsidRPr="00D23DC0">
        <w:rPr>
          <w:rFonts w:ascii="Times New Roman" w:eastAsiaTheme="minorHAnsi" w:hAnsi="Times New Roman" w:cs="Times New Roman"/>
          <w:kern w:val="0"/>
          <w:sz w:val="28"/>
          <w:szCs w:val="28"/>
          <w:lang w:eastAsia="en-US" w:bidi="ar-SA"/>
        </w:rPr>
        <w:t xml:space="preserve"> его полномочия </w:t>
      </w:r>
      <w:r w:rsidRPr="00D23DC0">
        <w:rPr>
          <w:rFonts w:ascii="Times New Roman" w:eastAsiaTheme="minorHAnsi" w:hAnsi="Times New Roman" w:cs="Times New Roman"/>
          <w:kern w:val="0"/>
          <w:sz w:val="28"/>
          <w:szCs w:val="28"/>
        </w:rPr>
        <w:t>прекращаются досрочно.</w:t>
      </w:r>
    </w:p>
    <w:p w:rsidR="00B71C5C" w:rsidRPr="00B71C5C" w:rsidRDefault="00B71C5C" w:rsidP="00B71C5C">
      <w:pPr>
        <w:rPr>
          <w:lang w:eastAsia="fa-IR" w:bidi="fa-IR"/>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 xml:space="preserve">Вмешательство в какой-либо форме в деятельность выборного лица, </w:t>
      </w:r>
      <w:r>
        <w:rPr>
          <w:sz w:val="28"/>
        </w:rPr>
        <w:lastRenderedPageBreak/>
        <w:t>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C16533">
        <w:t>30</w:t>
      </w:r>
      <w:r w:rsidRPr="003D4ED9">
        <w:t xml:space="preserve"> календарных дней.</w:t>
      </w:r>
    </w:p>
    <w:p w:rsidR="009917B8" w:rsidRPr="003D4ED9" w:rsidRDefault="009917B8" w:rsidP="0081350A">
      <w:pPr>
        <w:pStyle w:val="8"/>
        <w:keepNext w:val="0"/>
        <w:ind w:firstLine="851"/>
        <w:jc w:val="both"/>
      </w:pPr>
      <w:r w:rsidRPr="003D4ED9">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C16533">
        <w:t>15</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 xml:space="preserve">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w:t>
      </w:r>
      <w:r w:rsidRPr="003D4ED9">
        <w:lastRenderedPageBreak/>
        <w:t>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свои полномочия на непостоянной основе, </w:t>
      </w:r>
      <w:r w:rsidR="0098585F" w:rsidRPr="002D5A50">
        <w:t>может</w:t>
      </w:r>
      <w:r w:rsidR="00C16533">
        <w:t xml:space="preserve"> </w:t>
      </w:r>
      <w:r w:rsidR="009917B8" w:rsidRPr="003D4ED9">
        <w:t>производит</w:t>
      </w:r>
      <w:r w:rsidR="0098585F" w:rsidRPr="002D5A50">
        <w:t>ь</w:t>
      </w:r>
      <w:r w:rsidR="009917B8" w:rsidRPr="003D4ED9">
        <w:t>ся выплата денежной компенсации расходов на выполнение его депутатских полномочий в размере и порядке, определенными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C16533" w:rsidRDefault="00803750" w:rsidP="0081350A">
      <w:pPr>
        <w:pStyle w:val="ConsNormal"/>
        <w:tabs>
          <w:tab w:val="left" w:pos="142"/>
        </w:tabs>
        <w:ind w:firstLine="851"/>
        <w:jc w:val="both"/>
        <w:rPr>
          <w:rFonts w:ascii="Times New Roman" w:hAnsi="Times New Roman"/>
          <w:strike/>
          <w:sz w:val="28"/>
        </w:rPr>
      </w:pPr>
      <w:r w:rsidRPr="008069ED">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069ED">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069ED">
        <w:rPr>
          <w:rFonts w:ascii="Times New Roman" w:hAnsi="Times New Roman"/>
          <w:sz w:val="28"/>
          <w:szCs w:val="28"/>
        </w:rPr>
        <w:t xml:space="preserve">федеральными законами и </w:t>
      </w:r>
      <w:r w:rsidRPr="008069ED">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C16533" w:rsidRDefault="00B67F5C" w:rsidP="0081350A">
      <w:pPr>
        <w:pStyle w:val="ConsNormal"/>
        <w:tabs>
          <w:tab w:val="left" w:pos="142"/>
        </w:tabs>
        <w:ind w:firstLine="851"/>
        <w:jc w:val="both"/>
        <w:rPr>
          <w:rFonts w:ascii="Times New Roman" w:hAnsi="Times New Roman"/>
          <w:strike/>
          <w:sz w:val="28"/>
        </w:rPr>
      </w:pPr>
      <w:r w:rsidRPr="008069ED">
        <w:rPr>
          <w:rFonts w:ascii="Times New Roman" w:hAnsi="Times New Roman"/>
          <w:sz w:val="28"/>
          <w:szCs w:val="28"/>
        </w:rPr>
        <w:t>4. Администрацией руководит глава поселения на принципах единоначалия.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 xml:space="preserve">1) составляет для представления в Совет проект местного бюджета, а также проекты программ </w:t>
      </w:r>
      <w:r w:rsidR="00127528" w:rsidRPr="008069ED">
        <w:rPr>
          <w:bCs/>
          <w:sz w:val="28"/>
          <w:szCs w:val="28"/>
        </w:rPr>
        <w:t>комплексного</w:t>
      </w:r>
      <w:r w:rsidR="00C16533">
        <w:rPr>
          <w:bCs/>
          <w:sz w:val="28"/>
          <w:szCs w:val="28"/>
        </w:rPr>
        <w:t xml:space="preserve"> </w:t>
      </w:r>
      <w:r w:rsidRPr="00BE3F2E">
        <w:rPr>
          <w:bCs/>
          <w:sz w:val="28"/>
          <w:szCs w:val="28"/>
        </w:rPr>
        <w:t>социально-экономического развития поселения;</w:t>
      </w:r>
    </w:p>
    <w:p w:rsidR="009917B8" w:rsidRPr="00BE3F2E" w:rsidRDefault="009917B8" w:rsidP="0081350A">
      <w:pPr>
        <w:ind w:firstLine="851"/>
        <w:jc w:val="both"/>
        <w:rPr>
          <w:bCs/>
          <w:sz w:val="28"/>
          <w:szCs w:val="28"/>
        </w:rPr>
      </w:pPr>
      <w:r w:rsidRPr="00BE3F2E">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8069ED">
        <w:rPr>
          <w:bCs/>
          <w:sz w:val="28"/>
          <w:szCs w:val="28"/>
        </w:rPr>
        <w:t>комплексного</w:t>
      </w:r>
      <w:r w:rsidR="00C16533">
        <w:rPr>
          <w:bCs/>
          <w:sz w:val="28"/>
          <w:szCs w:val="28"/>
        </w:rPr>
        <w:t xml:space="preserve"> </w:t>
      </w:r>
      <w:r w:rsidRPr="00BE3F2E">
        <w:rPr>
          <w:bCs/>
          <w:sz w:val="28"/>
          <w:szCs w:val="28"/>
        </w:rPr>
        <w:t>социально-экономического развития для представления их в Совет;</w:t>
      </w:r>
    </w:p>
    <w:p w:rsidR="009917B8" w:rsidRPr="00E64CF2" w:rsidRDefault="009917B8" w:rsidP="0081350A">
      <w:pPr>
        <w:ind w:firstLine="851"/>
        <w:jc w:val="both"/>
        <w:rPr>
          <w:bCs/>
          <w:sz w:val="28"/>
          <w:szCs w:val="28"/>
        </w:rPr>
      </w:pPr>
      <w:r w:rsidRPr="00BE3F2E">
        <w:rPr>
          <w:bCs/>
          <w:sz w:val="28"/>
          <w:szCs w:val="28"/>
        </w:rPr>
        <w:t xml:space="preserve">3) осуществляет муниципальные заимствования, управление </w:t>
      </w:r>
      <w:r w:rsidRPr="00E64CF2">
        <w:rPr>
          <w:bCs/>
          <w:sz w:val="28"/>
          <w:szCs w:val="28"/>
        </w:rPr>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C16533">
        <w:rPr>
          <w:rFonts w:eastAsia="Times New Roman"/>
          <w:kern w:val="0"/>
          <w:sz w:val="28"/>
          <w:szCs w:val="28"/>
          <w:lang w:eastAsia="ru-RU"/>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Pr="00E64CF2">
        <w:rPr>
          <w:bCs/>
          <w:sz w:val="28"/>
          <w:szCs w:val="28"/>
        </w:rPr>
        <w:t>;</w:t>
      </w:r>
    </w:p>
    <w:p w:rsidR="009917B8" w:rsidRPr="00BE3F2E" w:rsidRDefault="009917B8" w:rsidP="0081350A">
      <w:pPr>
        <w:ind w:firstLine="851"/>
        <w:jc w:val="both"/>
        <w:rPr>
          <w:bCs/>
          <w:sz w:val="28"/>
          <w:szCs w:val="28"/>
        </w:rPr>
      </w:pPr>
      <w:r w:rsidRPr="00BE3F2E">
        <w:rPr>
          <w:bCs/>
          <w:sz w:val="28"/>
          <w:szCs w:val="28"/>
        </w:rPr>
        <w:lastRenderedPageBreak/>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9917B8" w:rsidP="0081350A">
      <w:pPr>
        <w:ind w:firstLine="851"/>
        <w:jc w:val="both"/>
        <w:rPr>
          <w:bCs/>
          <w:sz w:val="28"/>
          <w:szCs w:val="28"/>
        </w:rPr>
      </w:pPr>
      <w:r w:rsidRPr="00BE3F2E">
        <w:rPr>
          <w:bCs/>
          <w:sz w:val="28"/>
          <w:szCs w:val="28"/>
        </w:rPr>
        <w:t xml:space="preserve">5) 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9917B8" w:rsidP="0081350A">
      <w:pPr>
        <w:tabs>
          <w:tab w:val="left" w:pos="0"/>
        </w:tabs>
        <w:ind w:firstLine="851"/>
        <w:jc w:val="both"/>
        <w:rPr>
          <w:rFonts w:eastAsia="Times New Roman"/>
          <w:bCs/>
          <w:sz w:val="28"/>
          <w:szCs w:val="28"/>
        </w:rPr>
      </w:pPr>
      <w:r w:rsidRPr="00BE3F2E">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81350A">
      <w:pPr>
        <w:tabs>
          <w:tab w:val="left" w:pos="0"/>
        </w:tabs>
        <w:ind w:right="30" w:firstLine="851"/>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9917B8" w:rsidP="0081350A">
      <w:pPr>
        <w:numPr>
          <w:ilvl w:val="0"/>
          <w:numId w:val="12"/>
        </w:numPr>
        <w:tabs>
          <w:tab w:val="left" w:pos="240"/>
        </w:tabs>
        <w:ind w:left="0" w:right="105" w:firstLine="851"/>
        <w:jc w:val="both"/>
        <w:rPr>
          <w:rFonts w:eastAsia="Times New Roman"/>
          <w:sz w:val="28"/>
        </w:rPr>
      </w:pPr>
      <w:r>
        <w:rPr>
          <w:rFonts w:eastAsia="Times New Roman"/>
          <w:sz w:val="28"/>
        </w:rPr>
        <w:t xml:space="preserve">организует в границах поселения электро-, тепло-, газо-, и </w:t>
      </w:r>
      <w:r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9917B8">
        <w:rPr>
          <w:rFonts w:eastAsia="Times New Roman"/>
          <w:sz w:val="28"/>
        </w:rPr>
        <w:t xml:space="preserve">)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9917B8">
        <w:rPr>
          <w:rFonts w:eastAsia="Times New Roman"/>
          <w:sz w:val="28"/>
        </w:rPr>
        <w:t xml:space="preserve">) создает условия </w:t>
      </w:r>
      <w:r w:rsidR="00B40AF4" w:rsidRPr="00D23DC0">
        <w:rPr>
          <w:rFonts w:eastAsia="Times New Roman"/>
          <w:sz w:val="28"/>
        </w:rPr>
        <w:t>для</w:t>
      </w:r>
      <w:r w:rsidR="00C16533">
        <w:rPr>
          <w:rFonts w:eastAsia="Times New Roman"/>
          <w:sz w:val="28"/>
        </w:rPr>
        <w:t xml:space="preserve"> </w:t>
      </w:r>
      <w:r w:rsidR="009917B8">
        <w:rPr>
          <w:rFonts w:eastAsia="Times New Roman"/>
          <w:sz w:val="28"/>
        </w:rPr>
        <w:t>массового отдыха жителей поселения и 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t>6</w:t>
      </w:r>
      <w:r w:rsidR="009917B8">
        <w:rPr>
          <w:rFonts w:eastAsia="Times New Roman"/>
          <w:sz w:val="28"/>
        </w:rPr>
        <w:t>) 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организует сбор и вывоз бытовых отходов и мусора;</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контроль за </w:t>
      </w:r>
      <w:r>
        <w:rPr>
          <w:rFonts w:ascii="Times New Roman" w:hAnsi="Times New Roman"/>
          <w:sz w:val="28"/>
        </w:rPr>
        <w:lastRenderedPageBreak/>
        <w:t>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008069ED">
        <w:t xml:space="preserve"> </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sidR="008069ED">
        <w:rPr>
          <w:rFonts w:eastAsia="Times New Roman"/>
          <w:sz w:val="28"/>
        </w:rPr>
        <w:t xml:space="preserve"> </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C16533">
        <w:rPr>
          <w:rFonts w:eastAsia="Times New Roman"/>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D91193" w:rsidRDefault="00D91193" w:rsidP="00E26372">
      <w:pPr>
        <w:tabs>
          <w:tab w:val="left" w:pos="240"/>
        </w:tabs>
        <w:ind w:right="105"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 генерального план</w:t>
      </w:r>
      <w:r w:rsidRPr="00376D37">
        <w:rPr>
          <w:rFonts w:eastAsia="Times New Roman"/>
          <w:sz w:val="28"/>
        </w:rPr>
        <w:t>а</w:t>
      </w:r>
      <w:r>
        <w:rPr>
          <w:rFonts w:eastAsia="Times New Roman"/>
          <w:sz w:val="28"/>
        </w:rPr>
        <w:t xml:space="preserve"> поселения;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sidR="008069ED">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C16533">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C16533">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8069ED" w:rsidP="00810483">
      <w:pPr>
        <w:tabs>
          <w:tab w:val="left" w:pos="-1560"/>
        </w:tabs>
        <w:ind w:firstLine="851"/>
        <w:jc w:val="both"/>
        <w:rPr>
          <w:rFonts w:eastAsia="Times New Roman"/>
          <w:sz w:val="28"/>
        </w:rPr>
      </w:pPr>
      <w:r>
        <w:rPr>
          <w:rFonts w:eastAsia="Times New Roman"/>
          <w:sz w:val="28"/>
        </w:rPr>
        <w:t xml:space="preserve">4) </w:t>
      </w:r>
      <w:r w:rsidR="009917B8">
        <w:rPr>
          <w:rFonts w:eastAsia="Times New Roman"/>
          <w:sz w:val="28"/>
        </w:rPr>
        <w:t>разрабатывает местные нормативы градостроительного проектирования поселения;</w:t>
      </w:r>
    </w:p>
    <w:p w:rsidR="00BC2F87" w:rsidRDefault="00BC2F87" w:rsidP="00BC2F87">
      <w:pPr>
        <w:suppressAutoHyphens w:val="0"/>
        <w:autoSpaceDE w:val="0"/>
        <w:autoSpaceDN w:val="0"/>
        <w:adjustRightInd w:val="0"/>
        <w:ind w:firstLine="851"/>
        <w:jc w:val="both"/>
        <w:rPr>
          <w:rFonts w:eastAsia="Times New Roman"/>
          <w:kern w:val="0"/>
          <w:sz w:val="28"/>
          <w:szCs w:val="28"/>
          <w:lang w:eastAsia="ru-RU"/>
        </w:rPr>
      </w:pPr>
      <w:r w:rsidRPr="00B60159">
        <w:rPr>
          <w:rFonts w:eastAsia="Times New Roman"/>
          <w:kern w:val="0"/>
          <w:sz w:val="28"/>
          <w:szCs w:val="28"/>
          <w:lang w:eastAsia="ru-RU"/>
        </w:rPr>
        <w:t xml:space="preserve">5) согласовывает проект схемы территориального планирования муниципального образования </w:t>
      </w:r>
      <w:r w:rsidR="00C16533">
        <w:rPr>
          <w:rFonts w:eastAsia="Times New Roman"/>
          <w:kern w:val="0"/>
          <w:sz w:val="28"/>
          <w:szCs w:val="28"/>
          <w:lang w:eastAsia="ru-RU"/>
        </w:rPr>
        <w:t xml:space="preserve">Кореновский </w:t>
      </w:r>
      <w:r w:rsidRPr="00B60159">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муниципального образования </w:t>
      </w:r>
      <w:r w:rsidR="00C16533">
        <w:rPr>
          <w:rFonts w:eastAsia="Times New Roman"/>
          <w:kern w:val="0"/>
          <w:sz w:val="28"/>
          <w:szCs w:val="28"/>
          <w:lang w:eastAsia="ru-RU"/>
        </w:rPr>
        <w:t>Кореновский</w:t>
      </w:r>
      <w:r w:rsidRPr="00B60159">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C16533" w:rsidRDefault="008D468B" w:rsidP="008D468B">
      <w:pPr>
        <w:suppressAutoHyphens w:val="0"/>
        <w:autoSpaceDE w:val="0"/>
        <w:autoSpaceDN w:val="0"/>
        <w:adjustRightInd w:val="0"/>
        <w:ind w:firstLine="851"/>
        <w:jc w:val="both"/>
        <w:rPr>
          <w:rFonts w:eastAsia="Times New Roman"/>
          <w:kern w:val="0"/>
          <w:sz w:val="28"/>
          <w:szCs w:val="28"/>
          <w:lang w:eastAsia="ru-RU"/>
        </w:rPr>
      </w:pPr>
      <w:r w:rsidRPr="008069ED">
        <w:rPr>
          <w:sz w:val="28"/>
          <w:szCs w:val="28"/>
        </w:rPr>
        <w:t xml:space="preserve">6) разрабатывает программы комплексного развития систем коммунальной, </w:t>
      </w:r>
      <w:r w:rsidRPr="008069ED">
        <w:rPr>
          <w:rFonts w:eastAsia="Calibri"/>
          <w:bCs/>
          <w:kern w:val="0"/>
          <w:sz w:val="28"/>
          <w:szCs w:val="28"/>
        </w:rPr>
        <w:t>транспортной, социальной</w:t>
      </w:r>
      <w:r w:rsidR="00C16533" w:rsidRPr="008069ED">
        <w:rPr>
          <w:rFonts w:eastAsia="Calibri"/>
          <w:bCs/>
          <w:kern w:val="0"/>
          <w:sz w:val="28"/>
          <w:szCs w:val="28"/>
        </w:rPr>
        <w:t xml:space="preserve"> </w:t>
      </w:r>
      <w:r w:rsidRPr="008069ED">
        <w:rPr>
          <w:sz w:val="28"/>
          <w:szCs w:val="28"/>
        </w:rPr>
        <w:t>инфраструктур поселения;</w:t>
      </w:r>
    </w:p>
    <w:p w:rsidR="009917B8" w:rsidRDefault="008D468B" w:rsidP="000B6F47">
      <w:pPr>
        <w:ind w:firstLine="851"/>
        <w:jc w:val="both"/>
        <w:rPr>
          <w:rFonts w:eastAsia="Times New Roman"/>
          <w:sz w:val="28"/>
        </w:rPr>
      </w:pPr>
      <w:r w:rsidRPr="008069ED">
        <w:rPr>
          <w:rFonts w:eastAsia="Times New Roman"/>
          <w:sz w:val="28"/>
        </w:rPr>
        <w:t>7</w:t>
      </w:r>
      <w:r w:rsidR="000A3508" w:rsidRPr="008069ED">
        <w:rPr>
          <w:rFonts w:eastAsia="Times New Roman"/>
          <w:sz w:val="28"/>
        </w:rPr>
        <w:t>)</w:t>
      </w:r>
      <w:r w:rsidR="008069ED">
        <w:rPr>
          <w:rFonts w:eastAsia="Times New Roman"/>
          <w:sz w:val="28"/>
        </w:rPr>
        <w:t xml:space="preserve"> </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8069ED">
        <w:rPr>
          <w:rFonts w:eastAsia="Times New Roman"/>
          <w:sz w:val="28"/>
        </w:rPr>
        <w:t>8</w:t>
      </w:r>
      <w:r w:rsidR="009917B8" w:rsidRPr="008069ED">
        <w:rPr>
          <w:rFonts w:eastAsia="Times New Roman"/>
          <w:sz w:val="28"/>
        </w:rPr>
        <w:t>)</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8069ED">
        <w:rPr>
          <w:rFonts w:eastAsia="Times New Roman"/>
          <w:sz w:val="28"/>
        </w:rPr>
        <w:t>9</w:t>
      </w:r>
      <w:r w:rsidR="009917B8" w:rsidRPr="008069ED">
        <w:rPr>
          <w:rFonts w:eastAsia="Times New Roman"/>
          <w:sz w:val="28"/>
        </w:rPr>
        <w:t>)</w:t>
      </w:r>
      <w:r w:rsidR="009917B8">
        <w:rPr>
          <w:rFonts w:eastAsia="Times New Roman"/>
          <w:sz w:val="28"/>
        </w:rPr>
        <w:t xml:space="preserve">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8D468B" w:rsidP="0081350A">
      <w:pPr>
        <w:tabs>
          <w:tab w:val="left" w:pos="450"/>
        </w:tabs>
        <w:ind w:firstLine="851"/>
        <w:jc w:val="both"/>
        <w:rPr>
          <w:rFonts w:eastAsia="Times New Roman"/>
          <w:sz w:val="28"/>
        </w:rPr>
      </w:pPr>
      <w:r w:rsidRPr="008069ED">
        <w:rPr>
          <w:rFonts w:eastAsia="Times New Roman"/>
          <w:sz w:val="28"/>
        </w:rPr>
        <w:t>10</w:t>
      </w:r>
      <w:r w:rsidR="009917B8" w:rsidRPr="008069ED">
        <w:rPr>
          <w:rFonts w:eastAsia="Times New Roman"/>
          <w:sz w:val="28"/>
        </w:rPr>
        <w:t>)</w:t>
      </w:r>
      <w:r w:rsidR="009917B8">
        <w:rPr>
          <w:rFonts w:eastAsia="Times New Roman"/>
          <w:sz w:val="28"/>
        </w:rPr>
        <w:t xml:space="preserve"> оказывает содействие организациям почтовой связи в размещении </w:t>
      </w:r>
      <w:r w:rsidR="009917B8">
        <w:rPr>
          <w:rFonts w:eastAsia="Times New Roman"/>
          <w:sz w:val="28"/>
        </w:rPr>
        <w:lastRenderedPageBreak/>
        <w:t>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8069ED">
        <w:rPr>
          <w:rFonts w:eastAsia="Times New Roman"/>
          <w:sz w:val="28"/>
        </w:rPr>
        <w:t>1</w:t>
      </w:r>
      <w:r w:rsidR="008D468B" w:rsidRPr="008069ED">
        <w:rPr>
          <w:rFonts w:eastAsia="Times New Roman"/>
          <w:sz w:val="28"/>
        </w:rPr>
        <w:t>1</w:t>
      </w:r>
      <w:r w:rsidRPr="008069ED">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81350A">
      <w:pPr>
        <w:ind w:firstLine="851"/>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sidR="007B7355">
        <w:rPr>
          <w:sz w:val="28"/>
        </w:rPr>
        <w:t xml:space="preserve"> </w:t>
      </w:r>
      <w:r>
        <w:rPr>
          <w:sz w:val="28"/>
        </w:rPr>
        <w:t>осуществляет следующие полномочия:</w:t>
      </w:r>
    </w:p>
    <w:p w:rsidR="009917B8" w:rsidRPr="00022709" w:rsidRDefault="009917B8" w:rsidP="00810483">
      <w:pPr>
        <w:pStyle w:val="ConsPlusNormal"/>
        <w:ind w:firstLine="851"/>
        <w:jc w:val="both"/>
        <w:outlineLvl w:val="1"/>
        <w:rPr>
          <w:rFonts w:ascii="Times New Roman" w:hAnsi="Times New Roman"/>
          <w:sz w:val="28"/>
        </w:rPr>
      </w:pPr>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sidR="007B7355">
        <w:rPr>
          <w:rFonts w:ascii="Times New Roman" w:hAnsi="Times New Roman"/>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7B7355">
        <w:rPr>
          <w:rFonts w:ascii="Times New Roman" w:eastAsiaTheme="minorHAnsi" w:hAnsi="Times New Roman" w:cs="Times New Roman"/>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населенных пунктов поселения;</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4) представляет информацию участникам дорожного движения о наличии объектов </w:t>
      </w:r>
      <w:r w:rsidR="00EE20AD" w:rsidRPr="008069ED">
        <w:rPr>
          <w:rFonts w:ascii="Times New Roman" w:hAnsi="Times New Roman"/>
          <w:b w:val="0"/>
          <w:sz w:val="28"/>
        </w:rPr>
        <w:t>сервиса</w:t>
      </w:r>
      <w:r w:rsidR="007B7355">
        <w:rPr>
          <w:rFonts w:ascii="Times New Roman" w:hAnsi="Times New Roman"/>
          <w:b w:val="0"/>
          <w:sz w:val="28"/>
        </w:rPr>
        <w:t xml:space="preserve"> </w:t>
      </w:r>
      <w:r>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w:t>
      </w:r>
      <w:r w:rsidR="00F63B9F">
        <w:rPr>
          <w:rFonts w:eastAsia="Times New Roman"/>
          <w:b/>
          <w:sz w:val="28"/>
        </w:rPr>
        <w:t xml:space="preserve"> </w:t>
      </w:r>
      <w:r>
        <w:rPr>
          <w:rFonts w:eastAsia="Times New Roman"/>
          <w:b/>
          <w:sz w:val="28"/>
        </w:rPr>
        <w:t>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Pr="00B60159" w:rsidRDefault="008815D2"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8815D2" w:rsidP="008815D2">
      <w:pPr>
        <w:tabs>
          <w:tab w:val="left" w:pos="390"/>
        </w:tabs>
        <w:ind w:firstLine="851"/>
        <w:jc w:val="both"/>
        <w:rPr>
          <w:rFonts w:eastAsia="Times New Roman"/>
          <w:sz w:val="28"/>
        </w:rPr>
      </w:pPr>
      <w:r>
        <w:rPr>
          <w:rFonts w:eastAsia="Times New Roman"/>
          <w:sz w:val="28"/>
        </w:rPr>
        <w:t xml:space="preserve">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8815D2" w:rsidP="008815D2">
      <w:pPr>
        <w:tabs>
          <w:tab w:val="left" w:pos="390"/>
        </w:tabs>
        <w:ind w:firstLine="851"/>
        <w:jc w:val="both"/>
        <w:rPr>
          <w:rFonts w:eastAsia="Times New Roman"/>
          <w:sz w:val="28"/>
        </w:rPr>
      </w:pPr>
      <w:r>
        <w:rPr>
          <w:rFonts w:eastAsia="Times New Roman"/>
          <w:sz w:val="28"/>
        </w:rPr>
        <w:t xml:space="preserve">5) </w:t>
      </w:r>
      <w:r w:rsidR="009917B8">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t xml:space="preserve">6) </w:t>
      </w:r>
      <w:r w:rsidR="009917B8">
        <w:rPr>
          <w:rFonts w:eastAsia="Times New Roman"/>
          <w:sz w:val="28"/>
        </w:rPr>
        <w:t xml:space="preserve">устанавливает размер дохода, приходящегося на каждого члена семьи, и стоимости имущества, находящегося в собственности членов семьи и </w:t>
      </w:r>
      <w:r w:rsidR="009917B8">
        <w:rPr>
          <w:rFonts w:eastAsia="Times New Roman"/>
          <w:sz w:val="28"/>
        </w:rPr>
        <w:lastRenderedPageBreak/>
        <w:t>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8815D2" w:rsidP="008815D2">
      <w:pPr>
        <w:tabs>
          <w:tab w:val="left" w:pos="390"/>
        </w:tabs>
        <w:ind w:firstLine="851"/>
        <w:jc w:val="both"/>
        <w:rPr>
          <w:rFonts w:eastAsia="Times New Roman"/>
          <w:sz w:val="28"/>
        </w:rPr>
      </w:pPr>
      <w:r>
        <w:rPr>
          <w:rStyle w:val="80"/>
        </w:rPr>
        <w:t xml:space="preserve">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8815D2" w:rsidP="008815D2">
      <w:pPr>
        <w:tabs>
          <w:tab w:val="left" w:pos="390"/>
        </w:tabs>
        <w:ind w:firstLine="851"/>
        <w:jc w:val="both"/>
        <w:rPr>
          <w:rFonts w:eastAsia="Times New Roman"/>
          <w:sz w:val="28"/>
        </w:rPr>
      </w:pPr>
      <w:r>
        <w:rPr>
          <w:rFonts w:eastAsia="Times New Roman"/>
          <w:sz w:val="28"/>
        </w:rPr>
        <w:t xml:space="preserve">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D91193" w:rsidRDefault="00D91193" w:rsidP="008815D2">
      <w:pPr>
        <w:tabs>
          <w:tab w:val="left" w:pos="39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9917B8" w:rsidRDefault="009917B8" w:rsidP="0081350A">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9917B8" w:rsidRDefault="009917B8" w:rsidP="0081350A">
      <w:pPr>
        <w:pStyle w:val="WW-2"/>
      </w:pPr>
      <w:r>
        <w:t>1) 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sidR="007B7355">
        <w:t xml:space="preserve"> </w:t>
      </w:r>
      <w:r>
        <w:t>за исключением земель сельскохозяйственного назначения, в установленном порядке;</w:t>
      </w:r>
    </w:p>
    <w:p w:rsidR="009917B8" w:rsidRDefault="009917B8" w:rsidP="0081350A">
      <w:pPr>
        <w:tabs>
          <w:tab w:val="left" w:pos="500"/>
        </w:tabs>
        <w:ind w:firstLine="840"/>
        <w:jc w:val="both"/>
        <w:rPr>
          <w:sz w:val="28"/>
        </w:rPr>
      </w:pPr>
      <w:r>
        <w:rPr>
          <w:rFonts w:eastAsia="Times New Roman"/>
          <w:sz w:val="28"/>
        </w:rPr>
        <w:t xml:space="preserve">3) </w:t>
      </w:r>
      <w:r>
        <w:rPr>
          <w:sz w:val="28"/>
        </w:rPr>
        <w:t>резервирует земли</w:t>
      </w:r>
      <w:r w:rsidR="007B7355">
        <w:rPr>
          <w:sz w:val="28"/>
        </w:rPr>
        <w:t xml:space="preserve"> </w:t>
      </w:r>
      <w:r>
        <w:rPr>
          <w:sz w:val="28"/>
        </w:rPr>
        <w:t>и изымает</w:t>
      </w:r>
      <w:r w:rsidR="007B7355" w:rsidRPr="007B7355">
        <w:rPr>
          <w:sz w:val="28"/>
        </w:rPr>
        <w:t xml:space="preserve"> </w:t>
      </w:r>
      <w:r>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sidR="007B7355">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9917B8" w:rsidP="0081350A">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9917B8">
        <w:rPr>
          <w:rFonts w:eastAsia="Times New Roman"/>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7B7355">
        <w:rPr>
          <w:rFonts w:eastAsia="Times New Roman"/>
          <w:sz w:val="28"/>
        </w:rPr>
        <w:t xml:space="preserve"> </w:t>
      </w:r>
      <w:r w:rsidR="00F46999" w:rsidRPr="008069ED">
        <w:rPr>
          <w:rFonts w:eastAsia="Calibri"/>
          <w:bCs/>
          <w:kern w:val="0"/>
          <w:sz w:val="28"/>
          <w:szCs w:val="28"/>
          <w:lang w:eastAsia="ru-RU"/>
        </w:rPr>
        <w:t>от 21.02.1992 № 2395-1</w:t>
      </w:r>
      <w:r w:rsidR="008069ED">
        <w:rPr>
          <w:rFonts w:eastAsia="Calibri"/>
          <w:bCs/>
          <w:kern w:val="0"/>
          <w:sz w:val="28"/>
          <w:szCs w:val="28"/>
          <w:lang w:eastAsia="ru-RU"/>
        </w:rPr>
        <w:t xml:space="preserve"> </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контроль за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w:t>
      </w:r>
      <w:r w:rsidR="008069ED">
        <w:rPr>
          <w:rFonts w:eastAsia="Times New Roman"/>
          <w:b/>
          <w:sz w:val="28"/>
        </w:rPr>
        <w:t xml:space="preserve"> </w:t>
      </w:r>
      <w:r>
        <w:rPr>
          <w:rFonts w:eastAsia="Times New Roman"/>
          <w:b/>
          <w:sz w:val="28"/>
        </w:rPr>
        <w:t>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9917B8" w:rsidP="0081350A">
      <w:pPr>
        <w:ind w:right="30" w:firstLine="851"/>
        <w:jc w:val="both"/>
        <w:rPr>
          <w:rFonts w:eastAsia="Times New Roman"/>
          <w:sz w:val="28"/>
        </w:rPr>
      </w:pPr>
      <w:r>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9917B8" w:rsidP="0081350A">
      <w:pPr>
        <w:ind w:right="30" w:firstLine="851"/>
        <w:jc w:val="both"/>
        <w:rPr>
          <w:rFonts w:eastAsia="Times New Roman"/>
          <w:sz w:val="28"/>
        </w:rPr>
      </w:pPr>
      <w:r>
        <w:rPr>
          <w:rFonts w:eastAsia="Times New Roman"/>
          <w:sz w:val="28"/>
        </w:rPr>
        <w:t>2) осуществляет мероприятия по обеспечению безопасности людей на водных объектах, охране их жизни и здоровья;</w:t>
      </w:r>
    </w:p>
    <w:p w:rsidR="009917B8" w:rsidRPr="0098680D" w:rsidRDefault="009917B8" w:rsidP="0081350A">
      <w:pPr>
        <w:ind w:right="30" w:firstLine="851"/>
        <w:jc w:val="both"/>
        <w:rPr>
          <w:rStyle w:val="80"/>
        </w:rPr>
      </w:pPr>
      <w:r w:rsidRPr="003909F6">
        <w:rPr>
          <w:rFonts w:eastAsia="Times New Roman"/>
          <w:sz w:val="28"/>
        </w:rPr>
        <w:t xml:space="preserve">3) </w:t>
      </w:r>
      <w:r w:rsidRPr="0098680D">
        <w:rPr>
          <w:rStyle w:val="80"/>
        </w:rPr>
        <w:t xml:space="preserve">информирует население об ограничениях использования водных </w:t>
      </w:r>
      <w:r w:rsidRPr="0098680D">
        <w:rPr>
          <w:rStyle w:val="80"/>
        </w:rPr>
        <w:lastRenderedPageBreak/>
        <w:t>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EB65AB" w:rsidRDefault="00EB65AB" w:rsidP="0081350A">
      <w:pPr>
        <w:ind w:firstLine="851"/>
        <w:jc w:val="both"/>
        <w:rPr>
          <w:rFonts w:eastAsia="Times New Roman"/>
          <w:b/>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sidR="007B7355">
        <w:rPr>
          <w:rFonts w:ascii="Times New Roman" w:hAnsi="Times New Roman"/>
          <w:sz w:val="28"/>
        </w:rPr>
        <w:t xml:space="preserve"> </w:t>
      </w:r>
      <w:r>
        <w:rPr>
          <w:rFonts w:ascii="Times New Roman" w:hAnsi="Times New Roman"/>
          <w:sz w:val="28"/>
        </w:rPr>
        <w:t>библиотечных фондов библиотек поселения;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sidR="007B7355">
        <w:t xml:space="preserve"> </w:t>
      </w:r>
      <w:r>
        <w:t xml:space="preserve">государственную охрану объектов культурного наследия местного (муниципального) значения;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w:t>
      </w:r>
      <w:r w:rsidR="007B7355">
        <w:rPr>
          <w:rFonts w:ascii="Times New Roman" w:hAnsi="Times New Roman"/>
          <w:sz w:val="28"/>
        </w:rPr>
        <w:t xml:space="preserve"> </w:t>
      </w:r>
      <w:r>
        <w:rPr>
          <w:rFonts w:ascii="Times New Roman" w:hAnsi="Times New Roman"/>
          <w:sz w:val="28"/>
        </w:rPr>
        <w:t>и развитии народных художественных промыслов в поселении;</w:t>
      </w:r>
    </w:p>
    <w:p w:rsidR="009917B8" w:rsidRDefault="009917B8" w:rsidP="0081350A">
      <w:pPr>
        <w:tabs>
          <w:tab w:val="left" w:pos="-2127"/>
        </w:tabs>
        <w:ind w:firstLine="851"/>
        <w:jc w:val="both"/>
        <w:rPr>
          <w:sz w:val="28"/>
        </w:rPr>
      </w:pPr>
      <w:r>
        <w:rPr>
          <w:sz w:val="28"/>
        </w:rPr>
        <w:t>6) обеспечивает условия для развития на территории поселения физической культуры</w:t>
      </w:r>
      <w:r w:rsidR="00EA15F6">
        <w:rPr>
          <w:sz w:val="28"/>
        </w:rPr>
        <w:t>, школьного спорта</w:t>
      </w:r>
      <w:r>
        <w:rPr>
          <w:sz w:val="28"/>
        </w:rPr>
        <w:t xml:space="preserve"> и массового спорта, организует проведение официальных физкультурно-оздоровительных и спортивных мероприятий поселения;</w:t>
      </w:r>
    </w:p>
    <w:p w:rsidR="009917B8" w:rsidRDefault="009917B8" w:rsidP="0081350A">
      <w:pPr>
        <w:ind w:firstLine="851"/>
        <w:jc w:val="both"/>
        <w:rPr>
          <w:sz w:val="28"/>
        </w:rPr>
      </w:pPr>
      <w:r>
        <w:rPr>
          <w:sz w:val="28"/>
        </w:rPr>
        <w:t>7) организует и осуществляет мероприятия по работе с детьми и молодежью в поселении;</w:t>
      </w:r>
    </w:p>
    <w:p w:rsidR="009917B8" w:rsidRDefault="009917B8" w:rsidP="0081350A">
      <w:pPr>
        <w:ind w:firstLine="851"/>
        <w:jc w:val="both"/>
        <w:rPr>
          <w:sz w:val="28"/>
        </w:rPr>
      </w:pPr>
      <w:r>
        <w:rPr>
          <w:sz w:val="28"/>
        </w:rPr>
        <w:t>8) формирует архивные фонды поселения;</w:t>
      </w:r>
    </w:p>
    <w:p w:rsidR="009917B8" w:rsidRDefault="009917B8" w:rsidP="0081350A">
      <w:pPr>
        <w:pStyle w:val="WW-2"/>
        <w:rPr>
          <w:rFonts w:eastAsia="Lucida Sans Unicode"/>
        </w:rPr>
      </w:pPr>
      <w:r>
        <w:rPr>
          <w:rFonts w:eastAsia="Lucida Sans Unicode"/>
        </w:rPr>
        <w:t>9) иные полномочия, предусмотренные законодательством.</w:t>
      </w:r>
    </w:p>
    <w:p w:rsidR="000B66F7" w:rsidRDefault="000B66F7" w:rsidP="0081350A">
      <w:pPr>
        <w:ind w:firstLine="851"/>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w:t>
      </w:r>
      <w:r w:rsidR="00F63B9F">
        <w:rPr>
          <w:rFonts w:ascii="Times New Roman" w:hAnsi="Times New Roman"/>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00B81A6B" w:rsidRPr="008069ED">
        <w:rPr>
          <w:rFonts w:ascii="Times New Roman" w:hAnsi="Times New Roman"/>
          <w:sz w:val="28"/>
          <w:szCs w:val="28"/>
        </w:rPr>
        <w:t>, лесных отношений</w:t>
      </w:r>
      <w:r w:rsidRPr="008069ED">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8069ED">
        <w:rPr>
          <w:rFonts w:ascii="Times New Roman" w:hAnsi="Times New Roman"/>
          <w:sz w:val="28"/>
          <w:szCs w:val="28"/>
        </w:rPr>
        <w:t>, лесных отношений</w:t>
      </w:r>
      <w:r>
        <w:rPr>
          <w:rFonts w:ascii="Times New Roman" w:hAnsi="Times New Roman"/>
          <w:sz w:val="28"/>
        </w:rPr>
        <w:t xml:space="preserve"> осуществляет следующие полномочия:</w:t>
      </w:r>
    </w:p>
    <w:p w:rsidR="009917B8" w:rsidRDefault="009917B8" w:rsidP="0081350A">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 xml:space="preserve">3) участвует в реализации государственных программ освоения земель оздоровительного и рекреационного значения, генеральных планов (программ) </w:t>
      </w:r>
      <w:r>
        <w:rPr>
          <w:rFonts w:ascii="Times New Roman" w:hAnsi="Times New Roman"/>
          <w:sz w:val="28"/>
        </w:rPr>
        <w:lastRenderedPageBreak/>
        <w:t>развития курортов и курортных регионов (районов);</w:t>
      </w:r>
    </w:p>
    <w:p w:rsidR="009917B8" w:rsidRDefault="00821B7E" w:rsidP="0081350A">
      <w:pPr>
        <w:pStyle w:val="21"/>
        <w:tabs>
          <w:tab w:val="left" w:pos="100"/>
        </w:tabs>
        <w:ind w:firstLine="851"/>
      </w:pPr>
      <w:r w:rsidRPr="009B3F80">
        <w:t>4</w:t>
      </w:r>
      <w:r w:rsidR="009917B8" w:rsidRPr="009B3F80">
        <w:t xml:space="preserve">) осуществляет использование, охрану, защиту и воспроизводство </w:t>
      </w:r>
      <w:r w:rsidR="00250586" w:rsidRPr="009B3F80">
        <w:t>городских</w:t>
      </w:r>
      <w:r w:rsidR="007B7355" w:rsidRPr="009B3F80">
        <w:t xml:space="preserve"> </w:t>
      </w:r>
      <w:r w:rsidR="009917B8" w:rsidRPr="009B3F80">
        <w:t>лесов,</w:t>
      </w:r>
      <w:r w:rsidR="007B7355" w:rsidRPr="009B3F80">
        <w:t xml:space="preserve"> </w:t>
      </w:r>
      <w:r w:rsidR="009917B8" w:rsidRPr="009B3F80">
        <w:t xml:space="preserve">лесов особо охраняемых </w:t>
      </w:r>
      <w:r w:rsidR="00250586" w:rsidRPr="009B3F80">
        <w:t>природных</w:t>
      </w:r>
      <w:r w:rsidR="007B7355" w:rsidRPr="009B3F80">
        <w:t xml:space="preserve"> </w:t>
      </w:r>
      <w:r w:rsidR="009917B8" w:rsidRPr="009B3F80">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9917B8">
        <w:t>) 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81350A">
      <w:pPr>
        <w:ind w:firstLine="851"/>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7B7355">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8E7CD7">
        <w:rPr>
          <w:rFonts w:ascii="Times New Roman" w:hAnsi="Times New Roman"/>
          <w:kern w:val="0"/>
          <w:sz w:val="28"/>
          <w:szCs w:val="28"/>
          <w:lang w:eastAsia="ru-RU"/>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792531">
        <w:rPr>
          <w:rFonts w:ascii="Times New Roman" w:hAnsi="Times New Roman"/>
          <w:kern w:val="0"/>
          <w:sz w:val="28"/>
          <w:szCs w:val="28"/>
          <w:lang w:eastAsia="ru-RU"/>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2) </w:t>
      </w:r>
      <w:r w:rsidR="009917B8" w:rsidRPr="002624C5">
        <w:rPr>
          <w:rFonts w:ascii="Times New Roman" w:hAnsi="Times New Roman"/>
          <w:sz w:val="28"/>
        </w:rPr>
        <w:t xml:space="preserve">проводит мероприятия по гражданской обороне, разрабатывает и </w:t>
      </w:r>
      <w:r w:rsidR="002739DE" w:rsidRPr="009B3F80">
        <w:rPr>
          <w:rFonts w:ascii="Times New Roman" w:hAnsi="Times New Roman"/>
          <w:sz w:val="28"/>
        </w:rPr>
        <w:t>реализовывает</w:t>
      </w:r>
      <w:r w:rsidR="00792531">
        <w:rPr>
          <w:rFonts w:ascii="Times New Roman" w:hAnsi="Times New Roman"/>
          <w:b/>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kern w:val="0"/>
          <w:sz w:val="28"/>
          <w:szCs w:val="28"/>
          <w:lang w:eastAsia="ru-RU"/>
        </w:rPr>
        <w:t xml:space="preserve">4) </w:t>
      </w:r>
      <w:r w:rsidR="00351499" w:rsidRPr="002624C5">
        <w:rPr>
          <w:rFonts w:ascii="Times New Roman" w:hAnsi="Times New Roman"/>
          <w:kern w:val="0"/>
          <w:sz w:val="28"/>
          <w:szCs w:val="28"/>
          <w:lang w:eastAsia="ru-RU"/>
        </w:rPr>
        <w:t>создает и</w:t>
      </w:r>
      <w:r w:rsidR="00792531">
        <w:rPr>
          <w:rFonts w:ascii="Times New Roman" w:hAnsi="Times New Roman"/>
          <w:kern w:val="0"/>
          <w:sz w:val="28"/>
          <w:szCs w:val="28"/>
          <w:lang w:eastAsia="ru-RU"/>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792531">
        <w:rPr>
          <w:rFonts w:ascii="Times New Roman" w:hAnsi="Times New Roman"/>
          <w:kern w:val="0"/>
          <w:sz w:val="28"/>
          <w:szCs w:val="28"/>
          <w:lang w:eastAsia="ru-RU"/>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5) </w:t>
      </w:r>
      <w:r w:rsidR="009917B8"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проводит первоочередные мероприятия по поддержанию устойчивого функционирования организаций в военное время;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204CC6" w:rsidP="00204CC6">
      <w:pPr>
        <w:suppressAutoHyphens w:val="0"/>
        <w:autoSpaceDE w:val="0"/>
        <w:autoSpaceDN w:val="0"/>
        <w:adjustRightInd w:val="0"/>
        <w:ind w:firstLine="851"/>
        <w:jc w:val="both"/>
        <w:rPr>
          <w:rFonts w:eastAsia="Times New Roman"/>
          <w:kern w:val="0"/>
          <w:sz w:val="28"/>
          <w:szCs w:val="28"/>
          <w:lang w:eastAsia="ru-RU"/>
        </w:rPr>
      </w:pPr>
      <w:r w:rsidRPr="002624C5">
        <w:rPr>
          <w:rFonts w:eastAsia="Times New Roman"/>
          <w:kern w:val="0"/>
          <w:sz w:val="28"/>
          <w:szCs w:val="28"/>
          <w:lang w:eastAsia="ru-RU"/>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204CC6"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9) </w:t>
      </w:r>
      <w:r w:rsidR="003765F0" w:rsidRPr="002624C5">
        <w:rPr>
          <w:rFonts w:ascii="Times New Roman" w:hAnsi="Times New Roman"/>
          <w:kern w:val="0"/>
          <w:sz w:val="28"/>
          <w:szCs w:val="28"/>
          <w:lang w:eastAsia="ru-RU"/>
        </w:rPr>
        <w:t>осуществляет</w:t>
      </w:r>
      <w:r w:rsidR="00792531">
        <w:rPr>
          <w:rFonts w:ascii="Times New Roman" w:hAnsi="Times New Roman"/>
          <w:kern w:val="0"/>
          <w:sz w:val="28"/>
          <w:szCs w:val="28"/>
          <w:lang w:eastAsia="ru-RU"/>
        </w:rPr>
        <w:t xml:space="preserve"> </w:t>
      </w:r>
      <w:r w:rsidR="009917B8" w:rsidRPr="002624C5">
        <w:rPr>
          <w:rFonts w:ascii="Times New Roman" w:hAnsi="Times New Roman"/>
          <w:sz w:val="28"/>
        </w:rPr>
        <w:t xml:space="preserve">подготовку и содержание в готовности необходимых сил и средств для защиты населения и территории поселения от чрезвычайных </w:t>
      </w:r>
      <w:r w:rsidR="009917B8" w:rsidRPr="002624C5">
        <w:rPr>
          <w:rFonts w:ascii="Times New Roman" w:hAnsi="Times New Roman"/>
          <w:sz w:val="28"/>
        </w:rPr>
        <w:lastRenderedPageBreak/>
        <w:t>ситуаций, обучение населения способам защиты и действиям в этих ситуациях;</w:t>
      </w:r>
    </w:p>
    <w:p w:rsidR="00FD7DF4" w:rsidRPr="002624C5" w:rsidRDefault="00FD7DF4" w:rsidP="00FD7DF4">
      <w:pPr>
        <w:suppressAutoHyphens w:val="0"/>
        <w:autoSpaceDE w:val="0"/>
        <w:autoSpaceDN w:val="0"/>
        <w:adjustRightInd w:val="0"/>
        <w:ind w:firstLine="851"/>
        <w:jc w:val="both"/>
        <w:rPr>
          <w:sz w:val="28"/>
          <w:szCs w:val="28"/>
        </w:rPr>
      </w:pPr>
      <w:r w:rsidRPr="002624C5">
        <w:rPr>
          <w:sz w:val="28"/>
          <w:szCs w:val="28"/>
        </w:rPr>
        <w:t xml:space="preserve">10) </w:t>
      </w:r>
      <w:r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11) </w:t>
      </w:r>
      <w:r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12) </w:t>
      </w:r>
      <w:r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13) </w:t>
      </w:r>
      <w:r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14) </w:t>
      </w:r>
      <w:r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81350A">
      <w:pPr>
        <w:pStyle w:val="ConsTitle"/>
        <w:spacing w:line="100" w:lineRule="atLeast"/>
        <w:ind w:right="0" w:firstLine="851"/>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9917B8" w:rsidP="0081350A">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Default="009917B8" w:rsidP="0081350A">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9917B8" w:rsidP="0081350A">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9917B8" w:rsidRDefault="009917B8" w:rsidP="0081350A">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9917B8" w:rsidP="0081350A">
      <w:pPr>
        <w:pStyle w:val="21"/>
        <w:tabs>
          <w:tab w:val="left" w:pos="70"/>
        </w:tabs>
        <w:ind w:firstLine="851"/>
      </w:pPr>
      <w:r>
        <w:t>5) создает, осуществляет содержание и организует деятельность аварийно-спасательных служб и (или) аварийно-спасательных формирований 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81350A">
      <w:pPr>
        <w:pStyle w:val="ConsNormal"/>
        <w:ind w:firstLine="851"/>
        <w:rPr>
          <w:rFonts w:ascii="Times New Roman" w:hAnsi="Times New Roman"/>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DF1777" w:rsidP="00DF1777">
      <w:pPr>
        <w:ind w:firstLine="851"/>
        <w:jc w:val="both"/>
        <w:rPr>
          <w:sz w:val="28"/>
          <w:szCs w:val="28"/>
        </w:rPr>
      </w:pPr>
      <w:r w:rsidRPr="002624C5">
        <w:rPr>
          <w:sz w:val="28"/>
          <w:szCs w:val="28"/>
        </w:rPr>
        <w:t>1) 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DF1777" w:rsidP="00DF1777">
      <w:pPr>
        <w:pStyle w:val="21"/>
        <w:tabs>
          <w:tab w:val="left" w:pos="70"/>
        </w:tabs>
        <w:suppressAutoHyphens w:val="0"/>
        <w:ind w:firstLine="851"/>
        <w:rPr>
          <w:szCs w:val="28"/>
        </w:rPr>
      </w:pPr>
      <w:r w:rsidRPr="002624C5">
        <w:rPr>
          <w:szCs w:val="28"/>
        </w:rPr>
        <w:t>3) принимает решения и выдает предписания,</w:t>
      </w:r>
      <w:r w:rsidR="00051638">
        <w:rPr>
          <w:szCs w:val="28"/>
        </w:rPr>
        <w:t xml:space="preserve"> </w:t>
      </w:r>
      <w:r w:rsidR="00171C33" w:rsidRPr="009B3F80">
        <w:rPr>
          <w:szCs w:val="28"/>
        </w:rPr>
        <w:t xml:space="preserve">в пределах полномочий, </w:t>
      </w:r>
      <w:r w:rsidR="00B81A6B" w:rsidRPr="009B3F80">
        <w:rPr>
          <w:szCs w:val="28"/>
        </w:rPr>
        <w:lastRenderedPageBreak/>
        <w:t xml:space="preserve">установленных </w:t>
      </w:r>
      <w:r w:rsidR="00B81A6B" w:rsidRPr="009B3F80">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00B81A6B" w:rsidRPr="009B3F80">
        <w:rPr>
          <w:szCs w:val="28"/>
        </w:rPr>
        <w:t>,</w:t>
      </w:r>
      <w:r w:rsidRPr="002624C5">
        <w:rPr>
          <w:szCs w:val="28"/>
        </w:rPr>
        <w:t xml:space="preserve"> которые обязательны для исполнения организациями коммунального комплекса;</w:t>
      </w:r>
    </w:p>
    <w:p w:rsidR="00DF1777" w:rsidRPr="002624C5" w:rsidRDefault="00DF1777" w:rsidP="00DF1777">
      <w:pPr>
        <w:tabs>
          <w:tab w:val="left" w:pos="105"/>
        </w:tabs>
        <w:ind w:firstLine="851"/>
        <w:jc w:val="both"/>
        <w:rPr>
          <w:rFonts w:eastAsia="Arial"/>
          <w:sz w:val="28"/>
          <w:szCs w:val="28"/>
        </w:rPr>
      </w:pPr>
      <w:r w:rsidRPr="002624C5">
        <w:rPr>
          <w:sz w:val="28"/>
          <w:szCs w:val="28"/>
        </w:rPr>
        <w:t xml:space="preserve">4) </w:t>
      </w:r>
      <w:r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9B3F80">
        <w:rPr>
          <w:szCs w:val="28"/>
        </w:rPr>
        <w:t>5</w:t>
      </w:r>
      <w:r w:rsidR="00E33208" w:rsidRPr="009B3F80">
        <w:rPr>
          <w:szCs w:val="28"/>
        </w:rPr>
        <w:t>)</w:t>
      </w:r>
      <w:r w:rsidR="00E33208" w:rsidRPr="002624C5">
        <w:rPr>
          <w:szCs w:val="28"/>
        </w:rPr>
        <w:t xml:space="preserve"> иные полномочия, предусмотренные законодательством.</w:t>
      </w:r>
    </w:p>
    <w:p w:rsidR="00DF1777" w:rsidRDefault="00DF1777" w:rsidP="00DF1777">
      <w:pPr>
        <w:autoSpaceDE w:val="0"/>
        <w:ind w:firstLine="851"/>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2E31F8" w:rsidRDefault="009917B8" w:rsidP="00C3483B">
      <w:pPr>
        <w:suppressAutoHyphens w:val="0"/>
        <w:autoSpaceDE w:val="0"/>
        <w:autoSpaceDN w:val="0"/>
        <w:adjustRightInd w:val="0"/>
        <w:ind w:firstLine="851"/>
        <w:jc w:val="both"/>
        <w:rPr>
          <w:rFonts w:eastAsia="Times New Roman"/>
          <w:b/>
          <w:kern w:val="0"/>
          <w:sz w:val="28"/>
          <w:szCs w:val="28"/>
          <w:lang w:eastAsia="ru-RU"/>
        </w:rPr>
      </w:pPr>
      <w:r>
        <w:rPr>
          <w:sz w:val="28"/>
          <w:szCs w:val="28"/>
        </w:rPr>
        <w:t xml:space="preserve">1. </w:t>
      </w:r>
      <w:r w:rsidR="00C3483B" w:rsidRPr="009B3F80">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9B3F80">
        <w:rPr>
          <w:rFonts w:eastAsia="Times New Roman"/>
          <w:kern w:val="0"/>
          <w:sz w:val="28"/>
          <w:szCs w:val="28"/>
          <w:lang w:eastAsia="ru-RU"/>
        </w:rPr>
        <w:t>Краснодарского края</w:t>
      </w:r>
      <w:r w:rsidR="00C3483B" w:rsidRPr="009B3F80">
        <w:rPr>
          <w:rFonts w:eastAsia="Times New Roman"/>
          <w:kern w:val="0"/>
          <w:sz w:val="28"/>
          <w:szCs w:val="28"/>
          <w:lang w:eastAsia="ru-RU"/>
        </w:rPr>
        <w:t>.</w:t>
      </w:r>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051638">
        <w:rPr>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принимаемым </w:t>
      </w:r>
      <w:r w:rsidR="00051638">
        <w:rPr>
          <w:sz w:val="28"/>
          <w:szCs w:val="28"/>
        </w:rPr>
        <w:t>Советом Журавского сельского поселения Кореновского района</w:t>
      </w:r>
      <w:r w:rsidRPr="00051638">
        <w:rPr>
          <w:sz w:val="28"/>
          <w:szCs w:val="28"/>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2) организация и осуществление регионального государственного контроля (надзора), полномо</w:t>
      </w:r>
      <w:r w:rsidR="009B3F80">
        <w:rPr>
          <w:rFonts w:eastAsiaTheme="minorHAnsi"/>
          <w:kern w:val="0"/>
          <w:sz w:val="28"/>
          <w:szCs w:val="28"/>
        </w:rPr>
        <w:t>чиями по</w:t>
      </w:r>
      <w:r w:rsidR="00DE04C3">
        <w:rPr>
          <w:rFonts w:eastAsiaTheme="minorHAnsi"/>
          <w:kern w:val="0"/>
          <w:sz w:val="28"/>
          <w:szCs w:val="28"/>
        </w:rPr>
        <w:t xml:space="preserve"> </w:t>
      </w:r>
      <w:r w:rsidRPr="004235DE">
        <w:rPr>
          <w:rFonts w:eastAsiaTheme="minorHAnsi"/>
          <w:kern w:val="0"/>
          <w:sz w:val="28"/>
          <w:szCs w:val="28"/>
        </w:rPr>
        <w:t>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051638">
        <w:rPr>
          <w:rFonts w:eastAsiaTheme="minorHAnsi"/>
          <w:kern w:val="0"/>
          <w:sz w:val="28"/>
          <w:szCs w:val="28"/>
        </w:rPr>
        <w:t xml:space="preserve"> </w:t>
      </w:r>
      <w:r w:rsidR="009917B8">
        <w:rPr>
          <w:sz w:val="28"/>
          <w:szCs w:val="28"/>
        </w:rPr>
        <w:t>муниципального контроля</w:t>
      </w:r>
      <w:r w:rsidR="00051638">
        <w:rPr>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9B3F80">
        <w:rPr>
          <w:sz w:val="28"/>
          <w:szCs w:val="28"/>
        </w:rPr>
        <w:t>4</w:t>
      </w:r>
      <w:r w:rsidR="009917B8" w:rsidRPr="009B3F80">
        <w:rPr>
          <w:sz w:val="28"/>
          <w:szCs w:val="28"/>
        </w:rPr>
        <w:t>)</w:t>
      </w:r>
      <w:r w:rsidR="009917B8">
        <w:rPr>
          <w:sz w:val="28"/>
          <w:szCs w:val="28"/>
        </w:rPr>
        <w:t xml:space="preserve"> осуществление иных предусмотренных федеральными законами, законами </w:t>
      </w:r>
      <w:r w:rsidRPr="009B3F80">
        <w:rPr>
          <w:rFonts w:eastAsiaTheme="minorHAnsi"/>
          <w:kern w:val="0"/>
          <w:sz w:val="28"/>
          <w:szCs w:val="28"/>
        </w:rPr>
        <w:t>и иными нормативными правовыми актами</w:t>
      </w:r>
      <w:r w:rsidR="00051638">
        <w:rPr>
          <w:rFonts w:eastAsiaTheme="minorHAnsi"/>
          <w:kern w:val="0"/>
          <w:sz w:val="28"/>
          <w:szCs w:val="28"/>
        </w:rPr>
        <w:t xml:space="preserve"> </w:t>
      </w:r>
      <w:r w:rsidR="00E82211" w:rsidRPr="00E82211">
        <w:rPr>
          <w:rFonts w:eastAsiaTheme="minorHAnsi"/>
          <w:kern w:val="0"/>
          <w:sz w:val="28"/>
          <w:szCs w:val="28"/>
        </w:rPr>
        <w:t>Краснодарского края</w:t>
      </w:r>
      <w:r w:rsidR="00051638">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051638" w:rsidRPr="00051638">
        <w:rPr>
          <w:rFonts w:ascii="Times New Roman" w:hAnsi="Times New Roman"/>
          <w:sz w:val="28"/>
          <w:szCs w:val="28"/>
        </w:rPr>
        <w:t>Советом Журавского сельского поселения Кореновского района</w:t>
      </w:r>
      <w:r>
        <w:rPr>
          <w:rFonts w:ascii="Times New Roman" w:hAnsi="Times New Roman"/>
          <w:sz w:val="28"/>
          <w:szCs w:val="28"/>
        </w:rPr>
        <w:t xml:space="preserve"> в соответствии с действующим </w:t>
      </w:r>
      <w:r>
        <w:rPr>
          <w:rFonts w:ascii="Times New Roman" w:hAnsi="Times New Roman"/>
          <w:sz w:val="28"/>
          <w:szCs w:val="28"/>
        </w:rPr>
        <w:lastRenderedPageBreak/>
        <w:t>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051638">
        <w:rPr>
          <w:rFonts w:eastAsia="Times New Roman"/>
          <w:sz w:val="28"/>
        </w:rPr>
        <w:t xml:space="preserve"> </w:t>
      </w:r>
      <w:r w:rsidR="00B06E19" w:rsidRPr="002D13C6">
        <w:rPr>
          <w:rFonts w:eastAsia="Times New Roman"/>
          <w:sz w:val="28"/>
        </w:rPr>
        <w:t>по представлению главы поселения.</w:t>
      </w:r>
    </w:p>
    <w:p w:rsidR="009917B8" w:rsidRPr="00B06E19" w:rsidRDefault="009917B8" w:rsidP="009B3F80">
      <w:pPr>
        <w:tabs>
          <w:tab w:val="left" w:pos="142"/>
          <w:tab w:val="left" w:pos="345"/>
        </w:tabs>
        <w:jc w:val="center"/>
        <w:rPr>
          <w:b/>
          <w:caps/>
          <w:sz w:val="28"/>
        </w:rPr>
      </w:pPr>
    </w:p>
    <w:p w:rsidR="009917B8" w:rsidRDefault="009917B8" w:rsidP="00B71C5C">
      <w:pPr>
        <w:pStyle w:val="ConsNormal"/>
        <w:tabs>
          <w:tab w:val="left" w:pos="142"/>
        </w:tabs>
        <w:ind w:firstLine="0"/>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B3F80" w:rsidRDefault="009B3F80" w:rsidP="009B3F80">
      <w:pPr>
        <w:pStyle w:val="ConsNormal"/>
        <w:tabs>
          <w:tab w:val="left" w:pos="142"/>
        </w:tabs>
        <w:ind w:firstLine="851"/>
        <w:jc w:val="center"/>
        <w:rPr>
          <w:rFonts w:ascii="Times New Roman" w:hAnsi="Times New Roman"/>
          <w:b/>
          <w:sz w:val="28"/>
        </w:rPr>
      </w:pPr>
    </w:p>
    <w:p w:rsidR="009917B8" w:rsidRDefault="009917B8" w:rsidP="009B3F80">
      <w:pPr>
        <w:pStyle w:val="2"/>
        <w:keepNext w:val="0"/>
        <w:spacing w:before="0" w:after="0"/>
        <w:ind w:firstLine="851"/>
        <w:rPr>
          <w:rFonts w:ascii="Times New Roman" w:hAnsi="Times New Roman"/>
          <w:i w:val="0"/>
        </w:rPr>
      </w:pPr>
      <w:r>
        <w:rPr>
          <w:rFonts w:ascii="Times New Roman" w:hAnsi="Times New Roman"/>
          <w:i w:val="0"/>
        </w:rPr>
        <w:t>Статья 49. Муниципальная служба</w:t>
      </w:r>
    </w:p>
    <w:p w:rsidR="009917B8" w:rsidRDefault="009917B8" w:rsidP="009B3F80">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Правовые основы муниципальной службы в поселении составляют Конституция Российской Федерации, Федеральный закон от 02.03.2007 </w:t>
      </w:r>
      <w:r w:rsidR="009B3F80">
        <w:rPr>
          <w:sz w:val="28"/>
        </w:rPr>
        <w:t xml:space="preserve">                </w:t>
      </w:r>
      <w:r>
        <w:rPr>
          <w:sz w:val="28"/>
        </w:rPr>
        <w:t xml:space="preserve">№ 25-ФЗ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w:t>
      </w:r>
      <w:r w:rsidR="009B3F80">
        <w:rPr>
          <w:sz w:val="28"/>
        </w:rPr>
        <w:t xml:space="preserve">                         </w:t>
      </w:r>
      <w:r>
        <w:rPr>
          <w:sz w:val="28"/>
        </w:rPr>
        <w:t xml:space="preserve">№ 1244-КЗ </w:t>
      </w:r>
      <w:r w:rsidR="00DF727E">
        <w:rPr>
          <w:sz w:val="28"/>
        </w:rPr>
        <w:t>«</w:t>
      </w:r>
      <w:r>
        <w:rPr>
          <w:sz w:val="28"/>
        </w:rPr>
        <w:t>О муниципальной службе в Краснодарском крае</w:t>
      </w:r>
      <w:r w:rsidR="00DF727E">
        <w:rPr>
          <w:sz w:val="28"/>
        </w:rPr>
        <w:t>»</w:t>
      </w:r>
      <w:r w:rsidRPr="006E0D65">
        <w:rPr>
          <w:sz w:val="28"/>
        </w:rPr>
        <w:t>,</w:t>
      </w:r>
      <w:r>
        <w:rPr>
          <w:sz w:val="28"/>
        </w:rPr>
        <w:t xml:space="preserve"> законы и иные нормативные правовые акты Краснодарского края, настоящий</w:t>
      </w:r>
      <w:r w:rsidR="00051638">
        <w:rPr>
          <w:sz w:val="28"/>
        </w:rPr>
        <w:t xml:space="preserve"> </w:t>
      </w:r>
      <w:r>
        <w:rPr>
          <w:sz w:val="28"/>
        </w:rPr>
        <w:t>устав, правовые акты органов местного самоуправления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Статья 50.</w:t>
      </w:r>
      <w:r w:rsidR="00F63B9F">
        <w:rPr>
          <w:b/>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Default="009917B8" w:rsidP="00ED308E">
      <w:pPr>
        <w:ind w:firstLine="709"/>
        <w:jc w:val="both"/>
        <w:rPr>
          <w:sz w:val="28"/>
        </w:rPr>
      </w:pPr>
      <w:r w:rsidRPr="009B3F80">
        <w:rPr>
          <w:sz w:val="28"/>
        </w:rPr>
        <w:t xml:space="preserve">1. Уставом в соответствии с Законом Краснодарского края </w:t>
      </w:r>
      <w:r w:rsidR="002000AE" w:rsidRPr="009B3F80">
        <w:rPr>
          <w:sz w:val="28"/>
          <w:szCs w:val="28"/>
        </w:rPr>
        <w:t xml:space="preserve">от 08.06.2007 </w:t>
      </w:r>
      <w:r w:rsidR="002000AE" w:rsidRPr="009B3F80">
        <w:rPr>
          <w:sz w:val="28"/>
          <w:szCs w:val="28"/>
        </w:rPr>
        <w:lastRenderedPageBreak/>
        <w:t>№ 1243-КЗ</w:t>
      </w:r>
      <w:r w:rsidR="00051638" w:rsidRPr="009B3F80">
        <w:rPr>
          <w:sz w:val="28"/>
        </w:rPr>
        <w:t xml:space="preserve"> </w:t>
      </w:r>
      <w:r w:rsidR="00DF727E" w:rsidRPr="009B3F80">
        <w:rPr>
          <w:sz w:val="28"/>
        </w:rPr>
        <w:t>«</w:t>
      </w:r>
      <w:r w:rsidRPr="009B3F80">
        <w:rPr>
          <w:sz w:val="28"/>
        </w:rPr>
        <w:t>О Реестре муниципальных должностей и Реестре должностей муниципальной службы</w:t>
      </w:r>
      <w:r w:rsidR="00051638" w:rsidRPr="009B3F80">
        <w:rPr>
          <w:sz w:val="28"/>
        </w:rPr>
        <w:t xml:space="preserve"> </w:t>
      </w:r>
      <w:r w:rsidR="00E34A78" w:rsidRPr="009B3F80">
        <w:rPr>
          <w:sz w:val="28"/>
          <w:szCs w:val="28"/>
        </w:rPr>
        <w:t>в Краснодарском крае</w:t>
      </w:r>
      <w:r w:rsidR="00DF727E" w:rsidRPr="009B3F80">
        <w:rPr>
          <w:sz w:val="28"/>
        </w:rPr>
        <w:t>»</w:t>
      </w:r>
      <w:r w:rsidRPr="009B3F80">
        <w:rPr>
          <w:sz w:val="28"/>
        </w:rPr>
        <w:t xml:space="preserve"> устанавливаются следующие</w:t>
      </w:r>
      <w:r>
        <w:rPr>
          <w:sz w:val="28"/>
        </w:rPr>
        <w:t xml:space="preserve"> муниципальные должности:</w:t>
      </w:r>
    </w:p>
    <w:p w:rsidR="009917B8" w:rsidRDefault="009917B8" w:rsidP="00ED308E">
      <w:pPr>
        <w:ind w:firstLine="709"/>
        <w:jc w:val="both"/>
        <w:rPr>
          <w:sz w:val="28"/>
        </w:rPr>
      </w:pPr>
      <w:r>
        <w:rPr>
          <w:sz w:val="28"/>
        </w:rPr>
        <w:t>глава поселения;</w:t>
      </w:r>
    </w:p>
    <w:p w:rsidR="009917B8" w:rsidRDefault="009917B8" w:rsidP="00ED308E">
      <w:pPr>
        <w:ind w:firstLine="709"/>
        <w:jc w:val="both"/>
        <w:rPr>
          <w:sz w:val="28"/>
        </w:rPr>
      </w:pPr>
      <w:r>
        <w:rPr>
          <w:sz w:val="28"/>
        </w:rPr>
        <w:t>председатель комитета (комиссии)</w:t>
      </w:r>
      <w:r w:rsidR="009B3F80">
        <w:rPr>
          <w:sz w:val="28"/>
        </w:rPr>
        <w:t xml:space="preserve"> </w:t>
      </w:r>
      <w:r>
        <w:rPr>
          <w:sz w:val="28"/>
        </w:rPr>
        <w:t>Совета поселения;</w:t>
      </w:r>
    </w:p>
    <w:p w:rsidR="009917B8" w:rsidRDefault="009917B8" w:rsidP="00ED308E">
      <w:pPr>
        <w:ind w:firstLine="709"/>
        <w:jc w:val="both"/>
        <w:rPr>
          <w:sz w:val="28"/>
        </w:rPr>
      </w:pPr>
      <w:r>
        <w:rPr>
          <w:sz w:val="28"/>
        </w:rPr>
        <w:t>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w:t>
      </w:r>
      <w:r w:rsidRPr="009B3F80">
        <w:rPr>
          <w:sz w:val="28"/>
        </w:rPr>
        <w:t xml:space="preserve">края </w:t>
      </w:r>
      <w:r w:rsidR="002000AE" w:rsidRPr="009B3F80">
        <w:rPr>
          <w:sz w:val="28"/>
          <w:szCs w:val="28"/>
        </w:rPr>
        <w:t>от 08.06.2007 № 1243-КЗ</w:t>
      </w:r>
      <w:r w:rsidR="00051638">
        <w:rPr>
          <w:sz w:val="28"/>
        </w:rPr>
        <w:t xml:space="preserve"> </w:t>
      </w:r>
      <w:r>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9B3F80">
        <w:rPr>
          <w:sz w:val="28"/>
          <w:szCs w:val="28"/>
        </w:rPr>
        <w:t xml:space="preserve">от 08.06.2007 </w:t>
      </w:r>
      <w:r w:rsidR="00051638" w:rsidRPr="009B3F80">
        <w:rPr>
          <w:sz w:val="28"/>
          <w:szCs w:val="28"/>
        </w:rPr>
        <w:t xml:space="preserve">                   </w:t>
      </w:r>
      <w:r w:rsidR="002000AE" w:rsidRPr="009B3F80">
        <w:rPr>
          <w:sz w:val="28"/>
          <w:szCs w:val="28"/>
        </w:rPr>
        <w:t>№ 1243-КЗ</w:t>
      </w:r>
      <w:r w:rsidR="00051638">
        <w:rPr>
          <w:sz w:val="28"/>
          <w:szCs w:val="28"/>
        </w:rPr>
        <w:t xml:space="preserve"> </w:t>
      </w:r>
      <w:r>
        <w:rPr>
          <w:sz w:val="28"/>
        </w:rPr>
        <w:t xml:space="preserve">«О Реестре муниципальных должностей и Реестре должностей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9917B8" w:rsidRPr="009B3F80" w:rsidRDefault="009917B8" w:rsidP="0081350A">
      <w:pPr>
        <w:ind w:firstLine="900"/>
        <w:jc w:val="both"/>
        <w:rPr>
          <w:sz w:val="28"/>
        </w:rPr>
      </w:pPr>
      <w:r>
        <w:rPr>
          <w:sz w:val="28"/>
        </w:rPr>
        <w:t xml:space="preserve">1. 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9B3F80">
        <w:rPr>
          <w:sz w:val="28"/>
          <w:szCs w:val="28"/>
        </w:rPr>
        <w:t>от 02.03.2007 № 25-ФЗ</w:t>
      </w:r>
      <w:r w:rsidR="00051638">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для замещения должностей муниципальной службы при отсутствии обстоятельств, указанных в статье 13 Федерального закона</w:t>
      </w:r>
      <w:r w:rsidR="00051638">
        <w:rPr>
          <w:sz w:val="28"/>
        </w:rPr>
        <w:t xml:space="preserve"> </w:t>
      </w:r>
      <w:r w:rsidR="00E7086E" w:rsidRPr="009B3F80">
        <w:rPr>
          <w:sz w:val="28"/>
          <w:szCs w:val="28"/>
        </w:rPr>
        <w:t>от 02.03.2007 № 25-ФЗ</w:t>
      </w:r>
      <w:r w:rsidR="00051638" w:rsidRPr="009B3F80">
        <w:rPr>
          <w:b/>
          <w:sz w:val="28"/>
          <w:szCs w:val="28"/>
        </w:rPr>
        <w:t xml:space="preserve"> </w:t>
      </w:r>
      <w:r w:rsidR="00DF727E" w:rsidRPr="009B3F80">
        <w:rPr>
          <w:sz w:val="28"/>
        </w:rPr>
        <w:t>«</w:t>
      </w:r>
      <w:r w:rsidRPr="009B3F80">
        <w:rPr>
          <w:sz w:val="28"/>
        </w:rPr>
        <w:t>О муниципальной службе в Российской Федерации</w:t>
      </w:r>
      <w:r w:rsidR="00DF727E" w:rsidRPr="009B3F80">
        <w:rPr>
          <w:sz w:val="28"/>
        </w:rPr>
        <w:t>»</w:t>
      </w:r>
      <w:r w:rsidRPr="009B3F80">
        <w:rPr>
          <w:sz w:val="28"/>
        </w:rPr>
        <w:t xml:space="preserve"> в качестве</w:t>
      </w:r>
      <w:r w:rsidR="00051638" w:rsidRPr="009B3F80">
        <w:rPr>
          <w:sz w:val="28"/>
        </w:rPr>
        <w:t xml:space="preserve"> </w:t>
      </w:r>
      <w:r w:rsidRPr="009B3F80">
        <w:rPr>
          <w:sz w:val="28"/>
        </w:rPr>
        <w:t>ограничений, связанных с муниципальной службой.</w:t>
      </w:r>
    </w:p>
    <w:p w:rsidR="009917B8" w:rsidRPr="009B3F80" w:rsidRDefault="009917B8" w:rsidP="0081350A">
      <w:pPr>
        <w:ind w:firstLine="900"/>
        <w:jc w:val="both"/>
        <w:rPr>
          <w:sz w:val="28"/>
        </w:rPr>
      </w:pPr>
      <w:r w:rsidRPr="009B3F80">
        <w:rPr>
          <w:sz w:val="28"/>
        </w:rPr>
        <w:t xml:space="preserve">2. 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w:t>
      </w:r>
      <w:r w:rsidR="00927170" w:rsidRPr="009B3F80">
        <w:rPr>
          <w:sz w:val="28"/>
          <w:szCs w:val="28"/>
        </w:rPr>
        <w:t xml:space="preserve">от 02.03.2007 </w:t>
      </w:r>
      <w:r w:rsidR="00051638" w:rsidRPr="009B3F80">
        <w:rPr>
          <w:sz w:val="28"/>
          <w:szCs w:val="28"/>
        </w:rPr>
        <w:t xml:space="preserve">                     </w:t>
      </w:r>
      <w:r w:rsidR="00927170" w:rsidRPr="009B3F80">
        <w:rPr>
          <w:sz w:val="28"/>
          <w:szCs w:val="28"/>
        </w:rPr>
        <w:t>№ 25-ФЗ</w:t>
      </w:r>
      <w:r w:rsidR="00051638" w:rsidRPr="009B3F80">
        <w:rPr>
          <w:sz w:val="28"/>
          <w:szCs w:val="28"/>
        </w:rPr>
        <w:t xml:space="preserve"> </w:t>
      </w:r>
      <w:r w:rsidR="00DF727E" w:rsidRPr="009B3F80">
        <w:rPr>
          <w:sz w:val="28"/>
        </w:rPr>
        <w:t>«</w:t>
      </w:r>
      <w:r w:rsidRPr="009B3F80">
        <w:rPr>
          <w:sz w:val="28"/>
        </w:rPr>
        <w:t>О муниципальной службе в Российской Федерации</w:t>
      </w:r>
      <w:r w:rsidR="00DF727E" w:rsidRPr="009B3F80">
        <w:rPr>
          <w:sz w:val="28"/>
        </w:rPr>
        <w:t>»</w:t>
      </w:r>
      <w:r w:rsidRPr="009B3F80">
        <w:rPr>
          <w:sz w:val="28"/>
        </w:rPr>
        <w:t>.</w:t>
      </w:r>
    </w:p>
    <w:p w:rsidR="009917B8" w:rsidRDefault="009917B8" w:rsidP="0081350A">
      <w:pPr>
        <w:ind w:firstLine="900"/>
        <w:jc w:val="both"/>
        <w:rPr>
          <w:sz w:val="28"/>
        </w:rPr>
      </w:pPr>
      <w:r w:rsidRPr="009B3F80">
        <w:rPr>
          <w:sz w:val="28"/>
        </w:rPr>
        <w:t>3. Муниципальным служащим является гражданин, исполняющий в</w:t>
      </w:r>
      <w:r>
        <w:rPr>
          <w:sz w:val="28"/>
        </w:rPr>
        <w:t xml:space="preserve">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 xml:space="preserve">4. Лица, исполняющие обязанности по техническому обеспечению деятельности органов местного самоуправления, не замещают должности </w:t>
      </w:r>
      <w:r>
        <w:rPr>
          <w:sz w:val="28"/>
        </w:rPr>
        <w:lastRenderedPageBreak/>
        <w:t>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w:t>
      </w:r>
      <w:r w:rsidRPr="009B3F80">
        <w:rPr>
          <w:sz w:val="28"/>
        </w:rPr>
        <w:t xml:space="preserve">законом </w:t>
      </w:r>
      <w:r w:rsidR="00927170" w:rsidRPr="009B3F80">
        <w:rPr>
          <w:sz w:val="28"/>
          <w:szCs w:val="28"/>
        </w:rPr>
        <w:t>от 02.03.2007 № 25-ФЗ</w:t>
      </w:r>
      <w:r w:rsidR="00051638" w:rsidRPr="009B3F80">
        <w:rPr>
          <w:sz w:val="28"/>
          <w:szCs w:val="28"/>
        </w:rPr>
        <w:t xml:space="preserve"> </w:t>
      </w:r>
      <w:r w:rsidR="00DF727E" w:rsidRPr="009B3F80">
        <w:rPr>
          <w:sz w:val="28"/>
        </w:rPr>
        <w:t>«</w:t>
      </w:r>
      <w:r w:rsidRPr="009B3F80">
        <w:rPr>
          <w:sz w:val="28"/>
        </w:rPr>
        <w:t>О муниципальной службе в Российской Федерации</w:t>
      </w:r>
      <w:r w:rsidR="00DF727E" w:rsidRPr="009B3F80">
        <w:rPr>
          <w:sz w:val="28"/>
        </w:rPr>
        <w:t>»</w:t>
      </w:r>
      <w:r w:rsidRPr="009B3F80">
        <w:rPr>
          <w:sz w:val="28"/>
        </w:rPr>
        <w:t xml:space="preserve">, Законом Краснодарского края </w:t>
      </w:r>
      <w:r w:rsidR="00DF6A2F" w:rsidRPr="009B3F80">
        <w:rPr>
          <w:sz w:val="28"/>
          <w:szCs w:val="28"/>
        </w:rPr>
        <w:t xml:space="preserve">от 08.06.2007 </w:t>
      </w:r>
      <w:r w:rsidR="00051638" w:rsidRPr="009B3F80">
        <w:rPr>
          <w:sz w:val="28"/>
          <w:szCs w:val="28"/>
        </w:rPr>
        <w:t xml:space="preserve">                       </w:t>
      </w:r>
      <w:r w:rsidR="00DF6A2F" w:rsidRPr="009B3F80">
        <w:rPr>
          <w:sz w:val="28"/>
          <w:szCs w:val="28"/>
        </w:rPr>
        <w:t>№ 1243-КЗ</w:t>
      </w:r>
      <w:r w:rsidR="00051638" w:rsidRPr="009B3F80">
        <w:rPr>
          <w:sz w:val="28"/>
          <w:szCs w:val="28"/>
        </w:rPr>
        <w:t xml:space="preserve"> </w:t>
      </w:r>
      <w:r w:rsidR="00DF727E" w:rsidRPr="009B3F80">
        <w:rPr>
          <w:sz w:val="28"/>
        </w:rPr>
        <w:t>«</w:t>
      </w:r>
      <w:r w:rsidRPr="009B3F80">
        <w:rPr>
          <w:sz w:val="28"/>
        </w:rPr>
        <w:t>О муниципальной службе в Краснодарском крае</w:t>
      </w:r>
      <w:r w:rsidR="00DF727E" w:rsidRPr="009B3F80">
        <w:rPr>
          <w:sz w:val="28"/>
        </w:rPr>
        <w:t>»</w:t>
      </w:r>
      <w:r w:rsidRPr="009B3F80">
        <w:rPr>
          <w:sz w:val="28"/>
        </w:rPr>
        <w:t>.</w:t>
      </w:r>
    </w:p>
    <w:p w:rsidR="009917B8" w:rsidRDefault="009917B8" w:rsidP="0081350A">
      <w:pPr>
        <w:pStyle w:val="a6"/>
        <w:tabs>
          <w:tab w:val="left" w:pos="142"/>
          <w:tab w:val="left" w:pos="360"/>
        </w:tabs>
        <w:spacing w:after="0"/>
        <w:ind w:firstLine="851"/>
        <w:jc w:val="both"/>
      </w:pPr>
    </w:p>
    <w:p w:rsidR="00554025" w:rsidRDefault="00554025" w:rsidP="0081350A">
      <w:pPr>
        <w:pStyle w:val="a6"/>
        <w:tabs>
          <w:tab w:val="left" w:pos="142"/>
          <w:tab w:val="left" w:pos="360"/>
        </w:tabs>
        <w:spacing w:after="0"/>
        <w:ind w:firstLine="851"/>
        <w:jc w:val="both"/>
      </w:pPr>
    </w:p>
    <w:p w:rsidR="00B02BD8" w:rsidRPr="00D3122E" w:rsidRDefault="00B02BD8" w:rsidP="00B02BD8">
      <w:pPr>
        <w:autoSpaceDE w:val="0"/>
        <w:autoSpaceDN w:val="0"/>
        <w:adjustRightInd w:val="0"/>
        <w:ind w:firstLine="540"/>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051638">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B02BD8">
      <w:pPr>
        <w:autoSpaceDE w:val="0"/>
        <w:autoSpaceDN w:val="0"/>
        <w:adjustRightInd w:val="0"/>
        <w:ind w:firstLine="851"/>
        <w:jc w:val="both"/>
        <w:outlineLvl w:val="1"/>
        <w:rPr>
          <w:bCs/>
          <w:sz w:val="28"/>
          <w:szCs w:val="28"/>
        </w:rPr>
      </w:pPr>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w:t>
      </w:r>
      <w:r w:rsidR="0095237A" w:rsidRPr="00464885">
        <w:rPr>
          <w:bCs/>
          <w:sz w:val="28"/>
          <w:szCs w:val="28"/>
        </w:rPr>
        <w:t>,</w:t>
      </w:r>
      <w:r w:rsidR="00051638">
        <w:rPr>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276AC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81350A">
      <w:pPr>
        <w:ind w:firstLine="900"/>
        <w:jc w:val="both"/>
        <w:rPr>
          <w:sz w:val="28"/>
          <w:szCs w:val="28"/>
        </w:rPr>
      </w:pPr>
    </w:p>
    <w:p w:rsidR="009917B8" w:rsidRDefault="009917B8" w:rsidP="0081350A">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p>
    <w:p w:rsidR="009917B8" w:rsidRDefault="009917B8" w:rsidP="0081350A">
      <w:pPr>
        <w:pStyle w:val="a6"/>
        <w:spacing w:after="0"/>
        <w:ind w:firstLine="902"/>
        <w:jc w:val="both"/>
        <w:rPr>
          <w:sz w:val="28"/>
        </w:rPr>
      </w:pPr>
      <w:r>
        <w:rPr>
          <w:sz w:val="28"/>
        </w:rPr>
        <w:t>Гарантии, предоставляемые муниципальному служащему, устанавливаются</w:t>
      </w:r>
      <w:r w:rsidR="00223B70">
        <w:rPr>
          <w:sz w:val="28"/>
        </w:rPr>
        <w:t xml:space="preserve"> </w:t>
      </w:r>
      <w:r>
        <w:rPr>
          <w:sz w:val="28"/>
        </w:rPr>
        <w:t xml:space="preserve">Федеральным законом </w:t>
      </w:r>
      <w:r w:rsidR="00927170" w:rsidRPr="009B3F80">
        <w:rPr>
          <w:sz w:val="28"/>
          <w:szCs w:val="28"/>
        </w:rPr>
        <w:t>от 02.03.2007 № 25-ФЗ</w:t>
      </w:r>
      <w:r w:rsidR="00223B70">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9B3F80">
        <w:rPr>
          <w:sz w:val="28"/>
          <w:szCs w:val="28"/>
        </w:rPr>
        <w:t>от 08.06.2007 № 1243-КЗ</w:t>
      </w:r>
      <w:r w:rsidR="00223B70">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Статья 55.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Default="009917B8" w:rsidP="0081350A">
      <w:pPr>
        <w:pStyle w:val="a6"/>
        <w:spacing w:after="0"/>
        <w:ind w:firstLine="851"/>
        <w:jc w:val="both"/>
        <w:rPr>
          <w:sz w:val="28"/>
        </w:rPr>
      </w:pPr>
      <w:r>
        <w:rPr>
          <w:sz w:val="28"/>
        </w:rPr>
        <w:t xml:space="preserve">3. Порядок проведения аттестации, а также перечень категорий </w:t>
      </w:r>
      <w:r>
        <w:rPr>
          <w:sz w:val="28"/>
        </w:rPr>
        <w:lastRenderedPageBreak/>
        <w:t>муниципальных служащих, не подлежащих аттестации, устанавливаются Федеральным законом</w:t>
      </w:r>
      <w:r w:rsidR="00223B70">
        <w:rPr>
          <w:sz w:val="28"/>
        </w:rPr>
        <w:t xml:space="preserve"> </w:t>
      </w:r>
      <w:r w:rsidR="00DF6A2F" w:rsidRPr="00DE04C3">
        <w:rPr>
          <w:sz w:val="28"/>
          <w:szCs w:val="28"/>
        </w:rPr>
        <w:t>от 02.03.2007 № 25-ФЗ</w:t>
      </w:r>
      <w:r w:rsidR="00223B70">
        <w:rPr>
          <w:sz w:val="28"/>
          <w:szCs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544ECE" w:rsidRDefault="009917B8" w:rsidP="00BB76CE">
      <w:pPr>
        <w:widowControl/>
        <w:suppressAutoHyphens w:val="0"/>
        <w:autoSpaceDE w:val="0"/>
        <w:autoSpaceDN w:val="0"/>
        <w:adjustRightInd w:val="0"/>
        <w:ind w:firstLine="851"/>
        <w:jc w:val="both"/>
        <w:rPr>
          <w:rFonts w:eastAsia="Calibri"/>
          <w:kern w:val="0"/>
          <w:sz w:val="28"/>
          <w:szCs w:val="28"/>
        </w:rPr>
      </w:pPr>
      <w:r w:rsidRPr="009B3F80">
        <w:rPr>
          <w:sz w:val="28"/>
        </w:rPr>
        <w:t>4.</w:t>
      </w:r>
      <w:r w:rsidR="009B3F80" w:rsidRPr="009B3F80">
        <w:rPr>
          <w:sz w:val="28"/>
        </w:rPr>
        <w:t xml:space="preserve"> </w:t>
      </w:r>
      <w:r w:rsidRPr="009B3F80">
        <w:rPr>
          <w:sz w:val="28"/>
        </w:rPr>
        <w:t xml:space="preserve">Положение о проведении аттестации утверждается муниципальным правовым актом в соответствии с </w:t>
      </w:r>
      <w:r w:rsidR="00544ECE" w:rsidRPr="009B3F80">
        <w:rPr>
          <w:rFonts w:eastAsiaTheme="minorHAnsi"/>
          <w:kern w:val="0"/>
          <w:sz w:val="28"/>
          <w:szCs w:val="28"/>
        </w:rPr>
        <w:t xml:space="preserve">типовым положением о проведении аттестации муниципальных служащих, </w:t>
      </w:r>
      <w:r w:rsidR="00BB76CE" w:rsidRPr="009B3F80">
        <w:rPr>
          <w:rFonts w:eastAsia="Calibri"/>
          <w:kern w:val="0"/>
          <w:sz w:val="28"/>
          <w:szCs w:val="28"/>
        </w:rPr>
        <w:t>утвержденным Законом Краснодарского края о</w:t>
      </w:r>
      <w:r w:rsidR="00BB76CE" w:rsidRPr="009B3F80">
        <w:rPr>
          <w:rFonts w:eastAsiaTheme="minorHAnsi"/>
          <w:kern w:val="0"/>
          <w:sz w:val="28"/>
          <w:szCs w:val="28"/>
        </w:rPr>
        <w:t>т 27.09.2007 № 1323-КЗ «О Типовом положении о проведении аттестации муниципальных служащих»</w:t>
      </w:r>
      <w:r w:rsidR="00BB76CE" w:rsidRPr="009B3F80">
        <w:rPr>
          <w:rFonts w:eastAsia="Calibri"/>
          <w:kern w:val="0"/>
          <w:sz w:val="28"/>
          <w:szCs w:val="28"/>
        </w:rPr>
        <w:t>.</w:t>
      </w:r>
    </w:p>
    <w:p w:rsidR="00554025" w:rsidRPr="006D0802" w:rsidRDefault="00554025" w:rsidP="00BB76CE">
      <w:pPr>
        <w:widowControl/>
        <w:suppressAutoHyphens w:val="0"/>
        <w:autoSpaceDE w:val="0"/>
        <w:autoSpaceDN w:val="0"/>
        <w:adjustRightInd w:val="0"/>
        <w:ind w:firstLine="851"/>
        <w:jc w:val="both"/>
        <w:rPr>
          <w:rFonts w:eastAsiaTheme="minorHAnsi"/>
          <w:b/>
          <w:kern w:val="0"/>
          <w:sz w:val="28"/>
          <w:szCs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9B3F80">
        <w:rPr>
          <w:sz w:val="28"/>
          <w:szCs w:val="28"/>
        </w:rPr>
        <w:t>от 02.03.2007 № 25-ФЗ</w:t>
      </w:r>
      <w:r w:rsidR="00223B70" w:rsidRPr="009B3F80">
        <w:rPr>
          <w:sz w:val="28"/>
          <w:szCs w:val="28"/>
        </w:rPr>
        <w:t xml:space="preserve">                                    </w:t>
      </w:r>
      <w:r w:rsidR="00DF727E" w:rsidRPr="009B3F80">
        <w:rPr>
          <w:sz w:val="28"/>
        </w:rPr>
        <w:t>«</w:t>
      </w:r>
      <w:r w:rsidRPr="009B3F80">
        <w:rPr>
          <w:sz w:val="28"/>
        </w:rPr>
        <w:t>О муниципальной службе в Российской Федерации</w:t>
      </w:r>
      <w:r w:rsidR="00DF727E" w:rsidRPr="009B3F80">
        <w:rPr>
          <w:sz w:val="28"/>
        </w:rPr>
        <w:t>»</w:t>
      </w:r>
      <w:r w:rsidRPr="009B3F80">
        <w:rPr>
          <w:sz w:val="28"/>
        </w:rPr>
        <w:t xml:space="preserve">, Законом Краснодарского края </w:t>
      </w:r>
      <w:r w:rsidR="00DF6A2F" w:rsidRPr="009B3F80">
        <w:rPr>
          <w:sz w:val="28"/>
          <w:szCs w:val="28"/>
        </w:rPr>
        <w:t>от 08.06.2007 № 1243-КЗ</w:t>
      </w:r>
      <w:r w:rsidR="00223B70" w:rsidRPr="009B3F80">
        <w:rPr>
          <w:sz w:val="28"/>
        </w:rPr>
        <w:t xml:space="preserve"> </w:t>
      </w:r>
      <w:r w:rsidR="00DF727E" w:rsidRPr="009B3F80">
        <w:rPr>
          <w:sz w:val="28"/>
        </w:rPr>
        <w:t>«</w:t>
      </w:r>
      <w:r w:rsidRPr="009B3F80">
        <w:rPr>
          <w:sz w:val="28"/>
        </w:rPr>
        <w:t>О муниципальной службе в Краснодарском</w:t>
      </w:r>
      <w:r>
        <w:rPr>
          <w:sz w:val="28"/>
        </w:rPr>
        <w:t xml:space="preserve"> крае</w:t>
      </w:r>
      <w:r w:rsidR="00DF727E">
        <w:rPr>
          <w:sz w:val="28"/>
        </w:rPr>
        <w:t>»</w:t>
      </w:r>
      <w:r>
        <w:rPr>
          <w:sz w:val="28"/>
        </w:rPr>
        <w:t>.</w:t>
      </w:r>
    </w:p>
    <w:p w:rsidR="009917B8" w:rsidRDefault="009917B8" w:rsidP="0081350A">
      <w:pPr>
        <w:ind w:firstLine="900"/>
        <w:jc w:val="both"/>
        <w:rPr>
          <w:strike/>
          <w:sz w:val="28"/>
        </w:rPr>
      </w:pPr>
    </w:p>
    <w:p w:rsidR="009917B8" w:rsidRDefault="009917B8" w:rsidP="00B71C5C">
      <w:pPr>
        <w:pStyle w:val="1"/>
        <w:keepNext w:val="0"/>
        <w:tabs>
          <w:tab w:val="left" w:pos="20160"/>
        </w:tabs>
        <w:spacing w:before="0" w:after="0"/>
        <w:jc w:val="center"/>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sidR="009B3F80">
        <w:rPr>
          <w:rFonts w:ascii="Times New Roman" w:hAnsi="Times New Roman"/>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sidR="00223B70">
        <w:rPr>
          <w:rFonts w:ascii="Times New Roman" w:hAnsi="Times New Roman"/>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sidR="00223B70">
        <w:rPr>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Под нормативным правовым актом понимается изданный в установленном порядке акт управомоченного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w:t>
      </w:r>
      <w:r w:rsidR="00D54B3E" w:rsidRPr="00D54B3E">
        <w:rPr>
          <w:sz w:val="28"/>
          <w:szCs w:val="28"/>
        </w:rPr>
        <w:lastRenderedPageBreak/>
        <w:t xml:space="preserve">территориального общественного самоуправления, инициативными группами граждан, </w:t>
      </w:r>
      <w:r w:rsidR="00D54B3E" w:rsidRPr="004235DE">
        <w:rPr>
          <w:sz w:val="28"/>
          <w:szCs w:val="28"/>
        </w:rPr>
        <w:t xml:space="preserve">прокурором </w:t>
      </w:r>
      <w:r w:rsidR="00FF75C7">
        <w:rPr>
          <w:sz w:val="28"/>
          <w:szCs w:val="28"/>
        </w:rPr>
        <w:t>Кореновского района</w:t>
      </w:r>
      <w:r w:rsidR="00D54B3E" w:rsidRPr="004235DE">
        <w:rPr>
          <w:sz w:val="28"/>
          <w:szCs w:val="28"/>
        </w:rPr>
        <w:t>.</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D91193" w:rsidRDefault="00D91193" w:rsidP="0081350A">
      <w:pPr>
        <w:tabs>
          <w:tab w:val="left" w:pos="142"/>
        </w:tabs>
        <w:ind w:firstLine="851"/>
        <w:jc w:val="both"/>
        <w:rPr>
          <w:rFonts w:eastAsia="Times New Roman"/>
          <w:sz w:val="28"/>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1. Муниципальные правовые акты могут быть отменены или их действие может быть приостановлено органами местного самоуправления или</w:t>
      </w:r>
      <w:r w:rsidR="00FF75C7">
        <w:rPr>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 xml:space="preserve">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w:t>
      </w:r>
      <w:r>
        <w:rPr>
          <w:sz w:val="28"/>
        </w:rPr>
        <w:t>судом;</w:t>
      </w:r>
      <w:r w:rsidR="00FF75C7">
        <w:rPr>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2. 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lastRenderedPageBreak/>
        <w:t>Статья 60.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Проект устава поселения, проект муниципального правового акта о внесении изменений и дополнений в устав поселения не позднее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FF75C7"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Pr>
          <w:sz w:val="28"/>
        </w:rPr>
        <w:t xml:space="preserve"> установленном</w:t>
      </w:r>
      <w:r w:rsidR="00FF75C7">
        <w:rPr>
          <w:sz w:val="28"/>
        </w:rPr>
        <w:t xml:space="preserve"> </w:t>
      </w:r>
      <w:r w:rsidR="00E60977" w:rsidRPr="009B3F80">
        <w:rPr>
          <w:rFonts w:eastAsia="Times New Roman"/>
          <w:kern w:val="0"/>
          <w:sz w:val="28"/>
          <w:szCs w:val="28"/>
          <w:lang w:eastAsia="ru-RU"/>
        </w:rPr>
        <w:t xml:space="preserve">Федеральным законом от 21.07.2005 </w:t>
      </w:r>
      <w:r w:rsidR="00FF75C7" w:rsidRPr="009B3F80">
        <w:rPr>
          <w:rFonts w:eastAsia="Times New Roman"/>
          <w:kern w:val="0"/>
          <w:sz w:val="28"/>
          <w:szCs w:val="28"/>
          <w:lang w:eastAsia="ru-RU"/>
        </w:rPr>
        <w:t xml:space="preserve">           </w:t>
      </w:r>
      <w:r w:rsidR="00E60977" w:rsidRPr="009B3F80">
        <w:rPr>
          <w:rFonts w:eastAsia="Times New Roman"/>
          <w:kern w:val="0"/>
          <w:sz w:val="28"/>
          <w:szCs w:val="28"/>
          <w:lang w:eastAsia="ru-RU"/>
        </w:rPr>
        <w:t>№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w:t>
      </w:r>
      <w:r w:rsidR="00F63B9F">
        <w:rPr>
          <w:rFonts w:ascii="Times New Roman" w:eastAsia="Times New Roman" w:hAnsi="Times New Roman"/>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w:t>
      </w:r>
      <w:r w:rsidR="009917B8">
        <w:rPr>
          <w:rFonts w:eastAsia="Times New Roman"/>
          <w:sz w:val="28"/>
        </w:rPr>
        <w:lastRenderedPageBreak/>
        <w:t>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w:t>
      </w:r>
      <w:r w:rsidR="00F63B9F">
        <w:rPr>
          <w:rFonts w:ascii="Times New Roman" w:eastAsia="Times New Roman" w:hAnsi="Times New Roman"/>
          <w:i w:val="0"/>
        </w:rPr>
        <w:t xml:space="preserve"> </w:t>
      </w:r>
      <w:r>
        <w:rPr>
          <w:rFonts w:ascii="Times New Roman" w:eastAsia="Times New Roman" w:hAnsi="Times New Roman"/>
          <w:i w:val="0"/>
        </w:rPr>
        <w:t xml:space="preserve"> Правовые акты</w:t>
      </w:r>
      <w:r w:rsidR="00FF75C7">
        <w:rPr>
          <w:rFonts w:ascii="Times New Roman" w:eastAsia="Times New Roman" w:hAnsi="Times New Roman"/>
          <w:i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w:t>
      </w:r>
      <w:r w:rsidR="009B3F80">
        <w:rPr>
          <w:rFonts w:ascii="Times New Roman" w:hAnsi="Times New Roman"/>
          <w:sz w:val="28"/>
          <w:szCs w:val="28"/>
        </w:rPr>
        <w:t xml:space="preserve"> законами Краснодарского края, </w:t>
      </w:r>
      <w:r>
        <w:rPr>
          <w:rFonts w:ascii="Times New Roman" w:hAnsi="Times New Roman"/>
          <w:sz w:val="28"/>
          <w:szCs w:val="28"/>
        </w:rPr>
        <w:t>настоящим уставом.</w:t>
      </w:r>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w:t>
      </w:r>
      <w:r w:rsidR="009B3F80">
        <w:rPr>
          <w:rFonts w:eastAsia="Times New Roman"/>
          <w:sz w:val="28"/>
        </w:rPr>
        <w:t xml:space="preserve">ерации, муниципальные  правовые </w:t>
      </w:r>
      <w:r>
        <w:rPr>
          <w:rFonts w:eastAsia="Times New Roman"/>
          <w:sz w:val="28"/>
        </w:rPr>
        <w:t xml:space="preserve">акты, затрагивающие права, свободы и обязанности человека и </w:t>
      </w:r>
      <w:r>
        <w:rPr>
          <w:rFonts w:eastAsia="Times New Roman"/>
          <w:sz w:val="28"/>
        </w:rPr>
        <w:lastRenderedPageBreak/>
        <w:t>гражданина, вступают в силу после их официального опубликования (обнародования).</w:t>
      </w:r>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Глава посе</w:t>
      </w:r>
      <w:r w:rsidR="009B3F80">
        <w:t xml:space="preserve">ления имеет право отклонить </w:t>
      </w:r>
      <w:r>
        <w:t>правовой акт, принятый Со</w:t>
      </w:r>
      <w:r w:rsidR="009B3F80">
        <w:t xml:space="preserve">ветом. В этом случае указанный </w:t>
      </w:r>
      <w:r>
        <w:t xml:space="preserve">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FF75C7">
        <w:rPr>
          <w:color w:val="000000"/>
          <w:sz w:val="28"/>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FF75C7">
        <w:rPr>
          <w:color w:val="000000"/>
          <w:sz w:val="28"/>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w:t>
      </w:r>
      <w:r w:rsidR="00F63B9F">
        <w:rPr>
          <w:rFonts w:eastAsia="Times New Roman"/>
          <w:b/>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FF75C7">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r>
        <w:rPr>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00FF75C7">
        <w:rPr>
          <w:rStyle w:val="80"/>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Default="009917B8" w:rsidP="0081350A">
      <w:pPr>
        <w:pStyle w:val="ConsNormal"/>
        <w:tabs>
          <w:tab w:val="left" w:pos="142"/>
        </w:tabs>
        <w:ind w:firstLine="851"/>
        <w:jc w:val="both"/>
        <w:rPr>
          <w:rFonts w:ascii="Times New Roman" w:hAnsi="Times New Roman"/>
          <w:b/>
          <w:sz w:val="28"/>
        </w:rPr>
      </w:pPr>
    </w:p>
    <w:p w:rsidR="00D91193" w:rsidRDefault="00D91193" w:rsidP="0081350A">
      <w:pPr>
        <w:pStyle w:val="ConsNormal"/>
        <w:tabs>
          <w:tab w:val="left" w:pos="142"/>
        </w:tabs>
        <w:ind w:firstLine="851"/>
        <w:jc w:val="both"/>
        <w:rPr>
          <w:rFonts w:ascii="Times New Roman" w:hAnsi="Times New Roman"/>
          <w:b/>
          <w:sz w:val="28"/>
        </w:rPr>
      </w:pPr>
    </w:p>
    <w:p w:rsidR="00D91193" w:rsidRPr="009917B8" w:rsidRDefault="00D91193"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lastRenderedPageBreak/>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w:t>
      </w:r>
      <w:r w:rsidR="00F63B9F">
        <w:rPr>
          <w:rFonts w:ascii="Times New Roman" w:eastAsia="Times New Roman" w:hAnsi="Times New Roman"/>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w:t>
      </w:r>
      <w:r w:rsidR="00FF75C7">
        <w:rPr>
          <w:rFonts w:ascii="Times New Roman" w:hAnsi="Times New Roman"/>
          <w:sz w:val="28"/>
        </w:rPr>
        <w:t xml:space="preserve">               </w:t>
      </w:r>
      <w:r>
        <w:rPr>
          <w:rFonts w:ascii="Times New Roman" w:hAnsi="Times New Roman"/>
          <w:sz w:val="28"/>
        </w:rPr>
        <w:t>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00FF75C7">
        <w:rPr>
          <w:rFonts w:ascii="Times New Roman" w:hAnsi="Times New Roman"/>
          <w:sz w:val="28"/>
        </w:rPr>
        <w:t xml:space="preserve"> </w:t>
      </w:r>
      <w:r>
        <w:rPr>
          <w:rFonts w:ascii="Times New Roman" w:hAnsi="Times New Roman"/>
          <w:sz w:val="28"/>
        </w:rPr>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009C265A" w:rsidRPr="0025319C">
        <w:rPr>
          <w:rFonts w:ascii="Times New Roman" w:hAnsi="Times New Roman"/>
          <w:sz w:val="28"/>
          <w:szCs w:val="28"/>
        </w:rPr>
        <w:t>нормативные</w:t>
      </w:r>
      <w:r w:rsidR="00FF75C7">
        <w:rPr>
          <w:rFonts w:ascii="Times New Roman" w:hAnsi="Times New Roman"/>
          <w:sz w:val="28"/>
          <w:szCs w:val="28"/>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9917B8"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 xml:space="preserve">При этом, в случае, если объем подлежащего обнародованию </w:t>
      </w:r>
      <w:r>
        <w:rPr>
          <w:sz w:val="28"/>
        </w:rPr>
        <w:lastRenderedPageBreak/>
        <w:t xml:space="preserve">муниципального правового акта превышает 20 печатных листов формата А4,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p>
    <w:p w:rsidR="006E2A8C" w:rsidRDefault="006E2A8C" w:rsidP="0081350A">
      <w:pPr>
        <w:tabs>
          <w:tab w:val="left" w:pos="142"/>
        </w:tabs>
        <w:ind w:firstLine="851"/>
        <w:jc w:val="center"/>
        <w:rPr>
          <w:rFonts w:eastAsia="Times New Roman"/>
          <w:b/>
          <w:caps/>
          <w:sz w:val="28"/>
        </w:rPr>
      </w:pPr>
    </w:p>
    <w:p w:rsidR="009917B8" w:rsidRDefault="009917B8" w:rsidP="00B71C5C">
      <w:pPr>
        <w:tabs>
          <w:tab w:val="left" w:pos="142"/>
        </w:tabs>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0730F8" w:rsidRDefault="000730F8" w:rsidP="000730F8">
      <w:pPr>
        <w:suppressAutoHyphens w:val="0"/>
        <w:ind w:firstLine="851"/>
        <w:jc w:val="both"/>
        <w:rPr>
          <w:b/>
          <w:sz w:val="28"/>
          <w:szCs w:val="28"/>
          <w:highlight w:val="yellow"/>
        </w:rPr>
      </w:pPr>
    </w:p>
    <w:p w:rsidR="000730F8" w:rsidRPr="0025319C" w:rsidRDefault="000730F8" w:rsidP="000730F8">
      <w:pPr>
        <w:suppressAutoHyphens w:val="0"/>
        <w:ind w:firstLine="851"/>
        <w:jc w:val="both"/>
        <w:rPr>
          <w:b/>
          <w:sz w:val="28"/>
          <w:szCs w:val="28"/>
        </w:rPr>
      </w:pPr>
      <w:r w:rsidRPr="0025319C">
        <w:rPr>
          <w:b/>
          <w:sz w:val="28"/>
          <w:szCs w:val="28"/>
        </w:rPr>
        <w:t>Статья 67. Муниципальное имущество</w:t>
      </w:r>
    </w:p>
    <w:p w:rsidR="000730F8" w:rsidRPr="0025319C" w:rsidRDefault="000730F8" w:rsidP="000730F8">
      <w:pPr>
        <w:pStyle w:val="22"/>
        <w:suppressAutoHyphens w:val="0"/>
        <w:ind w:firstLine="851"/>
        <w:rPr>
          <w:szCs w:val="28"/>
        </w:rPr>
      </w:pPr>
      <w:r w:rsidRPr="0025319C">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25319C"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25319C">
        <w:rPr>
          <w:rFonts w:eastAsia="Times New Roman"/>
          <w:bCs/>
          <w:kern w:val="0"/>
          <w:sz w:val="28"/>
          <w:szCs w:val="28"/>
          <w:lang w:eastAsia="ru-RU"/>
        </w:rPr>
        <w:t>2. В собственности поселения может находиться:</w:t>
      </w:r>
    </w:p>
    <w:p w:rsidR="000730F8" w:rsidRPr="0025319C"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 xml:space="preserve">1) </w:t>
      </w:r>
      <w:r w:rsidRPr="0025319C">
        <w:rPr>
          <w:snapToGrid w:val="0"/>
          <w:color w:val="000000"/>
          <w:sz w:val="28"/>
          <w:szCs w:val="28"/>
        </w:rPr>
        <w:t xml:space="preserve">имущество, предназначенное для решения установленных </w:t>
      </w:r>
      <w:r w:rsidRPr="0025319C">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25319C">
        <w:rPr>
          <w:snapToGrid w:val="0"/>
          <w:color w:val="000000"/>
          <w:sz w:val="28"/>
          <w:szCs w:val="28"/>
        </w:rPr>
        <w:t>вопросов местного значения;</w:t>
      </w:r>
    </w:p>
    <w:p w:rsidR="000730F8" w:rsidRPr="0025319C"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25319C">
        <w:rPr>
          <w:sz w:val="28"/>
          <w:szCs w:val="28"/>
        </w:rPr>
        <w:t>Федерального закона от 06.10.2003 № 131-ФЗ «Об общих принципах организации местного самоуправления в Российской Федерации»</w:t>
      </w:r>
      <w:r w:rsidRPr="0025319C">
        <w:rPr>
          <w:rFonts w:eastAsia="Times New Roman"/>
          <w:bCs/>
          <w:kern w:val="0"/>
          <w:sz w:val="28"/>
          <w:szCs w:val="28"/>
          <w:lang w:eastAsia="ru-RU"/>
        </w:rPr>
        <w:t>;</w:t>
      </w:r>
    </w:p>
    <w:p w:rsidR="000730F8" w:rsidRPr="0025319C"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 xml:space="preserve">3) имущество, предназначенное для обеспечения деятельности органов местного самоуправления и должностных лиц местного самоуправления, </w:t>
      </w:r>
      <w:r w:rsidRPr="0025319C">
        <w:rPr>
          <w:rFonts w:eastAsia="Times New Roman"/>
          <w:bCs/>
          <w:kern w:val="0"/>
          <w:sz w:val="28"/>
          <w:szCs w:val="28"/>
          <w:lang w:eastAsia="ru-RU"/>
        </w:rPr>
        <w:lastRenderedPageBreak/>
        <w:t>муниципальных служащих, работников муниципальных предприятий и учреждений в соответствии с нормативными правовыми актами Совета;</w:t>
      </w:r>
    </w:p>
    <w:p w:rsidR="000730F8" w:rsidRPr="0025319C"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0730F8" w:rsidRPr="0025319C"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25319C">
        <w:rPr>
          <w:rFonts w:eastAsia="Times New Roman"/>
          <w:bCs/>
          <w:kern w:val="0"/>
          <w:sz w:val="28"/>
          <w:szCs w:val="28"/>
          <w:lang w:eastAsia="ru-RU"/>
        </w:rPr>
        <w:t>ью</w:t>
      </w:r>
      <w:r w:rsidRPr="0025319C">
        <w:rPr>
          <w:rFonts w:eastAsia="Times New Roman"/>
          <w:bCs/>
          <w:kern w:val="0"/>
          <w:sz w:val="28"/>
          <w:szCs w:val="28"/>
          <w:lang w:eastAsia="ru-RU"/>
        </w:rPr>
        <w:t xml:space="preserve"> 3 статьи 14 </w:t>
      </w:r>
      <w:r w:rsidRPr="0025319C">
        <w:rPr>
          <w:sz w:val="28"/>
          <w:szCs w:val="28"/>
        </w:rPr>
        <w:t>Федерального закона от 06.10.2003 № 131-ФЗ «Об общих принципах организации местного самоуправления в Российской Федерации»</w:t>
      </w:r>
      <w:r w:rsidRPr="0025319C">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25319C">
        <w:rPr>
          <w:rFonts w:eastAsia="Times New Roman"/>
          <w:bCs/>
          <w:kern w:val="0"/>
          <w:sz w:val="28"/>
          <w:szCs w:val="28"/>
          <w:lang w:eastAsia="ru-RU"/>
        </w:rPr>
        <w:t xml:space="preserve">указанного </w:t>
      </w:r>
      <w:r w:rsidRPr="0025319C">
        <w:rPr>
          <w:rFonts w:eastAsia="Times New Roman"/>
          <w:bCs/>
          <w:kern w:val="0"/>
          <w:sz w:val="28"/>
          <w:szCs w:val="28"/>
          <w:lang w:eastAsia="ru-RU"/>
        </w:rPr>
        <w:t>Федерального закона.</w:t>
      </w:r>
    </w:p>
    <w:p w:rsidR="000730F8" w:rsidRPr="003C31B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68.</w:t>
      </w:r>
      <w:r w:rsidR="00F63B9F">
        <w:rPr>
          <w:rFonts w:ascii="Times New Roman" w:hAnsi="Times New Roman"/>
          <w:b/>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9917B8" w:rsidP="0081350A">
      <w:pPr>
        <w:pStyle w:val="8"/>
        <w:keepNext w:val="0"/>
        <w:ind w:firstLine="851"/>
        <w:jc w:val="both"/>
      </w:pPr>
      <w:r w:rsidRPr="00056CB0">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lastRenderedPageBreak/>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4. 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5. 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9917B8" w:rsidP="0081350A">
      <w:pPr>
        <w:pStyle w:val="8"/>
        <w:keepNext w:val="0"/>
        <w:ind w:firstLine="851"/>
        <w:jc w:val="both"/>
      </w:pPr>
      <w:r w:rsidRPr="00056CB0">
        <w:t>6. Руководители муниципальных предприятий и учреждений отчитываются о результатах деятельности не реже одного раза в год перед Советом.</w:t>
      </w:r>
    </w:p>
    <w:p w:rsidR="009917B8" w:rsidRPr="00056CB0" w:rsidRDefault="009917B8" w:rsidP="0081350A">
      <w:pPr>
        <w:pStyle w:val="8"/>
        <w:keepNext w:val="0"/>
        <w:ind w:firstLine="851"/>
        <w:jc w:val="both"/>
      </w:pPr>
      <w:r w:rsidRPr="00056CB0">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9917B8" w:rsidP="0081350A">
      <w:pPr>
        <w:pStyle w:val="8"/>
        <w:keepNext w:val="0"/>
        <w:ind w:firstLine="851"/>
        <w:jc w:val="both"/>
        <w:rPr>
          <w:strike/>
        </w:rPr>
      </w:pPr>
      <w:r w:rsidRPr="00056CB0">
        <w:t>8. 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BC3247" w:rsidRPr="006E2A8C" w:rsidRDefault="00BC3247" w:rsidP="00BC3247">
      <w:pPr>
        <w:suppressAutoHyphens w:val="0"/>
        <w:autoSpaceDE w:val="0"/>
        <w:autoSpaceDN w:val="0"/>
        <w:adjustRightInd w:val="0"/>
        <w:ind w:firstLine="540"/>
        <w:jc w:val="both"/>
        <w:outlineLvl w:val="0"/>
        <w:rPr>
          <w:rFonts w:eastAsia="Times New Roman"/>
          <w:kern w:val="0"/>
          <w:sz w:val="28"/>
          <w:szCs w:val="28"/>
          <w:highlight w:val="yellow"/>
          <w:lang w:eastAsia="ru-RU"/>
        </w:rPr>
      </w:pPr>
    </w:p>
    <w:p w:rsidR="00BC3247" w:rsidRPr="0025319C"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25319C">
        <w:rPr>
          <w:rFonts w:eastAsia="Times New Roman"/>
          <w:b/>
          <w:kern w:val="0"/>
          <w:sz w:val="28"/>
          <w:szCs w:val="28"/>
          <w:lang w:eastAsia="ru-RU"/>
        </w:rPr>
        <w:lastRenderedPageBreak/>
        <w:t>Статья 70. Бюджет поселения</w:t>
      </w:r>
    </w:p>
    <w:p w:rsidR="00BC3247" w:rsidRPr="0025319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1. Поселение имеет собственный бюджет (местный бюджет).</w:t>
      </w:r>
    </w:p>
    <w:p w:rsidR="00BC3247" w:rsidRPr="0025319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25319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25319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25319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4</w:t>
      </w:r>
      <w:r w:rsidR="00BC3247" w:rsidRPr="0025319C">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25319C" w:rsidRDefault="00E01438"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5</w:t>
      </w:r>
      <w:r w:rsidR="00BC3247" w:rsidRPr="0025319C">
        <w:rPr>
          <w:rFonts w:eastAsia="Times New Roman"/>
          <w:kern w:val="0"/>
          <w:sz w:val="28"/>
          <w:szCs w:val="28"/>
          <w:lang w:eastAsia="ru-RU"/>
        </w:rPr>
        <w:t xml:space="preserve">.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D91193">
        <w:rPr>
          <w:rFonts w:eastAsia="Times New Roman"/>
          <w:kern w:val="0"/>
          <w:sz w:val="28"/>
          <w:szCs w:val="28"/>
          <w:lang w:eastAsia="ru-RU"/>
        </w:rPr>
        <w:t>расходов на оплату их труда</w:t>
      </w:r>
      <w:r w:rsidR="00BC3247" w:rsidRPr="0025319C">
        <w:rPr>
          <w:rFonts w:eastAsia="Times New Roman"/>
          <w:kern w:val="0"/>
          <w:sz w:val="28"/>
          <w:szCs w:val="28"/>
          <w:lang w:eastAsia="ru-RU"/>
        </w:rPr>
        <w:t xml:space="preserve"> подлежат официальному опубликованию.</w:t>
      </w:r>
    </w:p>
    <w:p w:rsidR="00BC3247" w:rsidRPr="0025319C" w:rsidRDefault="00BC3247" w:rsidP="00545961">
      <w:pPr>
        <w:suppressAutoHyphens w:val="0"/>
        <w:autoSpaceDE w:val="0"/>
        <w:autoSpaceDN w:val="0"/>
        <w:adjustRightInd w:val="0"/>
        <w:ind w:firstLine="851"/>
        <w:jc w:val="both"/>
        <w:rPr>
          <w:rFonts w:eastAsia="Times New Roman"/>
          <w:kern w:val="0"/>
          <w:sz w:val="28"/>
          <w:szCs w:val="28"/>
          <w:lang w:eastAsia="ru-RU"/>
        </w:rPr>
      </w:pPr>
      <w:r w:rsidRPr="0025319C">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10BFA" w:rsidRPr="0025319C" w:rsidRDefault="00210BFA" w:rsidP="00210BFA">
      <w:pPr>
        <w:suppressAutoHyphens w:val="0"/>
        <w:ind w:firstLine="851"/>
        <w:jc w:val="both"/>
        <w:rPr>
          <w:b/>
          <w:sz w:val="28"/>
          <w:szCs w:val="28"/>
        </w:rPr>
      </w:pPr>
    </w:p>
    <w:p w:rsidR="00210BFA" w:rsidRPr="0025319C" w:rsidRDefault="00210BFA" w:rsidP="00210BFA">
      <w:pPr>
        <w:suppressAutoHyphens w:val="0"/>
        <w:ind w:firstLine="851"/>
        <w:jc w:val="both"/>
        <w:rPr>
          <w:b/>
          <w:sz w:val="28"/>
          <w:szCs w:val="28"/>
        </w:rPr>
      </w:pPr>
      <w:r w:rsidRPr="0025319C">
        <w:rPr>
          <w:b/>
          <w:sz w:val="28"/>
          <w:szCs w:val="28"/>
        </w:rPr>
        <w:t>Статья 7</w:t>
      </w:r>
      <w:r w:rsidR="00DA3C2B" w:rsidRPr="0025319C">
        <w:rPr>
          <w:b/>
          <w:sz w:val="28"/>
          <w:szCs w:val="28"/>
        </w:rPr>
        <w:t>1</w:t>
      </w:r>
      <w:r w:rsidRPr="0025319C">
        <w:rPr>
          <w:b/>
          <w:sz w:val="28"/>
          <w:szCs w:val="28"/>
        </w:rPr>
        <w:t>. Расходы местного бюджета</w:t>
      </w:r>
    </w:p>
    <w:p w:rsidR="00210BFA" w:rsidRPr="0025319C"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25319C"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25319C" w:rsidRDefault="009917B8" w:rsidP="0081350A">
      <w:pPr>
        <w:autoSpaceDE w:val="0"/>
        <w:ind w:firstLine="851"/>
        <w:jc w:val="both"/>
      </w:pPr>
      <w:bookmarkStart w:id="2" w:name="sub_550110"/>
      <w:bookmarkStart w:id="3" w:name="sub_5501081"/>
    </w:p>
    <w:bookmarkEnd w:id="2"/>
    <w:bookmarkEnd w:id="3"/>
    <w:p w:rsidR="002809B8" w:rsidRPr="0025319C" w:rsidRDefault="002809B8" w:rsidP="002809B8">
      <w:pPr>
        <w:suppressAutoHyphens w:val="0"/>
        <w:ind w:firstLine="851"/>
        <w:jc w:val="both"/>
        <w:rPr>
          <w:b/>
          <w:sz w:val="28"/>
          <w:szCs w:val="28"/>
        </w:rPr>
      </w:pPr>
      <w:r w:rsidRPr="0025319C">
        <w:rPr>
          <w:b/>
          <w:sz w:val="28"/>
          <w:szCs w:val="28"/>
        </w:rPr>
        <w:t>Статья 72. Доходы местного бюджета</w:t>
      </w:r>
    </w:p>
    <w:p w:rsidR="002809B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25319C">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5D3EFD" w:rsidRPr="00516828" w:rsidRDefault="005D3EFD" w:rsidP="002809B8">
      <w:pPr>
        <w:suppressAutoHyphens w:val="0"/>
        <w:autoSpaceDE w:val="0"/>
        <w:autoSpaceDN w:val="0"/>
        <w:adjustRightInd w:val="0"/>
        <w:ind w:firstLine="851"/>
        <w:jc w:val="both"/>
        <w:rPr>
          <w:rFonts w:eastAsia="Times New Roman"/>
          <w:bCs/>
          <w:kern w:val="0"/>
          <w:sz w:val="28"/>
          <w:szCs w:val="28"/>
          <w:lang w:eastAsia="ru-RU"/>
        </w:rPr>
      </w:pP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lastRenderedPageBreak/>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B71C5C" w:rsidRPr="005D3EFD" w:rsidRDefault="00B71C5C" w:rsidP="0081350A">
      <w:pPr>
        <w:pStyle w:val="ConsNormal"/>
        <w:ind w:firstLine="870"/>
        <w:jc w:val="both"/>
        <w:rPr>
          <w:rFonts w:ascii="Times New Roman" w:hAnsi="Times New Roman"/>
          <w:b/>
          <w:sz w:val="28"/>
          <w:szCs w:val="28"/>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на основе прогноза социально-эко</w:t>
      </w:r>
      <w:r w:rsidR="0025319C">
        <w:rPr>
          <w:rFonts w:ascii="Times New Roman" w:hAnsi="Times New Roman"/>
          <w:sz w:val="28"/>
          <w:szCs w:val="28"/>
        </w:rPr>
        <w:t xml:space="preserve">номического развития поселения </w:t>
      </w:r>
      <w:r w:rsidR="007B1D68" w:rsidRPr="007D07F2">
        <w:rPr>
          <w:rFonts w:ascii="Times New Roman" w:hAnsi="Times New Roman"/>
          <w:sz w:val="28"/>
          <w:szCs w:val="28"/>
        </w:rPr>
        <w:t xml:space="preserve">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00CF1291">
        <w:rPr>
          <w:rFonts w:ascii="Times New Roman" w:hAnsi="Times New Roman"/>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25319C">
        <w:rPr>
          <w:rFonts w:ascii="Times New Roman" w:hAnsi="Times New Roman"/>
          <w:sz w:val="28"/>
        </w:rPr>
        <w:t>или</w:t>
      </w:r>
      <w:r w:rsidR="00CF1291">
        <w:rPr>
          <w:rFonts w:ascii="Times New Roman" w:hAnsi="Times New Roman"/>
          <w:b/>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sidR="00CF1291">
        <w:rPr>
          <w:rFonts w:ascii="Times New Roman" w:hAnsi="Times New Roman"/>
          <w:sz w:val="28"/>
        </w:rPr>
        <w:t xml:space="preserve"> </w:t>
      </w:r>
      <w:r>
        <w:rPr>
          <w:rFonts w:ascii="Times New Roman" w:hAnsi="Times New Roman"/>
          <w:sz w:val="28"/>
        </w:rPr>
        <w:t>местного бюджета основывается</w:t>
      </w:r>
      <w:r w:rsidR="00CF1291">
        <w:rPr>
          <w:rFonts w:ascii="Times New Roman" w:hAnsi="Times New Roman"/>
          <w:sz w:val="28"/>
        </w:rPr>
        <w:t xml:space="preserve"> </w:t>
      </w:r>
      <w:r>
        <w:rPr>
          <w:rFonts w:ascii="Times New Roman" w:hAnsi="Times New Roman"/>
          <w:sz w:val="28"/>
        </w:rPr>
        <w:t>на:</w:t>
      </w:r>
    </w:p>
    <w:p w:rsidR="00565289" w:rsidRPr="0025319C" w:rsidRDefault="00565289" w:rsidP="00565289">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25319C" w:rsidRDefault="00565289" w:rsidP="00565289">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основных направлениях бюджетной политики и основных направлениях налоговой политики;</w:t>
      </w:r>
    </w:p>
    <w:p w:rsidR="00565289" w:rsidRPr="0025319C" w:rsidRDefault="00565289" w:rsidP="00565289">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основных направлениях таможенно-тарифной политики Российской Федерации;</w:t>
      </w:r>
    </w:p>
    <w:p w:rsidR="00565289" w:rsidRPr="0025319C" w:rsidRDefault="00565289" w:rsidP="00565289">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прогнозе социально-экономического развития;</w:t>
      </w:r>
    </w:p>
    <w:p w:rsidR="00565289" w:rsidRPr="0025319C" w:rsidRDefault="00565289" w:rsidP="00565289">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бюджетном прогнозе (проекте бюджетного прогноза, проекте изменений бюджетного прогноза) на долгосрочный период;</w:t>
      </w:r>
    </w:p>
    <w:p w:rsidR="00565289" w:rsidRPr="0049455F" w:rsidRDefault="00565289" w:rsidP="00565289">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муниципальных программах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25319C">
        <w:rPr>
          <w:szCs w:val="28"/>
        </w:rPr>
        <w:t>е</w:t>
      </w:r>
      <w:r w:rsidR="009917B8" w:rsidRPr="00AB378E">
        <w:rPr>
          <w:bCs/>
        </w:rPr>
        <w:t xml:space="preserve">тся администрацией в соответствии с требованиями Бюджетного кодекса 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25319C" w:rsidRDefault="002D1102" w:rsidP="0081350A">
      <w:pPr>
        <w:tabs>
          <w:tab w:val="left" w:pos="9781"/>
        </w:tabs>
        <w:ind w:right="49" w:firstLine="851"/>
        <w:jc w:val="both"/>
        <w:rPr>
          <w:bCs/>
          <w:strike/>
          <w:sz w:val="28"/>
          <w:szCs w:val="28"/>
        </w:rPr>
      </w:pPr>
      <w:r w:rsidRPr="0025319C">
        <w:rPr>
          <w:bCs/>
          <w:sz w:val="28"/>
          <w:szCs w:val="28"/>
        </w:rPr>
        <w:lastRenderedPageBreak/>
        <w:t>4. Проект местного бюджета выносится на публичные слушания. Результаты публичных слушаний подлежат опубликованию.</w:t>
      </w:r>
    </w:p>
    <w:p w:rsidR="009917B8" w:rsidRDefault="009917B8" w:rsidP="0081350A">
      <w:pPr>
        <w:pStyle w:val="210"/>
        <w:ind w:firstLine="851"/>
        <w:jc w:val="both"/>
        <w:rPr>
          <w:bCs/>
          <w:szCs w:val="28"/>
        </w:rPr>
      </w:pPr>
      <w:r w:rsidRPr="0025319C">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 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r w:rsidR="00AC1A78" w:rsidRPr="008A6D0D">
        <w:rPr>
          <w:rFonts w:eastAsiaTheme="minorHAnsi"/>
          <w:kern w:val="0"/>
          <w:sz w:val="28"/>
          <w:szCs w:val="28"/>
        </w:rPr>
        <w:t>объем</w:t>
      </w:r>
      <w:r w:rsidRPr="008A6D0D">
        <w:rPr>
          <w:rFonts w:eastAsiaTheme="minorHAnsi"/>
          <w:kern w:val="0"/>
          <w:sz w:val="28"/>
          <w:szCs w:val="28"/>
        </w:rPr>
        <w:t xml:space="preserve"> которого превышает</w:t>
      </w:r>
      <w:r w:rsidR="0049455F">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9917B8" w:rsidRPr="008A6D0D" w:rsidRDefault="009917B8" w:rsidP="0081350A">
      <w:pPr>
        <w:pStyle w:val="WW-2"/>
      </w:pPr>
      <w:r w:rsidRPr="008A6D0D">
        <w:t xml:space="preserve">8. В случае предоставления муниципальной гарантии </w:t>
      </w:r>
      <w:r w:rsidR="00F701AF" w:rsidRPr="008A6D0D">
        <w:t xml:space="preserve">финансовый орган поселения обязан </w:t>
      </w:r>
      <w:r w:rsidRPr="008A6D0D">
        <w:t>провести проверку финансового состояния получателя указанной гарантии.</w:t>
      </w:r>
    </w:p>
    <w:p w:rsidR="009917B8" w:rsidRDefault="009917B8" w:rsidP="0081350A">
      <w:pPr>
        <w:pStyle w:val="WW-2"/>
      </w:pPr>
      <w:r>
        <w:t xml:space="preserve">Финансовый орган ведет учет выданных муниципальных гарантий, </w:t>
      </w:r>
      <w:r>
        <w:lastRenderedPageBreak/>
        <w:t>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575258" w:rsidRDefault="00575258" w:rsidP="0081350A">
      <w:pPr>
        <w:pStyle w:val="WW-2"/>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0049455F">
        <w:rPr>
          <w:rFonts w:eastAsia="Times New Roman"/>
          <w:sz w:val="28"/>
        </w:rPr>
        <w:t xml:space="preserve"> </w:t>
      </w:r>
      <w:r w:rsidRPr="00A50D29">
        <w:rPr>
          <w:rFonts w:eastAsia="Times New Roman"/>
          <w:sz w:val="28"/>
        </w:rPr>
        <w:t>производится в соответствии с Бюджетным кодексом Российской Федерации и</w:t>
      </w:r>
      <w:r w:rsidR="0049455F">
        <w:rPr>
          <w:rFonts w:eastAsia="Times New Roman"/>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49455F">
        <w:rPr>
          <w:rFonts w:eastAsia="Times New Roman"/>
          <w:sz w:val="28"/>
          <w:szCs w:val="28"/>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w:t>
      </w:r>
      <w:r w:rsidR="00F63B9F">
        <w:rPr>
          <w:rFonts w:eastAsia="Times New Roman"/>
          <w:b/>
          <w:sz w:val="28"/>
        </w:rPr>
        <w:t xml:space="preserve"> </w:t>
      </w:r>
      <w:r w:rsidRPr="00C71751">
        <w:rPr>
          <w:rFonts w:eastAsia="Times New Roman"/>
          <w:b/>
          <w:sz w:val="28"/>
        </w:rPr>
        <w:t>Осуществление финансового контроля</w:t>
      </w:r>
    </w:p>
    <w:p w:rsidR="008D20A1" w:rsidRPr="0025319C" w:rsidRDefault="008D20A1" w:rsidP="008D20A1">
      <w:pPr>
        <w:widowControl/>
        <w:suppressAutoHyphens w:val="0"/>
        <w:autoSpaceDE w:val="0"/>
        <w:autoSpaceDN w:val="0"/>
        <w:adjustRightInd w:val="0"/>
        <w:ind w:firstLine="851"/>
        <w:jc w:val="both"/>
        <w:rPr>
          <w:rFonts w:eastAsiaTheme="minorHAnsi"/>
          <w:kern w:val="0"/>
          <w:sz w:val="28"/>
          <w:szCs w:val="28"/>
        </w:rPr>
      </w:pPr>
      <w:r w:rsidRPr="0025319C">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25319C" w:rsidRDefault="00587D6D" w:rsidP="00587D6D">
      <w:pPr>
        <w:widowControl/>
        <w:suppressAutoHyphens w:val="0"/>
        <w:autoSpaceDE w:val="0"/>
        <w:autoSpaceDN w:val="0"/>
        <w:adjustRightInd w:val="0"/>
        <w:ind w:firstLine="851"/>
        <w:jc w:val="both"/>
        <w:rPr>
          <w:rFonts w:eastAsiaTheme="minorHAnsi"/>
          <w:bCs/>
          <w:kern w:val="0"/>
          <w:sz w:val="28"/>
          <w:szCs w:val="28"/>
        </w:rPr>
      </w:pPr>
      <w:r w:rsidRPr="0025319C">
        <w:rPr>
          <w:rFonts w:eastAsiaTheme="minorHAnsi"/>
          <w:bCs/>
          <w:kern w:val="0"/>
          <w:sz w:val="28"/>
          <w:szCs w:val="28"/>
        </w:rPr>
        <w:t>Муниципальный финансовый контроль подразделяется на внешний и внутренний, предварительный и последующий</w:t>
      </w:r>
      <w:r w:rsidR="00F43CEC" w:rsidRPr="0025319C">
        <w:rPr>
          <w:rFonts w:eastAsiaTheme="minorHAnsi"/>
          <w:bCs/>
          <w:kern w:val="0"/>
          <w:sz w:val="28"/>
          <w:szCs w:val="28"/>
        </w:rPr>
        <w:t>.</w:t>
      </w:r>
    </w:p>
    <w:p w:rsidR="00F43CEC" w:rsidRPr="0025319C" w:rsidRDefault="00F43CEC" w:rsidP="00B3686A">
      <w:pPr>
        <w:widowControl/>
        <w:suppressAutoHyphens w:val="0"/>
        <w:autoSpaceDE w:val="0"/>
        <w:autoSpaceDN w:val="0"/>
        <w:adjustRightInd w:val="0"/>
        <w:ind w:firstLine="851"/>
        <w:jc w:val="both"/>
        <w:rPr>
          <w:rFonts w:eastAsiaTheme="minorHAnsi"/>
          <w:bCs/>
          <w:kern w:val="0"/>
          <w:sz w:val="28"/>
          <w:szCs w:val="28"/>
        </w:rPr>
      </w:pPr>
      <w:r w:rsidRPr="0025319C">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25319C">
        <w:rPr>
          <w:rFonts w:eastAsia="Calibri"/>
          <w:bCs/>
          <w:kern w:val="0"/>
          <w:sz w:val="28"/>
          <w:szCs w:val="28"/>
        </w:rPr>
        <w:t>а</w:t>
      </w:r>
      <w:r w:rsidRPr="0025319C">
        <w:rPr>
          <w:rFonts w:eastAsiaTheme="minorHAnsi"/>
          <w:bCs/>
          <w:kern w:val="0"/>
          <w:sz w:val="28"/>
          <w:szCs w:val="28"/>
        </w:rPr>
        <w:t>.</w:t>
      </w:r>
    </w:p>
    <w:p w:rsidR="00F43CEC" w:rsidRPr="0025319C" w:rsidRDefault="00F43CEC" w:rsidP="00B3686A">
      <w:pPr>
        <w:widowControl/>
        <w:suppressAutoHyphens w:val="0"/>
        <w:autoSpaceDE w:val="0"/>
        <w:autoSpaceDN w:val="0"/>
        <w:adjustRightInd w:val="0"/>
        <w:ind w:firstLine="851"/>
        <w:jc w:val="both"/>
        <w:rPr>
          <w:rFonts w:eastAsiaTheme="minorHAnsi"/>
          <w:bCs/>
          <w:kern w:val="0"/>
          <w:sz w:val="28"/>
          <w:szCs w:val="28"/>
        </w:rPr>
      </w:pPr>
      <w:r w:rsidRPr="0025319C">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25319C">
        <w:rPr>
          <w:bCs/>
          <w:sz w:val="28"/>
          <w:szCs w:val="28"/>
        </w:rPr>
        <w:t>3</w:t>
      </w:r>
      <w:r w:rsidR="008A1815" w:rsidRPr="0025319C">
        <w:rPr>
          <w:bCs/>
          <w:sz w:val="28"/>
          <w:szCs w:val="28"/>
        </w:rPr>
        <w:t>.</w:t>
      </w:r>
      <w:r w:rsidR="0025319C">
        <w:rPr>
          <w:bCs/>
          <w:sz w:val="28"/>
          <w:szCs w:val="28"/>
        </w:rPr>
        <w:t xml:space="preserve"> </w:t>
      </w:r>
      <w:r w:rsidR="009A1534" w:rsidRPr="00C71751">
        <w:rPr>
          <w:bCs/>
          <w:sz w:val="28"/>
          <w:szCs w:val="28"/>
        </w:rPr>
        <w:t xml:space="preserve">Контрольно-счетная палата муниципального образования </w:t>
      </w:r>
      <w:r w:rsidR="0049455F">
        <w:rPr>
          <w:bCs/>
          <w:sz w:val="28"/>
          <w:szCs w:val="28"/>
        </w:rPr>
        <w:t>Кореновский</w:t>
      </w:r>
      <w:r w:rsidR="009A1534" w:rsidRPr="00C71751">
        <w:rPr>
          <w:bCs/>
          <w:sz w:val="28"/>
          <w:szCs w:val="28"/>
        </w:rPr>
        <w:t xml:space="preserve"> 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49455F">
        <w:rPr>
          <w:bCs/>
          <w:sz w:val="28"/>
          <w:szCs w:val="28"/>
        </w:rPr>
        <w:t xml:space="preserve"> </w:t>
      </w:r>
      <w:r w:rsidR="00180E3D" w:rsidRPr="00C71751">
        <w:rPr>
          <w:bCs/>
          <w:sz w:val="28"/>
          <w:szCs w:val="28"/>
        </w:rPr>
        <w:t xml:space="preserve">с Советом муниципального образования </w:t>
      </w:r>
      <w:r w:rsidR="0049455F">
        <w:rPr>
          <w:bCs/>
          <w:sz w:val="28"/>
          <w:szCs w:val="28"/>
        </w:rPr>
        <w:t xml:space="preserve">Кореновского </w:t>
      </w:r>
      <w:r w:rsidR="00180E3D" w:rsidRPr="00C71751">
        <w:rPr>
          <w:bCs/>
          <w:sz w:val="28"/>
          <w:szCs w:val="28"/>
        </w:rPr>
        <w:t xml:space="preserve"> район </w:t>
      </w:r>
      <w:r w:rsidR="001D7FA5" w:rsidRPr="00C71751">
        <w:rPr>
          <w:bCs/>
          <w:sz w:val="28"/>
          <w:szCs w:val="28"/>
        </w:rPr>
        <w:t>в целях реализации Федерального закона от 07.02.2011 № 6-ФЗ</w:t>
      </w:r>
      <w:r w:rsidR="0025319C">
        <w:rPr>
          <w:bCs/>
          <w:sz w:val="28"/>
          <w:szCs w:val="28"/>
        </w:rPr>
        <w:t xml:space="preserve">                      </w:t>
      </w:r>
      <w:r w:rsidR="001D7FA5" w:rsidRPr="00C71751">
        <w:rPr>
          <w:bCs/>
          <w:sz w:val="28"/>
          <w:szCs w:val="28"/>
        </w:rPr>
        <w:t xml:space="preserve">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p>
    <w:p w:rsidR="006637AB" w:rsidRPr="00C71751" w:rsidRDefault="006637AB" w:rsidP="006637AB">
      <w:pPr>
        <w:tabs>
          <w:tab w:val="left" w:pos="0"/>
        </w:tabs>
        <w:ind w:firstLine="851"/>
        <w:jc w:val="both"/>
        <w:rPr>
          <w:sz w:val="28"/>
          <w:szCs w:val="28"/>
        </w:rPr>
      </w:pPr>
      <w:r w:rsidRPr="00C71751">
        <w:rPr>
          <w:sz w:val="28"/>
          <w:szCs w:val="28"/>
        </w:rPr>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 контроль за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контроля за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w:t>
      </w:r>
      <w:r w:rsidRPr="00C71751">
        <w:rPr>
          <w:sz w:val="28"/>
          <w:szCs w:val="28"/>
        </w:rPr>
        <w:lastRenderedPageBreak/>
        <w:t xml:space="preserve">источников, предусмотренных </w:t>
      </w:r>
      <w:hyperlink r:id="rId11"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5) контроль за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25319C">
        <w:rPr>
          <w:bCs/>
          <w:sz w:val="28"/>
          <w:szCs w:val="28"/>
        </w:rPr>
        <w:t>4</w:t>
      </w:r>
      <w:r w:rsidR="00D60455" w:rsidRPr="0025319C">
        <w:rPr>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9917B8" w:rsidRPr="00C71751">
        <w:rPr>
          <w:bCs/>
          <w:sz w:val="28"/>
          <w:szCs w:val="28"/>
        </w:rPr>
        <w:t>. Органы муниципального финансового контроля, созданные администрацией, осуществляют предварительный и последующий контроль за исполнением местного бюджета.</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непревышением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7. Главные распорядители (распорядители) средств местного бюджета осуществляют внутренний финансовый контроль, направленный на:</w:t>
      </w:r>
    </w:p>
    <w:p w:rsidR="00DE37D0" w:rsidRPr="008A6D0D" w:rsidRDefault="00DE37D0" w:rsidP="00DE37D0">
      <w:pPr>
        <w:ind w:firstLine="710"/>
        <w:jc w:val="both"/>
        <w:rPr>
          <w:sz w:val="28"/>
          <w:szCs w:val="28"/>
        </w:rPr>
      </w:pPr>
      <w:r w:rsidRPr="008A6D0D">
        <w:rPr>
          <w:sz w:val="28"/>
          <w:szCs w:val="28"/>
        </w:rPr>
        <w:t xml:space="preserve">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w:t>
      </w:r>
      <w:r w:rsidRPr="008A6D0D">
        <w:rPr>
          <w:sz w:val="28"/>
          <w:szCs w:val="28"/>
        </w:rPr>
        <w:lastRenderedPageBreak/>
        <w:t>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p>
    <w:p w:rsidR="00984171" w:rsidRPr="008A6D0D" w:rsidRDefault="00984171" w:rsidP="0081350A">
      <w:pPr>
        <w:pStyle w:val="ConsNormal"/>
        <w:ind w:firstLine="851"/>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w:t>
      </w:r>
      <w:r w:rsidR="00F63B9F">
        <w:rPr>
          <w:rFonts w:ascii="Times New Roman" w:hAnsi="Times New Roman"/>
          <w:b/>
          <w:sz w:val="28"/>
        </w:rPr>
        <w:t xml:space="preserve"> </w:t>
      </w:r>
      <w:r w:rsidRPr="00716AD0">
        <w:rPr>
          <w:rFonts w:ascii="Times New Roman" w:hAnsi="Times New Roman"/>
          <w:b/>
          <w:sz w:val="28"/>
        </w:rPr>
        <w:t>Подготовка, рассмотрение и утверждение отчета об исполнении местного бюджета</w:t>
      </w:r>
    </w:p>
    <w:p w:rsidR="009917B8" w:rsidRPr="00716AD0" w:rsidRDefault="009917B8" w:rsidP="0081350A">
      <w:pPr>
        <w:pStyle w:val="31"/>
        <w:ind w:firstLine="851"/>
        <w:jc w:val="both"/>
        <w:rPr>
          <w:rFonts w:eastAsia="Times New Roman"/>
          <w:sz w:val="28"/>
        </w:rPr>
      </w:pPr>
      <w:r w:rsidRPr="00716AD0">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6631EF" w:rsidRPr="0049455F" w:rsidRDefault="001618D9" w:rsidP="001618D9">
      <w:pPr>
        <w:widowControl/>
        <w:suppressAutoHyphens w:val="0"/>
        <w:autoSpaceDE w:val="0"/>
        <w:autoSpaceDN w:val="0"/>
        <w:adjustRightInd w:val="0"/>
        <w:ind w:firstLine="851"/>
        <w:jc w:val="both"/>
        <w:rPr>
          <w:sz w:val="28"/>
        </w:rPr>
      </w:pPr>
      <w:r w:rsidRPr="00645DE7">
        <w:rPr>
          <w:rFonts w:eastAsiaTheme="minorHAnsi"/>
          <w:kern w:val="0"/>
          <w:sz w:val="28"/>
          <w:szCs w:val="28"/>
        </w:rPr>
        <w:t xml:space="preserve">2. </w:t>
      </w:r>
      <w:r w:rsidR="006631EF" w:rsidRPr="00645DE7">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9917B8" w:rsidP="0081350A">
      <w:pPr>
        <w:pStyle w:val="ConsNormal"/>
        <w:ind w:firstLine="851"/>
        <w:jc w:val="both"/>
        <w:rPr>
          <w:rFonts w:ascii="Times New Roman" w:hAnsi="Times New Roman"/>
          <w:sz w:val="28"/>
        </w:rPr>
      </w:pPr>
      <w:r w:rsidRPr="00716AD0">
        <w:rPr>
          <w:rFonts w:ascii="Times New Roman" w:hAnsi="Times New Roman"/>
          <w:sz w:val="28"/>
        </w:rPr>
        <w:t xml:space="preserve">3. До начала рассмотрения отчета проводится внешняя проверка отчета. </w:t>
      </w:r>
    </w:p>
    <w:p w:rsidR="009917B8" w:rsidRPr="00716AD0" w:rsidRDefault="009917B8" w:rsidP="000E7549">
      <w:pPr>
        <w:pStyle w:val="ConsNormal"/>
        <w:ind w:firstLine="851"/>
        <w:jc w:val="both"/>
        <w:rPr>
          <w:rFonts w:ascii="Times New Roman" w:hAnsi="Times New Roman"/>
          <w:sz w:val="28"/>
        </w:rPr>
      </w:pPr>
      <w:r w:rsidRPr="00716AD0">
        <w:rPr>
          <w:rFonts w:ascii="Times New Roman" w:hAnsi="Times New Roman"/>
          <w:sz w:val="28"/>
        </w:rPr>
        <w:t>4. Отчет об исполнении местного бюджета выносится на публичные слушания, назначаемые Советом.</w:t>
      </w:r>
    </w:p>
    <w:p w:rsidR="009917B8" w:rsidRPr="00716AD0" w:rsidRDefault="009917B8" w:rsidP="000E7549">
      <w:pPr>
        <w:ind w:firstLine="851"/>
        <w:jc w:val="both"/>
        <w:rPr>
          <w:rFonts w:eastAsia="Times New Roman"/>
          <w:sz w:val="28"/>
        </w:rPr>
      </w:pPr>
      <w:r w:rsidRPr="00716AD0">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9917B8" w:rsidP="000E7549">
      <w:pPr>
        <w:pStyle w:val="8"/>
        <w:keepNext w:val="0"/>
        <w:ind w:firstLine="851"/>
        <w:jc w:val="both"/>
      </w:pPr>
      <w:r w:rsidRPr="00716AD0">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E93902"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sidRPr="00716AD0">
        <w:rPr>
          <w:rFonts w:ascii="Times New Roman" w:hAnsi="Times New Roman"/>
          <w:sz w:val="28"/>
        </w:rPr>
        <w:t xml:space="preserve">7.  Финансовый орган </w:t>
      </w:r>
      <w:r w:rsidRPr="00716AD0">
        <w:rPr>
          <w:rFonts w:ascii="Times New Roman" w:eastAsiaTheme="minorHAnsi" w:hAnsi="Times New Roman" w:cs="Times New Roman"/>
          <w:kern w:val="0"/>
          <w:sz w:val="28"/>
          <w:szCs w:val="28"/>
          <w:lang w:eastAsia="en-US" w:bidi="ar-SA"/>
        </w:rPr>
        <w:t xml:space="preserve">поселения представляет бюджетную отчетность в финансовый орган муниципального образования </w:t>
      </w:r>
      <w:r w:rsidR="0049455F">
        <w:rPr>
          <w:rFonts w:ascii="Times New Roman" w:eastAsiaTheme="minorHAnsi" w:hAnsi="Times New Roman" w:cs="Times New Roman"/>
          <w:kern w:val="0"/>
          <w:sz w:val="28"/>
          <w:szCs w:val="28"/>
          <w:lang w:eastAsia="en-US" w:bidi="ar-SA"/>
        </w:rPr>
        <w:t>Кореновский</w:t>
      </w:r>
      <w:r w:rsidRPr="00716AD0">
        <w:rPr>
          <w:rFonts w:ascii="Times New Roman" w:eastAsiaTheme="minorHAnsi" w:hAnsi="Times New Roman" w:cs="Times New Roman"/>
          <w:kern w:val="0"/>
          <w:sz w:val="28"/>
          <w:szCs w:val="28"/>
          <w:lang w:eastAsia="en-US" w:bidi="ar-SA"/>
        </w:rPr>
        <w:t xml:space="preserve"> район.</w:t>
      </w:r>
    </w:p>
    <w:p w:rsidR="009917B8" w:rsidRDefault="009917B8" w:rsidP="0081350A">
      <w:pPr>
        <w:ind w:firstLine="851"/>
        <w:jc w:val="both"/>
        <w:rPr>
          <w:b/>
          <w:bCs/>
          <w:sz w:val="28"/>
          <w:szCs w:val="28"/>
        </w:rPr>
      </w:pPr>
      <w:r>
        <w:rPr>
          <w:b/>
          <w:bCs/>
          <w:sz w:val="28"/>
          <w:szCs w:val="28"/>
        </w:rPr>
        <w:lastRenderedPageBreak/>
        <w:t>Статья 79.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00980051">
        <w:rPr>
          <w:bCs/>
          <w:sz w:val="28"/>
          <w:szCs w:val="28"/>
        </w:rPr>
        <w:t xml:space="preserve"> </w:t>
      </w:r>
      <w:r w:rsidRPr="00AB378E">
        <w:rPr>
          <w:bCs/>
          <w:sz w:val="28"/>
          <w:szCs w:val="28"/>
        </w:rPr>
        <w:t>107 и 111 Бюджетного кодекса Российской Федерации.</w:t>
      </w:r>
    </w:p>
    <w:p w:rsidR="00994CA7" w:rsidRPr="00980051" w:rsidRDefault="00994CA7" w:rsidP="00D34392">
      <w:pPr>
        <w:widowControl/>
        <w:suppressAutoHyphens w:val="0"/>
        <w:autoSpaceDE w:val="0"/>
        <w:autoSpaceDN w:val="0"/>
        <w:adjustRightInd w:val="0"/>
        <w:ind w:firstLine="851"/>
        <w:jc w:val="both"/>
        <w:rPr>
          <w:rFonts w:eastAsiaTheme="minorHAnsi"/>
          <w:kern w:val="0"/>
          <w:sz w:val="28"/>
          <w:szCs w:val="28"/>
        </w:rPr>
      </w:pPr>
      <w:r w:rsidRPr="00645DE7">
        <w:rPr>
          <w:rFonts w:eastAsiaTheme="minorHAnsi"/>
          <w:kern w:val="0"/>
          <w:sz w:val="28"/>
          <w:szCs w:val="28"/>
        </w:rPr>
        <w:t xml:space="preserve">Если при исполнении местного бюджета нарушаются предельные значения, указанные в </w:t>
      </w:r>
      <w:hyperlink r:id="rId12" w:history="1">
        <w:r w:rsidRPr="00645DE7">
          <w:rPr>
            <w:rFonts w:eastAsiaTheme="minorHAnsi"/>
            <w:kern w:val="0"/>
            <w:sz w:val="28"/>
            <w:szCs w:val="28"/>
          </w:rPr>
          <w:t>статьях 107</w:t>
        </w:r>
      </w:hyperlink>
      <w:r w:rsidRPr="00645DE7">
        <w:rPr>
          <w:rFonts w:eastAsiaTheme="minorHAnsi"/>
          <w:kern w:val="0"/>
          <w:sz w:val="28"/>
          <w:szCs w:val="28"/>
        </w:rPr>
        <w:t xml:space="preserve"> и </w:t>
      </w:r>
      <w:hyperlink r:id="rId13" w:history="1">
        <w:r w:rsidRPr="00645DE7">
          <w:rPr>
            <w:rFonts w:eastAsiaTheme="minorHAnsi"/>
            <w:kern w:val="0"/>
            <w:sz w:val="28"/>
            <w:szCs w:val="28"/>
          </w:rPr>
          <w:t>111</w:t>
        </w:r>
      </w:hyperlink>
      <w:r w:rsidR="00980051" w:rsidRPr="00645DE7">
        <w:t xml:space="preserve"> </w:t>
      </w:r>
      <w:r w:rsidR="00981F15" w:rsidRPr="00645DE7">
        <w:rPr>
          <w:rFonts w:eastAsiaTheme="minorHAnsi"/>
          <w:kern w:val="0"/>
          <w:sz w:val="28"/>
          <w:szCs w:val="28"/>
        </w:rPr>
        <w:t>Бюджетного кодекса Российской Федерации</w:t>
      </w:r>
      <w:r w:rsidRPr="00645DE7">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980051" w:rsidRDefault="00EF3482" w:rsidP="00D34392">
      <w:pPr>
        <w:widowControl/>
        <w:suppressAutoHyphens w:val="0"/>
        <w:autoSpaceDE w:val="0"/>
        <w:autoSpaceDN w:val="0"/>
        <w:adjustRightInd w:val="0"/>
        <w:ind w:firstLine="851"/>
        <w:jc w:val="both"/>
        <w:rPr>
          <w:rFonts w:eastAsiaTheme="minorHAnsi"/>
          <w:kern w:val="0"/>
          <w:sz w:val="28"/>
          <w:szCs w:val="28"/>
        </w:rPr>
      </w:pPr>
      <w:r w:rsidRPr="00645DE7">
        <w:rPr>
          <w:rFonts w:eastAsiaTheme="minorHAnsi"/>
          <w:kern w:val="0"/>
          <w:sz w:val="28"/>
          <w:szCs w:val="28"/>
        </w:rPr>
        <w:t xml:space="preserve">3. </w:t>
      </w:r>
      <w:r w:rsidRPr="00645DE7">
        <w:rPr>
          <w:rFonts w:eastAsia="Times New Roman"/>
          <w:bCs/>
          <w:sz w:val="28"/>
          <w:szCs w:val="28"/>
        </w:rPr>
        <w:t>Финансовый орган поселения ведет муниципальную долговую книгу,</w:t>
      </w:r>
      <w:r w:rsidRPr="00645DE7">
        <w:rPr>
          <w:rFonts w:eastAsiaTheme="minorHAnsi"/>
          <w:kern w:val="0"/>
          <w:sz w:val="28"/>
          <w:szCs w:val="28"/>
        </w:rPr>
        <w:t xml:space="preserve"> в которую вносятся сведения, </w:t>
      </w:r>
      <w:r w:rsidR="006E6EBD" w:rsidRPr="00645DE7">
        <w:rPr>
          <w:rFonts w:eastAsiaTheme="minorHAnsi"/>
          <w:kern w:val="0"/>
          <w:sz w:val="28"/>
          <w:szCs w:val="28"/>
        </w:rPr>
        <w:t>определенные</w:t>
      </w:r>
      <w:r w:rsidR="00962C3B" w:rsidRPr="00645DE7">
        <w:rPr>
          <w:rFonts w:eastAsiaTheme="minorHAnsi"/>
          <w:kern w:val="0"/>
          <w:sz w:val="28"/>
          <w:szCs w:val="28"/>
        </w:rPr>
        <w:t xml:space="preserve"> Бюджетным кодексом Российской Федерации</w:t>
      </w:r>
      <w:r w:rsidRPr="00645DE7">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B71C5C">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w:t>
      </w:r>
      <w:r w:rsidR="00F63B9F">
        <w:rPr>
          <w:rFonts w:ascii="Times New Roman" w:hAnsi="Times New Roman"/>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F63B9F" w:rsidRDefault="00F63B9F"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 xml:space="preserve">Статья 81.Ответственность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sidR="00980051">
        <w:rPr>
          <w:rFonts w:ascii="Times New Roman" w:hAnsi="Times New Roman"/>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w:t>
      </w:r>
      <w:r w:rsidR="00F63B9F">
        <w:rPr>
          <w:rFonts w:eastAsia="Times New Roman"/>
          <w:b/>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 xml:space="preserve">Совет и глава поселения несут ответственность перед государством в порядке, установленном Федеральным законом </w:t>
      </w:r>
      <w:r>
        <w:t xml:space="preserve">от 06.10.2003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4"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w:t>
      </w:r>
      <w:r w:rsidR="006E2A8C">
        <w:rPr>
          <w:rFonts w:ascii="Times New Roman" w:eastAsiaTheme="minorHAnsi" w:hAnsi="Times New Roman" w:cs="Times New Roman"/>
          <w:kern w:val="0"/>
          <w:sz w:val="28"/>
          <w:szCs w:val="28"/>
          <w:lang w:eastAsia="en-US" w:bidi="ar-SA"/>
        </w:rPr>
        <w:t xml:space="preserve">                     </w:t>
      </w:r>
      <w:r w:rsidRPr="002F3F83">
        <w:rPr>
          <w:rFonts w:ascii="Times New Roman" w:eastAsiaTheme="minorHAnsi" w:hAnsi="Times New Roman" w:cs="Times New Roman"/>
          <w:kern w:val="0"/>
          <w:sz w:val="28"/>
          <w:szCs w:val="28"/>
          <w:lang w:eastAsia="en-US" w:bidi="ar-SA"/>
        </w:rPr>
        <w:t>«О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 xml:space="preserve">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w:t>
      </w:r>
      <w:r>
        <w:rPr>
          <w:sz w:val="28"/>
          <w:szCs w:val="28"/>
        </w:rPr>
        <w:lastRenderedPageBreak/>
        <w:t>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lastRenderedPageBreak/>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980051" w:rsidRDefault="004F3FA0" w:rsidP="004F3FA0">
      <w:pPr>
        <w:suppressAutoHyphens w:val="0"/>
        <w:autoSpaceDE w:val="0"/>
        <w:autoSpaceDN w:val="0"/>
        <w:adjustRightInd w:val="0"/>
        <w:ind w:firstLine="851"/>
        <w:jc w:val="both"/>
        <w:rPr>
          <w:rFonts w:eastAsia="Times New Roman"/>
          <w:kern w:val="0"/>
          <w:sz w:val="28"/>
          <w:szCs w:val="28"/>
          <w:lang w:eastAsia="ru-RU"/>
        </w:rPr>
      </w:pPr>
      <w:r w:rsidRPr="00645DE7">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Default="009917B8" w:rsidP="0081350A">
      <w:pPr>
        <w:pStyle w:val="22"/>
        <w:tabs>
          <w:tab w:val="left" w:pos="142"/>
        </w:tabs>
        <w:spacing w:before="0" w:after="0"/>
        <w:ind w:firstLine="851"/>
        <w:rPr>
          <w:rFonts w:eastAsia="Times New Roman"/>
          <w:b/>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85. Контроль за деятельностью органов местного самоуправления и должностных лиц местного самоуправления</w:t>
      </w:r>
    </w:p>
    <w:p w:rsidR="009917B8" w:rsidRPr="00F63B9F" w:rsidRDefault="009917B8" w:rsidP="00F63B9F">
      <w:pPr>
        <w:pStyle w:val="WW-2"/>
        <w:tabs>
          <w:tab w:val="left" w:pos="142"/>
        </w:tabs>
      </w:pPr>
      <w:r>
        <w:t>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0B66F7" w:rsidRDefault="000B66F7" w:rsidP="0081350A">
      <w:pPr>
        <w:pStyle w:val="ConsNormal"/>
        <w:tabs>
          <w:tab w:val="left" w:pos="142"/>
        </w:tabs>
        <w:ind w:firstLine="851"/>
        <w:jc w:val="center"/>
        <w:rPr>
          <w:rFonts w:ascii="Times New Roman" w:hAnsi="Times New Roman"/>
          <w:b/>
          <w:caps/>
          <w:sz w:val="28"/>
        </w:rPr>
      </w:pPr>
    </w:p>
    <w:p w:rsidR="009917B8" w:rsidRDefault="009917B8" w:rsidP="00B71C5C">
      <w:pPr>
        <w:pStyle w:val="ConsNormal"/>
        <w:tabs>
          <w:tab w:val="left" w:pos="142"/>
        </w:tabs>
        <w:ind w:firstLine="0"/>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495228" w:rsidRPr="00495228" w:rsidRDefault="00495228" w:rsidP="00495228">
      <w:pPr>
        <w:tabs>
          <w:tab w:val="left" w:pos="142"/>
        </w:tabs>
        <w:ind w:firstLine="851"/>
        <w:jc w:val="both"/>
        <w:rPr>
          <w:rFonts w:eastAsia="Times New Roman"/>
          <w:b/>
          <w:kern w:val="0"/>
          <w:sz w:val="28"/>
          <w:szCs w:val="28"/>
        </w:rPr>
      </w:pPr>
      <w:r w:rsidRPr="00495228">
        <w:rPr>
          <w:rFonts w:eastAsia="Times New Roman"/>
          <w:b/>
          <w:sz w:val="28"/>
          <w:szCs w:val="28"/>
        </w:rPr>
        <w:t>Статья 86. О вступлении устава в силу</w:t>
      </w:r>
    </w:p>
    <w:p w:rsidR="00495228" w:rsidRPr="00495228" w:rsidRDefault="00495228" w:rsidP="00495228">
      <w:pPr>
        <w:ind w:firstLine="851"/>
        <w:jc w:val="both"/>
        <w:rPr>
          <w:rFonts w:eastAsia="SimSun"/>
          <w:sz w:val="28"/>
          <w:szCs w:val="28"/>
        </w:rPr>
      </w:pPr>
      <w:r w:rsidRPr="00495228">
        <w:rPr>
          <w:sz w:val="28"/>
          <w:szCs w:val="28"/>
        </w:rPr>
        <w:t>1. Устав поселения вступает в силу после его официального опубликования (обнародования).</w:t>
      </w:r>
    </w:p>
    <w:p w:rsidR="00495228" w:rsidRPr="00495228" w:rsidRDefault="00495228" w:rsidP="00495228">
      <w:pPr>
        <w:ind w:firstLine="851"/>
        <w:jc w:val="both"/>
        <w:rPr>
          <w:sz w:val="28"/>
          <w:szCs w:val="28"/>
        </w:rPr>
      </w:pPr>
      <w:r w:rsidRPr="00495228">
        <w:rPr>
          <w:sz w:val="28"/>
          <w:szCs w:val="28"/>
        </w:rPr>
        <w:t>2. Признать утратившими силу с 1 января 2016 года:</w:t>
      </w:r>
    </w:p>
    <w:p w:rsidR="00495228" w:rsidRPr="00495228" w:rsidRDefault="00495228" w:rsidP="00495228">
      <w:pPr>
        <w:ind w:firstLine="851"/>
        <w:jc w:val="both"/>
        <w:rPr>
          <w:sz w:val="28"/>
          <w:szCs w:val="28"/>
        </w:rPr>
      </w:pPr>
      <w:r w:rsidRPr="00495228">
        <w:rPr>
          <w:sz w:val="28"/>
          <w:szCs w:val="28"/>
        </w:rPr>
        <w:t>пункты 6-8, 20, 22, 24, 25, 27, 30, 31, 34, 36 статьи 8 настоящего устава;</w:t>
      </w:r>
    </w:p>
    <w:p w:rsidR="00495228" w:rsidRPr="00495228" w:rsidRDefault="00495228" w:rsidP="00495228">
      <w:pPr>
        <w:ind w:firstLine="851"/>
        <w:jc w:val="both"/>
        <w:rPr>
          <w:sz w:val="28"/>
          <w:szCs w:val="28"/>
        </w:rPr>
      </w:pPr>
      <w:r w:rsidRPr="00495228">
        <w:rPr>
          <w:sz w:val="28"/>
          <w:szCs w:val="28"/>
        </w:rPr>
        <w:t>пункт 8 статьи 36 настоящего устава.</w:t>
      </w:r>
    </w:p>
    <w:p w:rsidR="00495228" w:rsidRPr="00495228" w:rsidRDefault="00495228" w:rsidP="00495228">
      <w:pPr>
        <w:tabs>
          <w:tab w:val="left" w:pos="142"/>
        </w:tabs>
        <w:ind w:firstLine="851"/>
        <w:jc w:val="both"/>
        <w:rPr>
          <w:rFonts w:eastAsia="Times New Roman"/>
          <w:b/>
          <w:sz w:val="28"/>
          <w:szCs w:val="28"/>
        </w:rPr>
      </w:pPr>
      <w:r w:rsidRPr="00495228">
        <w:rPr>
          <w:sz w:val="28"/>
          <w:szCs w:val="28"/>
        </w:rPr>
        <w:t xml:space="preserve">3. Пункт 39 статьи 8 настоящего устава вступает в силу с 1 января </w:t>
      </w:r>
      <w:r>
        <w:rPr>
          <w:sz w:val="28"/>
          <w:szCs w:val="28"/>
        </w:rPr>
        <w:t xml:space="preserve">                   </w:t>
      </w:r>
      <w:r w:rsidRPr="00495228">
        <w:rPr>
          <w:sz w:val="28"/>
          <w:szCs w:val="28"/>
        </w:rPr>
        <w:t>2016 года.</w:t>
      </w:r>
    </w:p>
    <w:p w:rsidR="001E367F" w:rsidRDefault="001E367F" w:rsidP="0081350A">
      <w:pPr>
        <w:tabs>
          <w:tab w:val="left" w:pos="142"/>
        </w:tabs>
        <w:ind w:firstLine="851"/>
        <w:jc w:val="both"/>
        <w:rPr>
          <w:rFonts w:eastAsia="Times New Roman"/>
          <w:b/>
          <w:sz w:val="28"/>
        </w:rPr>
      </w:pPr>
    </w:p>
    <w:p w:rsidR="005D3EFD" w:rsidRDefault="005D3EFD"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lastRenderedPageBreak/>
        <w:t>Статья 87</w:t>
      </w:r>
      <w:r>
        <w:rPr>
          <w:rFonts w:eastAsia="Times New Roman"/>
          <w:sz w:val="28"/>
        </w:rPr>
        <w:t xml:space="preserve">. </w:t>
      </w:r>
      <w:r>
        <w:rPr>
          <w:rFonts w:eastAsia="Times New Roman"/>
          <w:b/>
          <w:sz w:val="28"/>
        </w:rPr>
        <w:t>О муниципальных правовых актах</w:t>
      </w:r>
    </w:p>
    <w:p w:rsidR="009E3411" w:rsidRDefault="009917B8" w:rsidP="00495228">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sectPr w:rsidR="009E3411" w:rsidSect="002F13D4">
      <w:headerReference w:type="default" r:id="rId15"/>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5500" w:rsidRDefault="00E45500" w:rsidP="002F13D4">
      <w:r>
        <w:separator/>
      </w:r>
    </w:p>
  </w:endnote>
  <w:endnote w:type="continuationSeparator" w:id="0">
    <w:p w:rsidR="00E45500" w:rsidRDefault="00E45500"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5500" w:rsidRDefault="00E45500" w:rsidP="002F13D4">
      <w:r>
        <w:separator/>
      </w:r>
    </w:p>
  </w:footnote>
  <w:footnote w:type="continuationSeparator" w:id="0">
    <w:p w:rsidR="00E45500" w:rsidRDefault="00E45500"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285115"/>
      <w:docPartObj>
        <w:docPartGallery w:val="Page Numbers (Top of Page)"/>
        <w:docPartUnique/>
      </w:docPartObj>
    </w:sdtPr>
    <w:sdtEndPr/>
    <w:sdtContent>
      <w:p w:rsidR="00EA15F6" w:rsidRDefault="00EA15F6">
        <w:pPr>
          <w:pStyle w:val="af3"/>
          <w:jc w:val="center"/>
        </w:pPr>
        <w:r>
          <w:fldChar w:fldCharType="begin"/>
        </w:r>
        <w:r>
          <w:instrText>PAGE   \* MERGEFORMAT</w:instrText>
        </w:r>
        <w:r>
          <w:fldChar w:fldCharType="separate"/>
        </w:r>
        <w:r w:rsidR="00953AAE">
          <w:rPr>
            <w:noProof/>
          </w:rPr>
          <w:t>2</w:t>
        </w:r>
        <w:r>
          <w:rPr>
            <w:noProof/>
          </w:rPr>
          <w:fldChar w:fldCharType="end"/>
        </w:r>
      </w:p>
    </w:sdtContent>
  </w:sdt>
  <w:p w:rsidR="00EA15F6" w:rsidRDefault="00EA15F6">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15:restartNumberingAfterBreak="0">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15:restartNumberingAfterBreak="0">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15:restartNumberingAfterBreak="0">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15:restartNumberingAfterBreak="0">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15:restartNumberingAfterBreak="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15:restartNumberingAfterBreak="0">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15:restartNumberingAfterBreak="0">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F4191"/>
    <w:rsid w:val="0000192E"/>
    <w:rsid w:val="0000434F"/>
    <w:rsid w:val="00004947"/>
    <w:rsid w:val="000111DE"/>
    <w:rsid w:val="000112EB"/>
    <w:rsid w:val="0001590E"/>
    <w:rsid w:val="00020872"/>
    <w:rsid w:val="00022709"/>
    <w:rsid w:val="00025581"/>
    <w:rsid w:val="00026181"/>
    <w:rsid w:val="000275B7"/>
    <w:rsid w:val="00027A78"/>
    <w:rsid w:val="00030334"/>
    <w:rsid w:val="000327C8"/>
    <w:rsid w:val="00032D39"/>
    <w:rsid w:val="00032F9F"/>
    <w:rsid w:val="00033CBE"/>
    <w:rsid w:val="000347F9"/>
    <w:rsid w:val="000358F0"/>
    <w:rsid w:val="00036740"/>
    <w:rsid w:val="0003690A"/>
    <w:rsid w:val="00036D33"/>
    <w:rsid w:val="00037C59"/>
    <w:rsid w:val="00041441"/>
    <w:rsid w:val="00041DDB"/>
    <w:rsid w:val="00044091"/>
    <w:rsid w:val="00051638"/>
    <w:rsid w:val="00056CB0"/>
    <w:rsid w:val="00062173"/>
    <w:rsid w:val="00063D29"/>
    <w:rsid w:val="00071660"/>
    <w:rsid w:val="000730F8"/>
    <w:rsid w:val="00084529"/>
    <w:rsid w:val="000848B8"/>
    <w:rsid w:val="00086CCD"/>
    <w:rsid w:val="00087419"/>
    <w:rsid w:val="00090829"/>
    <w:rsid w:val="00091353"/>
    <w:rsid w:val="00091BAD"/>
    <w:rsid w:val="0009301C"/>
    <w:rsid w:val="000A3508"/>
    <w:rsid w:val="000A3E43"/>
    <w:rsid w:val="000B1F06"/>
    <w:rsid w:val="000B365A"/>
    <w:rsid w:val="000B66F7"/>
    <w:rsid w:val="000B6F47"/>
    <w:rsid w:val="000C2261"/>
    <w:rsid w:val="000D4306"/>
    <w:rsid w:val="000D46E3"/>
    <w:rsid w:val="000E7549"/>
    <w:rsid w:val="000F0153"/>
    <w:rsid w:val="000F1D12"/>
    <w:rsid w:val="000F1F52"/>
    <w:rsid w:val="000F66AD"/>
    <w:rsid w:val="000F78C1"/>
    <w:rsid w:val="00106EEA"/>
    <w:rsid w:val="0010737B"/>
    <w:rsid w:val="001140A9"/>
    <w:rsid w:val="00114677"/>
    <w:rsid w:val="00123761"/>
    <w:rsid w:val="00127528"/>
    <w:rsid w:val="00127C60"/>
    <w:rsid w:val="00130074"/>
    <w:rsid w:val="00130CBC"/>
    <w:rsid w:val="001340D3"/>
    <w:rsid w:val="00141287"/>
    <w:rsid w:val="0014207E"/>
    <w:rsid w:val="00144650"/>
    <w:rsid w:val="00153B3A"/>
    <w:rsid w:val="001618D9"/>
    <w:rsid w:val="001658A4"/>
    <w:rsid w:val="00171C33"/>
    <w:rsid w:val="001733F7"/>
    <w:rsid w:val="00176787"/>
    <w:rsid w:val="00180E3D"/>
    <w:rsid w:val="0018636B"/>
    <w:rsid w:val="001905BC"/>
    <w:rsid w:val="00192031"/>
    <w:rsid w:val="0019268A"/>
    <w:rsid w:val="00194E8A"/>
    <w:rsid w:val="00196713"/>
    <w:rsid w:val="001A41DF"/>
    <w:rsid w:val="001B0D2C"/>
    <w:rsid w:val="001B2F94"/>
    <w:rsid w:val="001B3F43"/>
    <w:rsid w:val="001C2DDA"/>
    <w:rsid w:val="001C6808"/>
    <w:rsid w:val="001D7FA5"/>
    <w:rsid w:val="001E367F"/>
    <w:rsid w:val="001E3A56"/>
    <w:rsid w:val="001E3D95"/>
    <w:rsid w:val="001E446A"/>
    <w:rsid w:val="001E5444"/>
    <w:rsid w:val="001E6575"/>
    <w:rsid w:val="002000AE"/>
    <w:rsid w:val="002024C1"/>
    <w:rsid w:val="0020297F"/>
    <w:rsid w:val="00203A3D"/>
    <w:rsid w:val="002048E2"/>
    <w:rsid w:val="00204CC6"/>
    <w:rsid w:val="002051E1"/>
    <w:rsid w:val="00210BFA"/>
    <w:rsid w:val="00223B70"/>
    <w:rsid w:val="00230762"/>
    <w:rsid w:val="00233FA7"/>
    <w:rsid w:val="00236A5C"/>
    <w:rsid w:val="00236F85"/>
    <w:rsid w:val="00237CB9"/>
    <w:rsid w:val="002421C5"/>
    <w:rsid w:val="00242C4C"/>
    <w:rsid w:val="00243961"/>
    <w:rsid w:val="0024590F"/>
    <w:rsid w:val="00250586"/>
    <w:rsid w:val="0025198E"/>
    <w:rsid w:val="0025319C"/>
    <w:rsid w:val="00253859"/>
    <w:rsid w:val="0025700C"/>
    <w:rsid w:val="002624C5"/>
    <w:rsid w:val="002641B9"/>
    <w:rsid w:val="00271CE7"/>
    <w:rsid w:val="002739DE"/>
    <w:rsid w:val="00276ACD"/>
    <w:rsid w:val="002809B8"/>
    <w:rsid w:val="0028180F"/>
    <w:rsid w:val="002820A2"/>
    <w:rsid w:val="00283BBB"/>
    <w:rsid w:val="00286E4A"/>
    <w:rsid w:val="00292660"/>
    <w:rsid w:val="002968F8"/>
    <w:rsid w:val="002A2D9F"/>
    <w:rsid w:val="002A2DB7"/>
    <w:rsid w:val="002B21FB"/>
    <w:rsid w:val="002B26BF"/>
    <w:rsid w:val="002C01BD"/>
    <w:rsid w:val="002C3660"/>
    <w:rsid w:val="002C76F7"/>
    <w:rsid w:val="002D1102"/>
    <w:rsid w:val="002D13C6"/>
    <w:rsid w:val="002D2B9A"/>
    <w:rsid w:val="002D434D"/>
    <w:rsid w:val="002D5A50"/>
    <w:rsid w:val="002D72D0"/>
    <w:rsid w:val="002E12E8"/>
    <w:rsid w:val="002E3633"/>
    <w:rsid w:val="002E738D"/>
    <w:rsid w:val="002F13D4"/>
    <w:rsid w:val="002F3F83"/>
    <w:rsid w:val="00301FB9"/>
    <w:rsid w:val="003041F9"/>
    <w:rsid w:val="00307410"/>
    <w:rsid w:val="003103EB"/>
    <w:rsid w:val="00321707"/>
    <w:rsid w:val="003222B8"/>
    <w:rsid w:val="0032618B"/>
    <w:rsid w:val="003276E7"/>
    <w:rsid w:val="00330C7A"/>
    <w:rsid w:val="00340DA2"/>
    <w:rsid w:val="00344ABD"/>
    <w:rsid w:val="00345D1E"/>
    <w:rsid w:val="003469C8"/>
    <w:rsid w:val="00347695"/>
    <w:rsid w:val="00351499"/>
    <w:rsid w:val="00352ED7"/>
    <w:rsid w:val="00354441"/>
    <w:rsid w:val="00357037"/>
    <w:rsid w:val="00361A6C"/>
    <w:rsid w:val="0036265D"/>
    <w:rsid w:val="003647B0"/>
    <w:rsid w:val="003657E1"/>
    <w:rsid w:val="00367CBB"/>
    <w:rsid w:val="00376173"/>
    <w:rsid w:val="003765F0"/>
    <w:rsid w:val="00376D37"/>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5E01"/>
    <w:rsid w:val="003D627F"/>
    <w:rsid w:val="003D6917"/>
    <w:rsid w:val="003E05BA"/>
    <w:rsid w:val="003F52AC"/>
    <w:rsid w:val="00401F9F"/>
    <w:rsid w:val="004030BA"/>
    <w:rsid w:val="00412469"/>
    <w:rsid w:val="00415211"/>
    <w:rsid w:val="004216E1"/>
    <w:rsid w:val="00421B41"/>
    <w:rsid w:val="004235DE"/>
    <w:rsid w:val="00423FE8"/>
    <w:rsid w:val="004249E7"/>
    <w:rsid w:val="0042700E"/>
    <w:rsid w:val="0043067D"/>
    <w:rsid w:val="00443233"/>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763"/>
    <w:rsid w:val="00480AED"/>
    <w:rsid w:val="00482F04"/>
    <w:rsid w:val="00486D5B"/>
    <w:rsid w:val="00492931"/>
    <w:rsid w:val="00493892"/>
    <w:rsid w:val="004938F2"/>
    <w:rsid w:val="0049455F"/>
    <w:rsid w:val="004950B1"/>
    <w:rsid w:val="00495228"/>
    <w:rsid w:val="004952AF"/>
    <w:rsid w:val="004973BE"/>
    <w:rsid w:val="004A05BA"/>
    <w:rsid w:val="004A0836"/>
    <w:rsid w:val="004A2CFA"/>
    <w:rsid w:val="004A3D01"/>
    <w:rsid w:val="004B2983"/>
    <w:rsid w:val="004B7DAC"/>
    <w:rsid w:val="004C1AFB"/>
    <w:rsid w:val="004D1C54"/>
    <w:rsid w:val="004D51E0"/>
    <w:rsid w:val="004D6265"/>
    <w:rsid w:val="004D76CC"/>
    <w:rsid w:val="004E34F8"/>
    <w:rsid w:val="004E3853"/>
    <w:rsid w:val="004E4258"/>
    <w:rsid w:val="004F3FA0"/>
    <w:rsid w:val="004F4590"/>
    <w:rsid w:val="00503C5D"/>
    <w:rsid w:val="005049BB"/>
    <w:rsid w:val="00507D19"/>
    <w:rsid w:val="00516531"/>
    <w:rsid w:val="00516828"/>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4025"/>
    <w:rsid w:val="0055642A"/>
    <w:rsid w:val="00561227"/>
    <w:rsid w:val="005634B1"/>
    <w:rsid w:val="00565289"/>
    <w:rsid w:val="005701A5"/>
    <w:rsid w:val="00570E66"/>
    <w:rsid w:val="00574A64"/>
    <w:rsid w:val="00575258"/>
    <w:rsid w:val="00577590"/>
    <w:rsid w:val="00581C1A"/>
    <w:rsid w:val="00581CA9"/>
    <w:rsid w:val="00584B2F"/>
    <w:rsid w:val="00585ADC"/>
    <w:rsid w:val="00587D6D"/>
    <w:rsid w:val="005966B6"/>
    <w:rsid w:val="00597B74"/>
    <w:rsid w:val="005A4C87"/>
    <w:rsid w:val="005B2D9F"/>
    <w:rsid w:val="005B5496"/>
    <w:rsid w:val="005C222C"/>
    <w:rsid w:val="005C6250"/>
    <w:rsid w:val="005D289A"/>
    <w:rsid w:val="005D3EFD"/>
    <w:rsid w:val="005D40E2"/>
    <w:rsid w:val="005E1243"/>
    <w:rsid w:val="005E18B5"/>
    <w:rsid w:val="005E20E9"/>
    <w:rsid w:val="005F285D"/>
    <w:rsid w:val="005F2D15"/>
    <w:rsid w:val="005F4AFD"/>
    <w:rsid w:val="005F72AB"/>
    <w:rsid w:val="005F7AF6"/>
    <w:rsid w:val="00600E2D"/>
    <w:rsid w:val="00602E83"/>
    <w:rsid w:val="00607D89"/>
    <w:rsid w:val="0061108B"/>
    <w:rsid w:val="006135AD"/>
    <w:rsid w:val="006135F7"/>
    <w:rsid w:val="006179CF"/>
    <w:rsid w:val="00620156"/>
    <w:rsid w:val="006205CF"/>
    <w:rsid w:val="00622B16"/>
    <w:rsid w:val="00627FB2"/>
    <w:rsid w:val="006316D3"/>
    <w:rsid w:val="006316D6"/>
    <w:rsid w:val="00632189"/>
    <w:rsid w:val="0063233B"/>
    <w:rsid w:val="00637F1C"/>
    <w:rsid w:val="00645581"/>
    <w:rsid w:val="00645DE7"/>
    <w:rsid w:val="00646C8D"/>
    <w:rsid w:val="00657070"/>
    <w:rsid w:val="00657C69"/>
    <w:rsid w:val="006631EF"/>
    <w:rsid w:val="006637AB"/>
    <w:rsid w:val="00664933"/>
    <w:rsid w:val="00665B58"/>
    <w:rsid w:val="006668F4"/>
    <w:rsid w:val="00667E68"/>
    <w:rsid w:val="00672E08"/>
    <w:rsid w:val="0067306C"/>
    <w:rsid w:val="00673849"/>
    <w:rsid w:val="00673947"/>
    <w:rsid w:val="00674500"/>
    <w:rsid w:val="00675AF6"/>
    <w:rsid w:val="00676703"/>
    <w:rsid w:val="006776E6"/>
    <w:rsid w:val="00680FDB"/>
    <w:rsid w:val="0068261B"/>
    <w:rsid w:val="006838C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2A8C"/>
    <w:rsid w:val="006E6EBD"/>
    <w:rsid w:val="006E7F95"/>
    <w:rsid w:val="006F12AE"/>
    <w:rsid w:val="006F44DF"/>
    <w:rsid w:val="006F549D"/>
    <w:rsid w:val="006F70A5"/>
    <w:rsid w:val="007002A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2710E"/>
    <w:rsid w:val="00733EC3"/>
    <w:rsid w:val="00734AA2"/>
    <w:rsid w:val="00735FAD"/>
    <w:rsid w:val="00740F84"/>
    <w:rsid w:val="00746EB5"/>
    <w:rsid w:val="0074751A"/>
    <w:rsid w:val="007625C4"/>
    <w:rsid w:val="00764879"/>
    <w:rsid w:val="00764BF1"/>
    <w:rsid w:val="00766F82"/>
    <w:rsid w:val="007676FC"/>
    <w:rsid w:val="0077596A"/>
    <w:rsid w:val="00775F12"/>
    <w:rsid w:val="0077677B"/>
    <w:rsid w:val="00785C69"/>
    <w:rsid w:val="00792531"/>
    <w:rsid w:val="00792E62"/>
    <w:rsid w:val="00793862"/>
    <w:rsid w:val="00795885"/>
    <w:rsid w:val="00797EC6"/>
    <w:rsid w:val="007A7678"/>
    <w:rsid w:val="007B0EBF"/>
    <w:rsid w:val="007B1D68"/>
    <w:rsid w:val="007B7355"/>
    <w:rsid w:val="007C0F95"/>
    <w:rsid w:val="007C5C89"/>
    <w:rsid w:val="007D07F2"/>
    <w:rsid w:val="007D0CAE"/>
    <w:rsid w:val="007D10A2"/>
    <w:rsid w:val="007D4D60"/>
    <w:rsid w:val="007D743C"/>
    <w:rsid w:val="007E1CBC"/>
    <w:rsid w:val="007E236C"/>
    <w:rsid w:val="007E578C"/>
    <w:rsid w:val="007E71BD"/>
    <w:rsid w:val="007F163F"/>
    <w:rsid w:val="007F2260"/>
    <w:rsid w:val="007F2778"/>
    <w:rsid w:val="007F2FA9"/>
    <w:rsid w:val="007F3707"/>
    <w:rsid w:val="007F56B1"/>
    <w:rsid w:val="00800B3D"/>
    <w:rsid w:val="00803750"/>
    <w:rsid w:val="0080680C"/>
    <w:rsid w:val="008069ED"/>
    <w:rsid w:val="00810483"/>
    <w:rsid w:val="00812702"/>
    <w:rsid w:val="0081350A"/>
    <w:rsid w:val="008151D8"/>
    <w:rsid w:val="00816510"/>
    <w:rsid w:val="00816636"/>
    <w:rsid w:val="00821B7E"/>
    <w:rsid w:val="0082327A"/>
    <w:rsid w:val="0082633F"/>
    <w:rsid w:val="00835A88"/>
    <w:rsid w:val="0083768F"/>
    <w:rsid w:val="00842886"/>
    <w:rsid w:val="008437A0"/>
    <w:rsid w:val="00846EEB"/>
    <w:rsid w:val="00851246"/>
    <w:rsid w:val="00853861"/>
    <w:rsid w:val="00865269"/>
    <w:rsid w:val="00870606"/>
    <w:rsid w:val="0087280D"/>
    <w:rsid w:val="00877038"/>
    <w:rsid w:val="00880CD6"/>
    <w:rsid w:val="008815D2"/>
    <w:rsid w:val="00884696"/>
    <w:rsid w:val="0088680C"/>
    <w:rsid w:val="008875E2"/>
    <w:rsid w:val="00890632"/>
    <w:rsid w:val="00893574"/>
    <w:rsid w:val="008A1815"/>
    <w:rsid w:val="008A6D0D"/>
    <w:rsid w:val="008B0454"/>
    <w:rsid w:val="008B0C69"/>
    <w:rsid w:val="008B2EEA"/>
    <w:rsid w:val="008B617F"/>
    <w:rsid w:val="008B645D"/>
    <w:rsid w:val="008C1241"/>
    <w:rsid w:val="008C3DF2"/>
    <w:rsid w:val="008C4B0B"/>
    <w:rsid w:val="008C5094"/>
    <w:rsid w:val="008C57F3"/>
    <w:rsid w:val="008D109C"/>
    <w:rsid w:val="008D20A1"/>
    <w:rsid w:val="008D468B"/>
    <w:rsid w:val="008D5128"/>
    <w:rsid w:val="008E0360"/>
    <w:rsid w:val="008E1BC1"/>
    <w:rsid w:val="008E3100"/>
    <w:rsid w:val="008E32B3"/>
    <w:rsid w:val="008E3300"/>
    <w:rsid w:val="008E480C"/>
    <w:rsid w:val="008E7CD7"/>
    <w:rsid w:val="008F02B9"/>
    <w:rsid w:val="008F1BE8"/>
    <w:rsid w:val="008F2FC5"/>
    <w:rsid w:val="008F567D"/>
    <w:rsid w:val="009019BA"/>
    <w:rsid w:val="00906D30"/>
    <w:rsid w:val="00911DCF"/>
    <w:rsid w:val="00913E7D"/>
    <w:rsid w:val="00914F03"/>
    <w:rsid w:val="00915014"/>
    <w:rsid w:val="00917AB3"/>
    <w:rsid w:val="00920A5A"/>
    <w:rsid w:val="009239BC"/>
    <w:rsid w:val="00923CAF"/>
    <w:rsid w:val="00927170"/>
    <w:rsid w:val="009272DC"/>
    <w:rsid w:val="00931ED2"/>
    <w:rsid w:val="00935405"/>
    <w:rsid w:val="00936DB3"/>
    <w:rsid w:val="0094135B"/>
    <w:rsid w:val="00942563"/>
    <w:rsid w:val="00950D7F"/>
    <w:rsid w:val="0095237A"/>
    <w:rsid w:val="009527B3"/>
    <w:rsid w:val="009534AE"/>
    <w:rsid w:val="00953AAE"/>
    <w:rsid w:val="00954699"/>
    <w:rsid w:val="00962C3B"/>
    <w:rsid w:val="0096355E"/>
    <w:rsid w:val="00964370"/>
    <w:rsid w:val="0097088E"/>
    <w:rsid w:val="00971C97"/>
    <w:rsid w:val="00975249"/>
    <w:rsid w:val="00980051"/>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B3F80"/>
    <w:rsid w:val="009C2354"/>
    <w:rsid w:val="009C265A"/>
    <w:rsid w:val="009C5A79"/>
    <w:rsid w:val="009D3F4A"/>
    <w:rsid w:val="009D4A2C"/>
    <w:rsid w:val="009E13A6"/>
    <w:rsid w:val="009E234C"/>
    <w:rsid w:val="009E3411"/>
    <w:rsid w:val="009E5EFF"/>
    <w:rsid w:val="009F0CAB"/>
    <w:rsid w:val="009F2A42"/>
    <w:rsid w:val="009F2C30"/>
    <w:rsid w:val="009F4F3F"/>
    <w:rsid w:val="00A019B9"/>
    <w:rsid w:val="00A01C42"/>
    <w:rsid w:val="00A0390A"/>
    <w:rsid w:val="00A03B53"/>
    <w:rsid w:val="00A11B28"/>
    <w:rsid w:val="00A13DAD"/>
    <w:rsid w:val="00A25B92"/>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4C15"/>
    <w:rsid w:val="00A75E3C"/>
    <w:rsid w:val="00A82A92"/>
    <w:rsid w:val="00A82B70"/>
    <w:rsid w:val="00A82D03"/>
    <w:rsid w:val="00A831D6"/>
    <w:rsid w:val="00A86AC7"/>
    <w:rsid w:val="00A8761A"/>
    <w:rsid w:val="00A87C96"/>
    <w:rsid w:val="00A9569D"/>
    <w:rsid w:val="00A974C7"/>
    <w:rsid w:val="00AA7724"/>
    <w:rsid w:val="00AA7CA1"/>
    <w:rsid w:val="00AC1A78"/>
    <w:rsid w:val="00AC1AE5"/>
    <w:rsid w:val="00AD7482"/>
    <w:rsid w:val="00AD7F0D"/>
    <w:rsid w:val="00AE1D9B"/>
    <w:rsid w:val="00AE1F7F"/>
    <w:rsid w:val="00B01C7E"/>
    <w:rsid w:val="00B02BD8"/>
    <w:rsid w:val="00B058E8"/>
    <w:rsid w:val="00B05C31"/>
    <w:rsid w:val="00B06E19"/>
    <w:rsid w:val="00B13749"/>
    <w:rsid w:val="00B14C75"/>
    <w:rsid w:val="00B15A40"/>
    <w:rsid w:val="00B17C92"/>
    <w:rsid w:val="00B213F2"/>
    <w:rsid w:val="00B249FC"/>
    <w:rsid w:val="00B31DF4"/>
    <w:rsid w:val="00B33DE4"/>
    <w:rsid w:val="00B3686A"/>
    <w:rsid w:val="00B406E2"/>
    <w:rsid w:val="00B40AF4"/>
    <w:rsid w:val="00B42109"/>
    <w:rsid w:val="00B44CBF"/>
    <w:rsid w:val="00B46238"/>
    <w:rsid w:val="00B46A08"/>
    <w:rsid w:val="00B4752E"/>
    <w:rsid w:val="00B50E8B"/>
    <w:rsid w:val="00B523C7"/>
    <w:rsid w:val="00B53122"/>
    <w:rsid w:val="00B5338E"/>
    <w:rsid w:val="00B60159"/>
    <w:rsid w:val="00B66D62"/>
    <w:rsid w:val="00B67F5C"/>
    <w:rsid w:val="00B71C5C"/>
    <w:rsid w:val="00B73AC7"/>
    <w:rsid w:val="00B757A6"/>
    <w:rsid w:val="00B81A6B"/>
    <w:rsid w:val="00B834B7"/>
    <w:rsid w:val="00B871DD"/>
    <w:rsid w:val="00B92D42"/>
    <w:rsid w:val="00B93190"/>
    <w:rsid w:val="00B93DD6"/>
    <w:rsid w:val="00BA2A23"/>
    <w:rsid w:val="00BB040B"/>
    <w:rsid w:val="00BB065E"/>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F2FBC"/>
    <w:rsid w:val="00BF3C17"/>
    <w:rsid w:val="00BF4191"/>
    <w:rsid w:val="00BF483F"/>
    <w:rsid w:val="00C025D7"/>
    <w:rsid w:val="00C0663E"/>
    <w:rsid w:val="00C07EF2"/>
    <w:rsid w:val="00C14694"/>
    <w:rsid w:val="00C16533"/>
    <w:rsid w:val="00C27EA9"/>
    <w:rsid w:val="00C30DC7"/>
    <w:rsid w:val="00C32F1D"/>
    <w:rsid w:val="00C3483B"/>
    <w:rsid w:val="00C35D2C"/>
    <w:rsid w:val="00C36084"/>
    <w:rsid w:val="00C403F6"/>
    <w:rsid w:val="00C42640"/>
    <w:rsid w:val="00C429D2"/>
    <w:rsid w:val="00C44C71"/>
    <w:rsid w:val="00C54D46"/>
    <w:rsid w:val="00C5593B"/>
    <w:rsid w:val="00C56C19"/>
    <w:rsid w:val="00C56C9D"/>
    <w:rsid w:val="00C66072"/>
    <w:rsid w:val="00C716C7"/>
    <w:rsid w:val="00C71751"/>
    <w:rsid w:val="00C7413C"/>
    <w:rsid w:val="00C81FFD"/>
    <w:rsid w:val="00C84B96"/>
    <w:rsid w:val="00C90400"/>
    <w:rsid w:val="00C91397"/>
    <w:rsid w:val="00C92BD2"/>
    <w:rsid w:val="00C93BEE"/>
    <w:rsid w:val="00CA0EBE"/>
    <w:rsid w:val="00CA45AC"/>
    <w:rsid w:val="00CA5693"/>
    <w:rsid w:val="00CA775C"/>
    <w:rsid w:val="00CC0F7B"/>
    <w:rsid w:val="00CC4FB3"/>
    <w:rsid w:val="00CD29C4"/>
    <w:rsid w:val="00CD3179"/>
    <w:rsid w:val="00CD4FF0"/>
    <w:rsid w:val="00CD5008"/>
    <w:rsid w:val="00CE0CEC"/>
    <w:rsid w:val="00CE37E6"/>
    <w:rsid w:val="00CE541B"/>
    <w:rsid w:val="00CE6188"/>
    <w:rsid w:val="00CF1291"/>
    <w:rsid w:val="00CF4536"/>
    <w:rsid w:val="00CF753A"/>
    <w:rsid w:val="00D0302C"/>
    <w:rsid w:val="00D129CC"/>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60455"/>
    <w:rsid w:val="00D65396"/>
    <w:rsid w:val="00D70855"/>
    <w:rsid w:val="00D714A1"/>
    <w:rsid w:val="00D72575"/>
    <w:rsid w:val="00D74866"/>
    <w:rsid w:val="00D865A1"/>
    <w:rsid w:val="00D91176"/>
    <w:rsid w:val="00D91193"/>
    <w:rsid w:val="00DA1D05"/>
    <w:rsid w:val="00DA3C2B"/>
    <w:rsid w:val="00DA5374"/>
    <w:rsid w:val="00DA561A"/>
    <w:rsid w:val="00DA602E"/>
    <w:rsid w:val="00DB34E1"/>
    <w:rsid w:val="00DB6164"/>
    <w:rsid w:val="00DB787D"/>
    <w:rsid w:val="00DC0049"/>
    <w:rsid w:val="00DC1884"/>
    <w:rsid w:val="00DC3C4E"/>
    <w:rsid w:val="00DC4840"/>
    <w:rsid w:val="00DD2DE5"/>
    <w:rsid w:val="00DD5FD5"/>
    <w:rsid w:val="00DD605B"/>
    <w:rsid w:val="00DE04C3"/>
    <w:rsid w:val="00DE1717"/>
    <w:rsid w:val="00DE37D0"/>
    <w:rsid w:val="00DE3807"/>
    <w:rsid w:val="00DE6D1A"/>
    <w:rsid w:val="00DF1777"/>
    <w:rsid w:val="00DF2F36"/>
    <w:rsid w:val="00DF485C"/>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3994"/>
    <w:rsid w:val="00E34A78"/>
    <w:rsid w:val="00E37E4F"/>
    <w:rsid w:val="00E43C8F"/>
    <w:rsid w:val="00E45042"/>
    <w:rsid w:val="00E45500"/>
    <w:rsid w:val="00E47908"/>
    <w:rsid w:val="00E53A1D"/>
    <w:rsid w:val="00E56703"/>
    <w:rsid w:val="00E57476"/>
    <w:rsid w:val="00E60977"/>
    <w:rsid w:val="00E63B66"/>
    <w:rsid w:val="00E6460A"/>
    <w:rsid w:val="00E64CF2"/>
    <w:rsid w:val="00E706C9"/>
    <w:rsid w:val="00E7086E"/>
    <w:rsid w:val="00E73C6B"/>
    <w:rsid w:val="00E82211"/>
    <w:rsid w:val="00E869EB"/>
    <w:rsid w:val="00E93902"/>
    <w:rsid w:val="00E94535"/>
    <w:rsid w:val="00E96DB9"/>
    <w:rsid w:val="00E971B3"/>
    <w:rsid w:val="00EA11F7"/>
    <w:rsid w:val="00EA15F6"/>
    <w:rsid w:val="00EA2078"/>
    <w:rsid w:val="00EA2364"/>
    <w:rsid w:val="00EB0B4E"/>
    <w:rsid w:val="00EB373E"/>
    <w:rsid w:val="00EB65AB"/>
    <w:rsid w:val="00EB677C"/>
    <w:rsid w:val="00EB73A2"/>
    <w:rsid w:val="00EC4608"/>
    <w:rsid w:val="00EC7577"/>
    <w:rsid w:val="00EC7643"/>
    <w:rsid w:val="00ED2696"/>
    <w:rsid w:val="00ED308E"/>
    <w:rsid w:val="00ED7500"/>
    <w:rsid w:val="00EE20AD"/>
    <w:rsid w:val="00EE31C8"/>
    <w:rsid w:val="00EE3EC4"/>
    <w:rsid w:val="00EE76B3"/>
    <w:rsid w:val="00EF13F5"/>
    <w:rsid w:val="00EF3482"/>
    <w:rsid w:val="00F1251A"/>
    <w:rsid w:val="00F1606A"/>
    <w:rsid w:val="00F17348"/>
    <w:rsid w:val="00F22C4C"/>
    <w:rsid w:val="00F375B0"/>
    <w:rsid w:val="00F4073C"/>
    <w:rsid w:val="00F43C5E"/>
    <w:rsid w:val="00F43CEC"/>
    <w:rsid w:val="00F44A2D"/>
    <w:rsid w:val="00F46999"/>
    <w:rsid w:val="00F5069E"/>
    <w:rsid w:val="00F63B9F"/>
    <w:rsid w:val="00F65F44"/>
    <w:rsid w:val="00F701AF"/>
    <w:rsid w:val="00F7428D"/>
    <w:rsid w:val="00F744EF"/>
    <w:rsid w:val="00F75BCF"/>
    <w:rsid w:val="00F75E8E"/>
    <w:rsid w:val="00F7728F"/>
    <w:rsid w:val="00F7735B"/>
    <w:rsid w:val="00F81CDD"/>
    <w:rsid w:val="00F8290A"/>
    <w:rsid w:val="00F90835"/>
    <w:rsid w:val="00F93BE2"/>
    <w:rsid w:val="00F954BC"/>
    <w:rsid w:val="00F96E17"/>
    <w:rsid w:val="00FA0DDF"/>
    <w:rsid w:val="00FA26A3"/>
    <w:rsid w:val="00FA2E38"/>
    <w:rsid w:val="00FA53D6"/>
    <w:rsid w:val="00FA7444"/>
    <w:rsid w:val="00FA7452"/>
    <w:rsid w:val="00FA7A24"/>
    <w:rsid w:val="00FB6B6B"/>
    <w:rsid w:val="00FC553A"/>
    <w:rsid w:val="00FC5F35"/>
    <w:rsid w:val="00FC768D"/>
    <w:rsid w:val="00FD1AE7"/>
    <w:rsid w:val="00FD42DF"/>
    <w:rsid w:val="00FD7DF4"/>
    <w:rsid w:val="00FE021A"/>
    <w:rsid w:val="00FE76CE"/>
    <w:rsid w:val="00FF4CAF"/>
    <w:rsid w:val="00FF6879"/>
    <w:rsid w:val="00FF75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848056-D34E-42B4-BA70-0C631CB36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80145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24C39F7F5D0F0BBB56DDD9BB74336C1DB0264AC38B6529E2AFE2A663C7036F439A88AC019sCK" TargetMode="External"/><Relationship Id="rId13" Type="http://schemas.openxmlformats.org/officeDocument/2006/relationships/hyperlink" Target="consultantplus://offline/ref=4877D9329D1ED507F78C7EB7FE26D5DB4F90AADD2DF0D9640986477D154531FAD5E464E6C1D4IAe8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877D9329D1ED507F78C7EB7FE26D5DB4F90AADD2DF0D9640986477D154531FAD5E464E6CED6IAe9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715;fld=134;dst=10037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A86745B24B6FB50F7FA29AC8B5605872589DA1C66B7C0C2536AC1B382zDrBO" TargetMode="External"/><Relationship Id="rId4" Type="http://schemas.openxmlformats.org/officeDocument/2006/relationships/settings" Target="settings.xml"/><Relationship Id="rId9" Type="http://schemas.openxmlformats.org/officeDocument/2006/relationships/hyperlink" Target="consultantplus://offline/ref=5B926C1450E43BD87E0F9F3C662B35C03E01370E7769DC27E4CF145A21C4hAK" TargetMode="External"/><Relationship Id="rId14" Type="http://schemas.openxmlformats.org/officeDocument/2006/relationships/hyperlink" Target="consultantplus://offline/ref=B52EC92D4FBEBD74F31AC969F0CB1814FBB503137674C50866F10342A9aAw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2F7EE-2FC8-4D17-8A24-A610480BB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4986</TotalTime>
  <Pages>1</Pages>
  <Words>26380</Words>
  <Characters>150370</Characters>
  <Application>Microsoft Office Word</Application>
  <DocSecurity>0</DocSecurity>
  <Lines>1253</Lines>
  <Paragraphs>352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Татьяна</cp:lastModifiedBy>
  <cp:revision>516</cp:revision>
  <cp:lastPrinted>2015-07-03T11:13:00Z</cp:lastPrinted>
  <dcterms:created xsi:type="dcterms:W3CDTF">2011-08-03T10:01:00Z</dcterms:created>
  <dcterms:modified xsi:type="dcterms:W3CDTF">2015-07-03T12:51:00Z</dcterms:modified>
</cp:coreProperties>
</file>