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9CA" w:rsidRDefault="00C619CA" w:rsidP="00C619CA">
      <w:pPr>
        <w:pStyle w:val="a5"/>
        <w:tabs>
          <w:tab w:val="left" w:pos="3969"/>
        </w:tabs>
        <w:spacing w:before="0" w:after="0"/>
        <w:ind w:left="5103"/>
        <w:jc w:val="center"/>
        <w:rPr>
          <w:rFonts w:ascii="Times New Roman" w:hAnsi="Times New Roman" w:cs="Times New Roman"/>
        </w:rPr>
      </w:pPr>
      <w:r>
        <w:rPr>
          <w:rFonts w:ascii="Times New Roman" w:eastAsia="Times New Roman" w:hAnsi="Times New Roman" w:cs="Times New Roman"/>
        </w:rPr>
        <w:t>ПРИНЯТ</w:t>
      </w:r>
      <w:r w:rsidRPr="008C1A2A">
        <w:rPr>
          <w:rFonts w:ascii="Times New Roman" w:eastAsia="Times New Roman" w:hAnsi="Times New Roman" w:cs="Times New Roman"/>
        </w:rPr>
        <w:t xml:space="preserve">                                                                                 </w:t>
      </w:r>
      <w:r>
        <w:rPr>
          <w:rFonts w:ascii="Times New Roman" w:eastAsia="Times New Roman" w:hAnsi="Times New Roman" w:cs="Times New Roman"/>
        </w:rPr>
        <w:t xml:space="preserve">                                            </w:t>
      </w:r>
      <w:r>
        <w:rPr>
          <w:rFonts w:ascii="Times New Roman" w:hAnsi="Times New Roman" w:cs="Times New Roman"/>
        </w:rPr>
        <w:t>решением</w:t>
      </w:r>
      <w:r w:rsidRPr="008C1A2A">
        <w:rPr>
          <w:rFonts w:ascii="Times New Roman" w:hAnsi="Times New Roman" w:cs="Times New Roman"/>
        </w:rPr>
        <w:t xml:space="preserve"> Совета</w:t>
      </w:r>
    </w:p>
    <w:p w:rsidR="00C619CA" w:rsidRDefault="00C619CA" w:rsidP="00C619CA">
      <w:pPr>
        <w:pStyle w:val="a5"/>
        <w:tabs>
          <w:tab w:val="left" w:pos="3969"/>
        </w:tabs>
        <w:spacing w:before="0" w:after="0"/>
        <w:ind w:left="5103"/>
        <w:jc w:val="center"/>
        <w:rPr>
          <w:rFonts w:ascii="Times New Roman" w:hAnsi="Times New Roman" w:cs="Times New Roman"/>
        </w:rPr>
      </w:pPr>
      <w:r w:rsidRPr="008C1A2A">
        <w:rPr>
          <w:rFonts w:ascii="Times New Roman" w:hAnsi="Times New Roman" w:cs="Times New Roman"/>
        </w:rPr>
        <w:t>Журавского</w:t>
      </w:r>
      <w:r>
        <w:rPr>
          <w:rFonts w:ascii="Times New Roman" w:hAnsi="Times New Roman" w:cs="Times New Roman"/>
        </w:rPr>
        <w:t xml:space="preserve"> </w:t>
      </w:r>
      <w:r w:rsidRPr="008C1A2A">
        <w:rPr>
          <w:rFonts w:ascii="Times New Roman" w:hAnsi="Times New Roman" w:cs="Times New Roman"/>
        </w:rPr>
        <w:t>сельского</w:t>
      </w:r>
      <w:r>
        <w:rPr>
          <w:rFonts w:ascii="Times New Roman" w:hAnsi="Times New Roman" w:cs="Times New Roman"/>
        </w:rPr>
        <w:t xml:space="preserve"> </w:t>
      </w:r>
      <w:r w:rsidRPr="008C1A2A">
        <w:rPr>
          <w:rFonts w:ascii="Times New Roman" w:hAnsi="Times New Roman" w:cs="Times New Roman"/>
        </w:rPr>
        <w:t>поселения</w:t>
      </w:r>
    </w:p>
    <w:p w:rsidR="00C619CA" w:rsidRDefault="00C619CA" w:rsidP="00C619CA">
      <w:pPr>
        <w:pStyle w:val="a5"/>
        <w:tabs>
          <w:tab w:val="left" w:pos="3969"/>
        </w:tabs>
        <w:spacing w:before="0" w:after="0"/>
        <w:ind w:left="5103"/>
        <w:jc w:val="center"/>
        <w:rPr>
          <w:rFonts w:ascii="Times New Roman" w:hAnsi="Times New Roman" w:cs="Times New Roman"/>
        </w:rPr>
      </w:pPr>
      <w:r w:rsidRPr="008C1A2A">
        <w:rPr>
          <w:rFonts w:ascii="Times New Roman" w:hAnsi="Times New Roman" w:cs="Times New Roman"/>
        </w:rPr>
        <w:t>Кореновского района</w:t>
      </w:r>
    </w:p>
    <w:p w:rsidR="00C619CA" w:rsidRPr="008C1A2A" w:rsidRDefault="00112960" w:rsidP="00C619CA">
      <w:pPr>
        <w:pStyle w:val="a5"/>
        <w:tabs>
          <w:tab w:val="left" w:pos="3969"/>
        </w:tabs>
        <w:spacing w:before="0" w:after="0"/>
        <w:ind w:left="5103"/>
        <w:jc w:val="center"/>
        <w:rPr>
          <w:rFonts w:ascii="Times New Roman" w:eastAsia="Times New Roman" w:hAnsi="Times New Roman"/>
          <w:sz w:val="24"/>
          <w:szCs w:val="24"/>
        </w:rPr>
      </w:pPr>
      <w:r>
        <w:rPr>
          <w:rFonts w:ascii="Times New Roman" w:hAnsi="Times New Roman" w:cs="Times New Roman"/>
        </w:rPr>
        <w:t>о</w:t>
      </w:r>
      <w:r w:rsidR="00C619CA">
        <w:rPr>
          <w:rFonts w:ascii="Times New Roman" w:hAnsi="Times New Roman" w:cs="Times New Roman"/>
        </w:rPr>
        <w:t>т</w:t>
      </w:r>
      <w:r>
        <w:rPr>
          <w:rFonts w:ascii="Times New Roman" w:hAnsi="Times New Roman" w:cs="Times New Roman"/>
        </w:rPr>
        <w:t xml:space="preserve"> 25.02.2016</w:t>
      </w:r>
      <w:r w:rsidR="00C619CA">
        <w:rPr>
          <w:rFonts w:ascii="Times New Roman" w:hAnsi="Times New Roman" w:cs="Times New Roman"/>
        </w:rPr>
        <w:t xml:space="preserve"> </w:t>
      </w:r>
      <w:r w:rsidR="00C619CA" w:rsidRPr="008C1A2A">
        <w:rPr>
          <w:rFonts w:ascii="Times New Roman" w:hAnsi="Times New Roman" w:cs="Times New Roman"/>
        </w:rPr>
        <w:t xml:space="preserve">№ </w:t>
      </w:r>
      <w:r>
        <w:rPr>
          <w:rFonts w:ascii="Times New Roman" w:hAnsi="Times New Roman" w:cs="Times New Roman"/>
        </w:rPr>
        <w:t>96</w:t>
      </w: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C619CA" w:rsidRDefault="00C619CA" w:rsidP="00C619CA">
      <w:pPr>
        <w:tabs>
          <w:tab w:val="left" w:pos="142"/>
        </w:tabs>
        <w:ind w:left="4900" w:right="-22"/>
        <w:jc w:val="both"/>
        <w:rPr>
          <w:rFonts w:eastAsia="Times New Roman"/>
        </w:rPr>
      </w:pPr>
    </w:p>
    <w:p w:rsidR="002925E9" w:rsidRDefault="002925E9" w:rsidP="00C619CA">
      <w:pPr>
        <w:tabs>
          <w:tab w:val="left" w:pos="142"/>
        </w:tabs>
        <w:ind w:left="4900" w:right="-22"/>
        <w:jc w:val="both"/>
        <w:rPr>
          <w:rFonts w:eastAsia="Times New Roman"/>
        </w:rPr>
      </w:pPr>
    </w:p>
    <w:p w:rsidR="002925E9" w:rsidRDefault="002925E9" w:rsidP="00C619CA">
      <w:pPr>
        <w:tabs>
          <w:tab w:val="left" w:pos="142"/>
        </w:tabs>
        <w:ind w:left="4900" w:right="-22"/>
        <w:jc w:val="both"/>
        <w:rPr>
          <w:rFonts w:eastAsia="Times New Roman"/>
        </w:rPr>
      </w:pPr>
    </w:p>
    <w:p w:rsidR="002925E9" w:rsidRDefault="002925E9" w:rsidP="00C619CA">
      <w:pPr>
        <w:tabs>
          <w:tab w:val="left" w:pos="142"/>
        </w:tabs>
        <w:ind w:left="4900" w:right="-22"/>
        <w:jc w:val="both"/>
        <w:rPr>
          <w:rFonts w:eastAsia="Times New Roman"/>
        </w:rPr>
      </w:pPr>
    </w:p>
    <w:p w:rsidR="002925E9" w:rsidRDefault="002925E9" w:rsidP="00C619CA">
      <w:pPr>
        <w:tabs>
          <w:tab w:val="left" w:pos="142"/>
        </w:tabs>
        <w:ind w:left="4900" w:right="-22"/>
        <w:jc w:val="both"/>
        <w:rPr>
          <w:rFonts w:eastAsia="Times New Roman"/>
        </w:rPr>
      </w:pPr>
    </w:p>
    <w:p w:rsidR="00C619CA" w:rsidRDefault="00C619CA" w:rsidP="00C619CA">
      <w:pPr>
        <w:pStyle w:val="6"/>
        <w:tabs>
          <w:tab w:val="clear" w:pos="142"/>
          <w:tab w:val="left" w:pos="0"/>
        </w:tabs>
        <w:rPr>
          <w:sz w:val="144"/>
          <w:szCs w:val="144"/>
        </w:rPr>
      </w:pPr>
      <w:r>
        <w:rPr>
          <w:sz w:val="144"/>
          <w:szCs w:val="144"/>
        </w:rPr>
        <w:t>У С Т А В</w:t>
      </w:r>
    </w:p>
    <w:p w:rsidR="00C619CA" w:rsidRDefault="00C619CA" w:rsidP="00C619CA">
      <w:pPr>
        <w:tabs>
          <w:tab w:val="left" w:pos="-1276"/>
        </w:tabs>
        <w:jc w:val="center"/>
        <w:rPr>
          <w:rFonts w:eastAsia="Times New Roman"/>
          <w:b/>
        </w:rPr>
      </w:pPr>
    </w:p>
    <w:p w:rsidR="00C619CA" w:rsidRPr="008C1A2A" w:rsidRDefault="00C619CA" w:rsidP="00C619CA">
      <w:pPr>
        <w:tabs>
          <w:tab w:val="left" w:pos="0"/>
        </w:tabs>
        <w:jc w:val="center"/>
        <w:rPr>
          <w:b/>
          <w:sz w:val="28"/>
          <w:szCs w:val="28"/>
        </w:rPr>
      </w:pPr>
      <w:r w:rsidRPr="008C1A2A">
        <w:rPr>
          <w:rFonts w:eastAsia="Times New Roman"/>
          <w:b/>
          <w:sz w:val="28"/>
          <w:szCs w:val="28"/>
        </w:rPr>
        <w:t xml:space="preserve">Журавского </w:t>
      </w:r>
      <w:r w:rsidRPr="008C1A2A">
        <w:rPr>
          <w:b/>
          <w:sz w:val="28"/>
          <w:szCs w:val="28"/>
        </w:rPr>
        <w:t>сельского поселения Кореновского района</w:t>
      </w:r>
    </w:p>
    <w:p w:rsidR="00C619CA" w:rsidRDefault="00C619CA" w:rsidP="00C619CA">
      <w:pPr>
        <w:tabs>
          <w:tab w:val="left" w:pos="142"/>
        </w:tabs>
        <w:ind w:firstLine="560"/>
        <w:jc w:val="center"/>
        <w:rPr>
          <w:rFonts w:eastAsia="Times New Roman"/>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276"/>
        </w:tabs>
        <w:ind w:firstLine="560"/>
        <w:jc w:val="center"/>
        <w:rPr>
          <w:b/>
          <w:color w:val="FF0000"/>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C619CA" w:rsidRDefault="00C619CA" w:rsidP="00C619CA">
      <w:pPr>
        <w:tabs>
          <w:tab w:val="left" w:pos="142"/>
        </w:tabs>
        <w:ind w:firstLine="560"/>
        <w:jc w:val="center"/>
        <w:rPr>
          <w:rFonts w:eastAsia="Times New Roman"/>
          <w:b/>
        </w:rPr>
      </w:pPr>
    </w:p>
    <w:p w:rsidR="00112960" w:rsidRDefault="00112960" w:rsidP="00C619CA">
      <w:pPr>
        <w:tabs>
          <w:tab w:val="left" w:pos="142"/>
        </w:tabs>
        <w:ind w:firstLine="560"/>
        <w:jc w:val="center"/>
        <w:rPr>
          <w:rFonts w:eastAsia="Times New Roman"/>
          <w:b/>
        </w:rPr>
      </w:pPr>
    </w:p>
    <w:p w:rsidR="00C619CA" w:rsidRPr="008C1A2A" w:rsidRDefault="00C619CA" w:rsidP="00C619CA">
      <w:pPr>
        <w:tabs>
          <w:tab w:val="left" w:pos="142"/>
        </w:tabs>
        <w:jc w:val="center"/>
        <w:rPr>
          <w:rFonts w:eastAsia="Times New Roman"/>
          <w:b/>
          <w:sz w:val="28"/>
          <w:szCs w:val="28"/>
        </w:rPr>
      </w:pPr>
      <w:r>
        <w:rPr>
          <w:rFonts w:eastAsia="Times New Roman"/>
          <w:b/>
          <w:sz w:val="28"/>
          <w:szCs w:val="28"/>
        </w:rPr>
        <w:t>с</w:t>
      </w:r>
      <w:r w:rsidRPr="008C1A2A">
        <w:rPr>
          <w:rFonts w:eastAsia="Times New Roman"/>
          <w:b/>
          <w:sz w:val="28"/>
          <w:szCs w:val="28"/>
        </w:rPr>
        <w:t>таница Журавская</w:t>
      </w:r>
    </w:p>
    <w:p w:rsidR="00C619CA" w:rsidRPr="008C1A2A" w:rsidRDefault="00C619CA" w:rsidP="00C619CA">
      <w:pPr>
        <w:tabs>
          <w:tab w:val="left" w:pos="0"/>
        </w:tabs>
        <w:jc w:val="center"/>
        <w:rPr>
          <w:rFonts w:eastAsia="Times New Roman"/>
          <w:b/>
          <w:sz w:val="28"/>
          <w:szCs w:val="28"/>
        </w:rPr>
      </w:pPr>
      <w:r>
        <w:rPr>
          <w:rFonts w:eastAsia="Times New Roman"/>
          <w:b/>
          <w:sz w:val="28"/>
          <w:szCs w:val="28"/>
        </w:rPr>
        <w:t>2016</w:t>
      </w:r>
      <w:r w:rsidRPr="008C1A2A">
        <w:rPr>
          <w:rFonts w:eastAsia="Times New Roman"/>
          <w:b/>
          <w:sz w:val="28"/>
          <w:szCs w:val="28"/>
        </w:rPr>
        <w:t xml:space="preserve"> год</w:t>
      </w: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firstRow="0" w:lastRow="0" w:firstColumn="0" w:lastColumn="0" w:noHBand="0" w:noVBand="0"/>
      </w:tblPr>
      <w:tblGrid>
        <w:gridCol w:w="9214"/>
        <w:gridCol w:w="284"/>
      </w:tblGrid>
      <w:tr w:rsidR="009917B8" w:rsidTr="005B282F">
        <w:tc>
          <w:tcPr>
            <w:tcW w:w="9214" w:type="dxa"/>
          </w:tcPr>
          <w:p w:rsidR="00C619CA" w:rsidRPr="008C1A2A" w:rsidRDefault="00C619CA" w:rsidP="00C619CA">
            <w:pPr>
              <w:tabs>
                <w:tab w:val="left" w:pos="-1276"/>
              </w:tabs>
              <w:snapToGrid w:val="0"/>
              <w:spacing w:line="276" w:lineRule="auto"/>
              <w:rPr>
                <w:kern w:val="2"/>
                <w:sz w:val="28"/>
                <w:szCs w:val="28"/>
              </w:rPr>
            </w:pPr>
            <w:r w:rsidRPr="008C1A2A">
              <w:rPr>
                <w:rFonts w:eastAsia="Times New Roman"/>
                <w:kern w:val="2"/>
                <w:sz w:val="28"/>
                <w:szCs w:val="28"/>
              </w:rPr>
              <w:t xml:space="preserve">Устав </w:t>
            </w:r>
            <w:r w:rsidRPr="008C1A2A">
              <w:rPr>
                <w:kern w:val="2"/>
                <w:sz w:val="28"/>
                <w:szCs w:val="28"/>
              </w:rPr>
              <w:t xml:space="preserve">Журавского сельского поселения </w:t>
            </w:r>
          </w:p>
          <w:p w:rsidR="009917B8" w:rsidRDefault="00C619CA" w:rsidP="00C619CA">
            <w:pPr>
              <w:tabs>
                <w:tab w:val="left" w:pos="142"/>
              </w:tabs>
              <w:snapToGrid w:val="0"/>
              <w:rPr>
                <w:rFonts w:eastAsia="Times New Roman"/>
                <w:sz w:val="28"/>
              </w:rPr>
            </w:pPr>
            <w:r w:rsidRPr="008C1A2A">
              <w:rPr>
                <w:kern w:val="2"/>
                <w:sz w:val="28"/>
                <w:szCs w:val="28"/>
              </w:rPr>
              <w:t xml:space="preserve">Кореновского района (преамбула)  </w:t>
            </w:r>
            <w:r>
              <w:rPr>
                <w:kern w:val="2"/>
                <w:sz w:val="28"/>
                <w:szCs w:val="28"/>
              </w:rPr>
              <w:t xml:space="preserve">  </w:t>
            </w:r>
            <w:r w:rsidR="009917B8">
              <w:rPr>
                <w:sz w:val="28"/>
              </w:rPr>
              <w:t xml:space="preserve">                                                   </w:t>
            </w:r>
            <w:r w:rsidR="005B282F">
              <w:rPr>
                <w:sz w:val="28"/>
              </w:rPr>
              <w:t xml:space="preserve">      </w:t>
            </w:r>
            <w:r w:rsidR="009917B8">
              <w:rPr>
                <w:sz w:val="28"/>
              </w:rPr>
              <w:t xml:space="preserve"> </w:t>
            </w:r>
            <w:r w:rsidR="005B282F">
              <w:rPr>
                <w:rFonts w:eastAsia="Times New Roman"/>
                <w:sz w:val="28"/>
              </w:rPr>
              <w:t>стр.3</w:t>
            </w:r>
          </w:p>
          <w:p w:rsidR="009917B8" w:rsidRDefault="009917B8" w:rsidP="0081350A">
            <w:pPr>
              <w:pStyle w:val="21"/>
              <w:tabs>
                <w:tab w:val="left" w:pos="142"/>
              </w:tabs>
              <w:jc w:val="left"/>
              <w:rPr>
                <w:rFonts w:eastAsia="Times New Roman"/>
              </w:rPr>
            </w:pPr>
          </w:p>
        </w:tc>
        <w:tc>
          <w:tcPr>
            <w:tcW w:w="284" w:type="dxa"/>
          </w:tcPr>
          <w:p w:rsidR="009917B8" w:rsidRDefault="009917B8" w:rsidP="0081350A">
            <w:pPr>
              <w:snapToGrid w:val="0"/>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5B282F">
              <w:rPr>
                <w:rFonts w:eastAsia="Times New Roman"/>
                <w:sz w:val="28"/>
              </w:rPr>
              <w:t xml:space="preserve">     стр.3-5</w:t>
            </w:r>
          </w:p>
          <w:p w:rsidR="009917B8" w:rsidRDefault="009917B8" w:rsidP="0081350A">
            <w:pPr>
              <w:tabs>
                <w:tab w:val="left" w:pos="142"/>
              </w:tabs>
              <w:rPr>
                <w:rFonts w:eastAsia="Times New Roman"/>
                <w:sz w:val="28"/>
              </w:rPr>
            </w:pPr>
          </w:p>
        </w:tc>
      </w:tr>
      <w:tr w:rsidR="009917B8" w:rsidTr="005B282F">
        <w:tc>
          <w:tcPr>
            <w:tcW w:w="9498" w:type="dxa"/>
            <w:gridSpan w:val="2"/>
          </w:tcPr>
          <w:p w:rsidR="002036F5" w:rsidRDefault="009917B8" w:rsidP="0081350A">
            <w:pPr>
              <w:tabs>
                <w:tab w:val="left" w:pos="142"/>
              </w:tabs>
              <w:snapToGrid w:val="0"/>
              <w:rPr>
                <w:rFonts w:eastAsia="Times New Roman"/>
                <w:kern w:val="0"/>
                <w:lang w:eastAsia="ru-RU"/>
              </w:rPr>
            </w:pPr>
            <w:r>
              <w:rPr>
                <w:rFonts w:eastAsia="Times New Roman"/>
                <w:sz w:val="28"/>
              </w:rPr>
              <w:t>Глава 2.Вопросы местного значения сельского поселения</w:t>
            </w:r>
            <w:r w:rsidR="000B422B" w:rsidRPr="00610AD2">
              <w:rPr>
                <w:sz w:val="28"/>
                <w:szCs w:val="28"/>
              </w:rPr>
              <w:t>,</w:t>
            </w:r>
            <w:r w:rsidR="000B422B" w:rsidRPr="00610AD2">
              <w:rPr>
                <w:rFonts w:eastAsia="Times New Roman"/>
                <w:kern w:val="0"/>
                <w:lang w:eastAsia="ru-RU"/>
              </w:rPr>
              <w:t xml:space="preserve"> </w:t>
            </w:r>
          </w:p>
          <w:p w:rsidR="002036F5" w:rsidRDefault="000B422B" w:rsidP="0081350A">
            <w:pPr>
              <w:tabs>
                <w:tab w:val="left" w:pos="142"/>
              </w:tabs>
              <w:snapToGrid w:val="0"/>
              <w:rPr>
                <w:rFonts w:eastAsia="Times New Roman"/>
                <w:kern w:val="0"/>
                <w:sz w:val="28"/>
                <w:szCs w:val="28"/>
                <w:lang w:eastAsia="ru-RU"/>
              </w:rPr>
            </w:pPr>
            <w:r w:rsidRPr="00610AD2">
              <w:rPr>
                <w:rFonts w:eastAsia="Times New Roman"/>
                <w:kern w:val="0"/>
                <w:sz w:val="28"/>
                <w:szCs w:val="28"/>
                <w:lang w:eastAsia="ru-RU"/>
              </w:rPr>
              <w:t xml:space="preserve">наделение органов местного самоуправления отдельными </w:t>
            </w:r>
          </w:p>
          <w:p w:rsidR="009917B8" w:rsidRDefault="000B422B" w:rsidP="0081350A">
            <w:pPr>
              <w:tabs>
                <w:tab w:val="left" w:pos="142"/>
              </w:tabs>
              <w:snapToGrid w:val="0"/>
              <w:rPr>
                <w:rFonts w:eastAsia="Times New Roman"/>
                <w:sz w:val="28"/>
              </w:rPr>
            </w:pPr>
            <w:r w:rsidRPr="00610AD2">
              <w:rPr>
                <w:rFonts w:eastAsia="Times New Roman"/>
                <w:kern w:val="0"/>
                <w:sz w:val="28"/>
                <w:szCs w:val="28"/>
                <w:lang w:eastAsia="ru-RU"/>
              </w:rPr>
              <w:t>государственными полномочиями</w:t>
            </w:r>
            <w:r w:rsidRPr="0003127A">
              <w:rPr>
                <w:rFonts w:eastAsia="Times New Roman"/>
                <w:kern w:val="0"/>
                <w:sz w:val="28"/>
                <w:szCs w:val="28"/>
                <w:lang w:eastAsia="ru-RU"/>
              </w:rPr>
              <w:t xml:space="preserve">                                                </w:t>
            </w:r>
            <w:r w:rsidR="002036F5">
              <w:rPr>
                <w:rFonts w:eastAsia="Times New Roman"/>
                <w:kern w:val="0"/>
                <w:sz w:val="28"/>
                <w:szCs w:val="28"/>
                <w:lang w:eastAsia="ru-RU"/>
              </w:rPr>
              <w:t xml:space="preserve">    </w:t>
            </w:r>
            <w:r w:rsidR="009917B8">
              <w:rPr>
                <w:rFonts w:eastAsia="Times New Roman"/>
                <w:sz w:val="28"/>
              </w:rPr>
              <w:t xml:space="preserve">  </w:t>
            </w:r>
            <w:r w:rsidR="005B282F">
              <w:rPr>
                <w:rFonts w:eastAsia="Times New Roman"/>
                <w:sz w:val="28"/>
              </w:rPr>
              <w:t xml:space="preserve">      стр.5-11</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027A78">
              <w:rPr>
                <w:rFonts w:eastAsia="Times New Roman"/>
                <w:sz w:val="28"/>
              </w:rPr>
              <w:t xml:space="preserve">  </w:t>
            </w:r>
            <w:r>
              <w:rPr>
                <w:rFonts w:eastAsia="Times New Roman"/>
                <w:sz w:val="28"/>
              </w:rPr>
              <w:t xml:space="preserve">    </w:t>
            </w:r>
            <w:r w:rsidR="005B282F">
              <w:rPr>
                <w:rFonts w:eastAsia="Times New Roman"/>
                <w:sz w:val="28"/>
              </w:rPr>
              <w:t xml:space="preserve">   </w:t>
            </w:r>
            <w:r w:rsidR="002036F5">
              <w:rPr>
                <w:rFonts w:eastAsia="Times New Roman"/>
                <w:sz w:val="28"/>
              </w:rPr>
              <w:t xml:space="preserve">  </w:t>
            </w:r>
            <w:r w:rsidR="005B282F">
              <w:rPr>
                <w:rFonts w:eastAsia="Times New Roman"/>
                <w:sz w:val="28"/>
              </w:rPr>
              <w:t xml:space="preserve"> стр.11-26</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027A78">
              <w:rPr>
                <w:rFonts w:eastAsia="Times New Roman"/>
                <w:sz w:val="28"/>
              </w:rPr>
              <w:t xml:space="preserve">   </w:t>
            </w:r>
            <w:r>
              <w:rPr>
                <w:rFonts w:eastAsia="Times New Roman"/>
                <w:sz w:val="28"/>
              </w:rPr>
              <w:t xml:space="preserve">     </w:t>
            </w:r>
            <w:r w:rsidR="005B282F">
              <w:rPr>
                <w:rFonts w:eastAsia="Times New Roman"/>
                <w:sz w:val="28"/>
              </w:rPr>
              <w:t xml:space="preserve">   </w:t>
            </w:r>
            <w:r w:rsidR="002036F5">
              <w:rPr>
                <w:rFonts w:eastAsia="Times New Roman"/>
                <w:sz w:val="28"/>
              </w:rPr>
              <w:t xml:space="preserve">  </w:t>
            </w:r>
            <w:r w:rsidR="005B282F">
              <w:rPr>
                <w:rFonts w:eastAsia="Times New Roman"/>
                <w:sz w:val="28"/>
              </w:rPr>
              <w:t>стр.26-46</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2036F5">
              <w:rPr>
                <w:rFonts w:eastAsia="Times New Roman"/>
                <w:sz w:val="28"/>
              </w:rPr>
              <w:t xml:space="preserve">  </w:t>
            </w:r>
            <w:r>
              <w:rPr>
                <w:rFonts w:eastAsia="Times New Roman"/>
                <w:sz w:val="28"/>
              </w:rPr>
              <w:t xml:space="preserve"> </w:t>
            </w:r>
            <w:r w:rsidR="005B282F">
              <w:rPr>
                <w:rFonts w:eastAsia="Times New Roman"/>
                <w:sz w:val="28"/>
              </w:rPr>
              <w:t xml:space="preserve"> </w:t>
            </w:r>
            <w:r w:rsidR="002925E9">
              <w:rPr>
                <w:rFonts w:eastAsia="Times New Roman"/>
                <w:sz w:val="28"/>
              </w:rPr>
              <w:t>стр.47</w:t>
            </w:r>
            <w:r w:rsidR="005B282F">
              <w:rPr>
                <w:rFonts w:eastAsia="Times New Roman"/>
                <w:sz w:val="28"/>
              </w:rPr>
              <w:t>-49</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5B282F">
              <w:rPr>
                <w:rFonts w:eastAsia="Times New Roman"/>
                <w:sz w:val="28"/>
              </w:rPr>
              <w:t xml:space="preserve"> </w:t>
            </w:r>
            <w:r w:rsidR="002036F5">
              <w:rPr>
                <w:rFonts w:eastAsia="Times New Roman"/>
                <w:sz w:val="28"/>
              </w:rPr>
              <w:t xml:space="preserve">  </w:t>
            </w:r>
            <w:r w:rsidR="002925E9">
              <w:rPr>
                <w:rFonts w:eastAsia="Times New Roman"/>
                <w:sz w:val="28"/>
              </w:rPr>
              <w:t>стр.50</w:t>
            </w:r>
            <w:r w:rsidR="005B282F">
              <w:rPr>
                <w:rFonts w:eastAsia="Times New Roman"/>
                <w:sz w:val="28"/>
              </w:rPr>
              <w:t>-57</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7.Экономическая основа местного самоуправления                 </w:t>
            </w:r>
            <w:r w:rsidR="005B282F">
              <w:rPr>
                <w:rFonts w:eastAsia="Times New Roman"/>
                <w:sz w:val="28"/>
              </w:rPr>
              <w:t xml:space="preserve"> </w:t>
            </w:r>
            <w:r w:rsidR="002036F5">
              <w:rPr>
                <w:rFonts w:eastAsia="Times New Roman"/>
                <w:sz w:val="28"/>
              </w:rPr>
              <w:t xml:space="preserve">  </w:t>
            </w:r>
            <w:r w:rsidR="005B282F">
              <w:rPr>
                <w:rFonts w:eastAsia="Times New Roman"/>
                <w:sz w:val="28"/>
              </w:rPr>
              <w:t>стр.57-66</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236A5C">
              <w:rPr>
                <w:rFonts w:eastAsia="Times New Roman"/>
                <w:sz w:val="28"/>
              </w:rPr>
              <w:t xml:space="preserve"> </w:t>
            </w:r>
            <w:r>
              <w:rPr>
                <w:rFonts w:eastAsia="Times New Roman"/>
                <w:sz w:val="28"/>
              </w:rPr>
              <w:t xml:space="preserve">  </w:t>
            </w:r>
            <w:r w:rsidR="00027A78">
              <w:rPr>
                <w:rFonts w:eastAsia="Times New Roman"/>
                <w:sz w:val="28"/>
              </w:rPr>
              <w:t xml:space="preserve"> </w:t>
            </w:r>
            <w:r>
              <w:rPr>
                <w:rFonts w:eastAsia="Times New Roman"/>
                <w:sz w:val="28"/>
              </w:rPr>
              <w:t xml:space="preserve">   </w:t>
            </w:r>
            <w:r w:rsidR="005B282F">
              <w:rPr>
                <w:rFonts w:eastAsia="Times New Roman"/>
                <w:sz w:val="28"/>
              </w:rPr>
              <w:t xml:space="preserve"> </w:t>
            </w:r>
            <w:r w:rsidR="002036F5">
              <w:rPr>
                <w:rFonts w:eastAsia="Times New Roman"/>
                <w:sz w:val="28"/>
              </w:rPr>
              <w:t xml:space="preserve">  </w:t>
            </w:r>
            <w:r w:rsidR="005B282F">
              <w:rPr>
                <w:rFonts w:eastAsia="Times New Roman"/>
                <w:sz w:val="28"/>
              </w:rPr>
              <w:t xml:space="preserve"> стр.66-69</w:t>
            </w:r>
          </w:p>
          <w:p w:rsidR="009917B8" w:rsidRDefault="009917B8" w:rsidP="0081350A">
            <w:pPr>
              <w:tabs>
                <w:tab w:val="left" w:pos="142"/>
              </w:tabs>
              <w:rPr>
                <w:rFonts w:eastAsia="Times New Roman"/>
                <w:sz w:val="28"/>
              </w:rPr>
            </w:pPr>
          </w:p>
        </w:tc>
      </w:tr>
      <w:tr w:rsidR="009917B8" w:rsidTr="005B282F">
        <w:tc>
          <w:tcPr>
            <w:tcW w:w="9498" w:type="dxa"/>
            <w:gridSpan w:val="2"/>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236A5C">
              <w:rPr>
                <w:rFonts w:eastAsia="Times New Roman"/>
                <w:sz w:val="28"/>
              </w:rPr>
              <w:t xml:space="preserve"> </w:t>
            </w:r>
            <w:r>
              <w:rPr>
                <w:rFonts w:eastAsia="Times New Roman"/>
                <w:sz w:val="28"/>
              </w:rPr>
              <w:t xml:space="preserve">       </w:t>
            </w:r>
            <w:r w:rsidR="002036F5">
              <w:rPr>
                <w:rFonts w:eastAsia="Times New Roman"/>
                <w:sz w:val="28"/>
              </w:rPr>
              <w:t xml:space="preserve">  </w:t>
            </w:r>
            <w:r w:rsidR="005B282F">
              <w:rPr>
                <w:rFonts w:eastAsia="Times New Roman"/>
                <w:sz w:val="28"/>
              </w:rPr>
              <w:t xml:space="preserve"> стр.69</w:t>
            </w:r>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C619CA" w:rsidRPr="00C619CA" w:rsidRDefault="00C619CA" w:rsidP="00C619CA"/>
    <w:p w:rsidR="009917B8" w:rsidRDefault="009917B8" w:rsidP="0081350A"/>
    <w:p w:rsidR="009917B8" w:rsidRDefault="009917B8" w:rsidP="0081350A"/>
    <w:p w:rsidR="009917B8" w:rsidRDefault="009917B8" w:rsidP="0081350A">
      <w:pPr>
        <w:pStyle w:val="5"/>
        <w:keepNext w:val="0"/>
      </w:pPr>
      <w:r>
        <w:lastRenderedPageBreak/>
        <w:t>УСТАВ ПОСЕЛЕНИЯ</w:t>
      </w:r>
    </w:p>
    <w:p w:rsidR="009917B8" w:rsidRDefault="009917B8" w:rsidP="0081350A">
      <w:pPr>
        <w:tabs>
          <w:tab w:val="left" w:pos="142"/>
        </w:tabs>
        <w:ind w:firstLine="851"/>
        <w:jc w:val="center"/>
        <w:rPr>
          <w:rFonts w:eastAsia="Times New Roman"/>
          <w:sz w:val="28"/>
        </w:rPr>
      </w:pPr>
    </w:p>
    <w:p w:rsidR="00C619CA" w:rsidRDefault="00C619CA" w:rsidP="00C619CA">
      <w:pPr>
        <w:tabs>
          <w:tab w:val="left" w:pos="-1276"/>
        </w:tabs>
        <w:ind w:firstLine="851"/>
        <w:jc w:val="both"/>
        <w:rPr>
          <w:sz w:val="28"/>
        </w:rPr>
      </w:pPr>
      <w:r>
        <w:rPr>
          <w:sz w:val="28"/>
        </w:rPr>
        <w:t xml:space="preserve">Настоящий устав Журавского сельского поселения Кореновского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Журавского сельского поселения Кореновского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Pr="00FE021A">
        <w:rPr>
          <w:sz w:val="28"/>
        </w:rPr>
        <w:t>Журавского</w:t>
      </w:r>
      <w:r>
        <w:rPr>
          <w:b/>
          <w:sz w:val="28"/>
        </w:rPr>
        <w:t xml:space="preserve"> </w:t>
      </w:r>
      <w:r>
        <w:rPr>
          <w:sz w:val="28"/>
        </w:rPr>
        <w:t>сельского поселения Кореновского района.</w:t>
      </w:r>
    </w:p>
    <w:p w:rsidR="00C619CA" w:rsidRDefault="00C619CA" w:rsidP="00C619CA">
      <w:pPr>
        <w:tabs>
          <w:tab w:val="left" w:pos="-1276"/>
        </w:tabs>
        <w:ind w:firstLine="851"/>
        <w:jc w:val="both"/>
        <w:rPr>
          <w:sz w:val="28"/>
        </w:rPr>
      </w:pPr>
      <w:r>
        <w:rPr>
          <w:sz w:val="28"/>
        </w:rPr>
        <w:t xml:space="preserve">Устав является основным нормативным правовым актом Журавского сельского поселения Кореновского района, которому должны соответствовать все иные нормативные правовые акты органов и должностных лиц местного самоуправления Журавского сельского поселения </w:t>
      </w:r>
      <w:r w:rsidRPr="00FE021A">
        <w:rPr>
          <w:sz w:val="28"/>
        </w:rPr>
        <w:t>Кореновского</w:t>
      </w:r>
      <w:r>
        <w:rPr>
          <w:sz w:val="28"/>
        </w:rPr>
        <w:t xml:space="preserve"> района.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C619CA" w:rsidRDefault="00C619CA" w:rsidP="00C619CA">
      <w:pPr>
        <w:pStyle w:val="WW-3"/>
        <w:rPr>
          <w:b w:val="0"/>
          <w:i w:val="0"/>
        </w:rPr>
      </w:pPr>
      <w:r>
        <w:rPr>
          <w:b w:val="0"/>
          <w:i w:val="0"/>
        </w:rPr>
        <w:t>Наименования «муниципальное образование Журавское сельское поселение в составе муниципального образования Кореновский район» и                «Журавское  сельское поселение Кореновского района» равнозначны (далее по тексту – поселение).</w:t>
      </w:r>
    </w:p>
    <w:p w:rsidR="00C619CA" w:rsidRDefault="00C619CA" w:rsidP="00C619C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Журавского сельского поселения Кореновского района (далее по тексту – Совет). </w:t>
      </w:r>
    </w:p>
    <w:p w:rsidR="00C619CA" w:rsidRDefault="00C619CA" w:rsidP="00C619CA">
      <w:pPr>
        <w:tabs>
          <w:tab w:val="left" w:pos="-1276"/>
        </w:tabs>
        <w:ind w:firstLine="851"/>
        <w:jc w:val="both"/>
        <w:rPr>
          <w:sz w:val="28"/>
        </w:rPr>
      </w:pPr>
      <w:r>
        <w:rPr>
          <w:sz w:val="28"/>
        </w:rPr>
        <w:t xml:space="preserve">Глава муниципального образования - глава </w:t>
      </w:r>
      <w:r w:rsidRPr="00FE021A">
        <w:rPr>
          <w:sz w:val="28"/>
        </w:rPr>
        <w:t>Журавского</w:t>
      </w:r>
      <w:r>
        <w:rPr>
          <w:b/>
          <w:i/>
          <w:sz w:val="28"/>
        </w:rPr>
        <w:t xml:space="preserve"> </w:t>
      </w:r>
      <w:r>
        <w:rPr>
          <w:sz w:val="28"/>
        </w:rPr>
        <w:t>сельского поселения Кореновского района (далее по тексту - глава поселения).</w:t>
      </w:r>
    </w:p>
    <w:p w:rsidR="00C619CA" w:rsidRDefault="00C619CA" w:rsidP="00C619C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Pr="00FE021A">
        <w:rPr>
          <w:sz w:val="28"/>
        </w:rPr>
        <w:t>Журавского</w:t>
      </w:r>
      <w:r>
        <w:rPr>
          <w:b/>
          <w:i/>
          <w:sz w:val="28"/>
        </w:rPr>
        <w:t xml:space="preserve"> </w:t>
      </w:r>
      <w:r>
        <w:rPr>
          <w:sz w:val="28"/>
        </w:rPr>
        <w:t>сельского поселения Кореновского района (далее по тексту - администрация).</w:t>
      </w:r>
    </w:p>
    <w:p w:rsidR="00C619CA" w:rsidRDefault="00C619CA" w:rsidP="00C619CA">
      <w:pPr>
        <w:pStyle w:val="WW-2"/>
        <w:tabs>
          <w:tab w:val="left" w:pos="-1276"/>
        </w:tabs>
        <w:rPr>
          <w:rFonts w:eastAsia="Lucida Sans Unicode"/>
        </w:rPr>
      </w:pPr>
      <w:r>
        <w:rPr>
          <w:rFonts w:eastAsia="Lucida Sans Unicode"/>
        </w:rPr>
        <w:t>Иные термины и понятия, использованные в настоящем уставе, соответствуют терминам и понятиям, употребляемым в Федеральном законе от 06.10.2003 № 131-ФЗ «Об общих принципах организации местного самоуправления в Российской Федерации».</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C619CA" w:rsidRDefault="00C619CA" w:rsidP="00C619CA">
      <w:pPr>
        <w:pStyle w:val="ad"/>
        <w:tabs>
          <w:tab w:val="left" w:pos="142"/>
          <w:tab w:val="left" w:pos="280"/>
        </w:tabs>
        <w:spacing w:after="0" w:line="100" w:lineRule="atLeast"/>
        <w:ind w:firstLine="851"/>
        <w:jc w:val="both"/>
        <w:rPr>
          <w:rFonts w:eastAsia="Times New Roman"/>
          <w:sz w:val="28"/>
        </w:rPr>
      </w:pPr>
      <w:r>
        <w:rPr>
          <w:rFonts w:eastAsia="Times New Roman"/>
          <w:sz w:val="28"/>
        </w:rPr>
        <w:t xml:space="preserve">Журавское сельское поселение наделено Законом Краснодарского края от 02.07.2004 № 743-КЗ «Об установлении границ муниципального образования Кореновский район, наделении его статусом муниципального района, образовании в его составе муниципальных образований – </w:t>
      </w:r>
      <w:r w:rsidRPr="00597B74">
        <w:rPr>
          <w:rFonts w:eastAsia="Times New Roman"/>
          <w:sz w:val="28"/>
        </w:rPr>
        <w:t>городского</w:t>
      </w:r>
      <w:r>
        <w:rPr>
          <w:rFonts w:eastAsia="Times New Roman"/>
          <w:sz w:val="28"/>
        </w:rPr>
        <w:t xml:space="preserve"> и сельских поселений - и установлении их границ» статусом сельского поселения, </w:t>
      </w:r>
      <w:r w:rsidRPr="00176787">
        <w:rPr>
          <w:rFonts w:eastAsia="Times New Roman"/>
          <w:sz w:val="28"/>
        </w:rPr>
        <w:t>входящего</w:t>
      </w:r>
      <w:r>
        <w:rPr>
          <w:rFonts w:eastAsia="Times New Roman"/>
          <w:sz w:val="28"/>
        </w:rPr>
        <w:t xml:space="preserve"> в состав территории Кореновского района.</w:t>
      </w:r>
    </w:p>
    <w:p w:rsidR="009917B8" w:rsidRDefault="009917B8" w:rsidP="0081350A">
      <w:pPr>
        <w:ind w:firstLine="900"/>
        <w:jc w:val="both"/>
        <w:rPr>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sz w:val="28"/>
        </w:rPr>
        <w:lastRenderedPageBreak/>
        <w:t xml:space="preserve"> </w:t>
      </w:r>
      <w:r>
        <w:rPr>
          <w:rFonts w:ascii="Times New Roman" w:hAnsi="Times New Roman"/>
          <w:b/>
          <w:sz w:val="28"/>
        </w:rPr>
        <w:t>Статья 3. Границы поселения</w:t>
      </w:r>
    </w:p>
    <w:p w:rsidR="00C619CA" w:rsidRDefault="00C619CA" w:rsidP="00C619CA">
      <w:pPr>
        <w:tabs>
          <w:tab w:val="left" w:pos="142"/>
        </w:tabs>
        <w:ind w:firstLine="851"/>
        <w:jc w:val="both"/>
        <w:rPr>
          <w:rFonts w:eastAsia="Times New Roman"/>
          <w:sz w:val="28"/>
        </w:rPr>
      </w:pPr>
      <w:r>
        <w:rPr>
          <w:rFonts w:eastAsia="Times New Roman"/>
          <w:sz w:val="28"/>
        </w:rPr>
        <w:t xml:space="preserve">1. Местное самоуправление в поселении осуществляется в границах поселения, установленных Законом Краснодарского края от 02.07.2004                        № 743-КЗ «Об установлении границ муниципального образования Кореновский  район, наделении его статусом муниципального района, образовании в его составе муниципальных образований – </w:t>
      </w:r>
      <w:r w:rsidRPr="00597B74">
        <w:rPr>
          <w:rFonts w:eastAsia="Times New Roman"/>
          <w:sz w:val="28"/>
        </w:rPr>
        <w:t>городского</w:t>
      </w:r>
      <w:r>
        <w:rPr>
          <w:rFonts w:eastAsia="Times New Roman"/>
          <w:sz w:val="28"/>
        </w:rPr>
        <w:t xml:space="preserve"> и сельских поселений - и установлении их границ».</w:t>
      </w:r>
    </w:p>
    <w:p w:rsidR="00C619CA" w:rsidRDefault="00C619CA" w:rsidP="00C619C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C619CA" w:rsidRDefault="00C619CA" w:rsidP="00C619C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C619CA" w:rsidRDefault="00C619CA" w:rsidP="00C619C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112960" w:rsidRDefault="00112960"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0F1F52">
        <w:rPr>
          <w:rFonts w:eastAsiaTheme="minorHAnsi"/>
          <w:kern w:val="0"/>
          <w:sz w:val="28"/>
          <w:szCs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rFonts w:eastAsia="Times New Roman"/>
          <w:b/>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w:t>
      </w:r>
      <w:r w:rsidRPr="001071D4">
        <w:rPr>
          <w:rFonts w:eastAsia="Times New Roman"/>
        </w:rPr>
        <w:t xml:space="preserve">и </w:t>
      </w:r>
      <w:r w:rsidR="00704B3D" w:rsidRPr="001071D4">
        <w:rPr>
          <w:rFonts w:eastAsia="Times New Roman"/>
          <w:kern w:val="0"/>
          <w:szCs w:val="28"/>
          <w:lang w:eastAsia="ru-RU"/>
        </w:rPr>
        <w:t>(или)</w:t>
      </w:r>
      <w:r w:rsidR="00704B3D">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w:t>
      </w:r>
      <w:r w:rsidR="0098691C">
        <w:rPr>
          <w:sz w:val="28"/>
        </w:rPr>
        <w:t xml:space="preserve">        </w:t>
      </w:r>
      <w:r>
        <w:rPr>
          <w:sz w:val="28"/>
        </w:rPr>
        <w:t xml:space="preserve">№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Устав </w:t>
      </w:r>
      <w:r>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Pr>
          <w:rFonts w:eastAsia="Times New Roman"/>
          <w:sz w:val="28"/>
        </w:rPr>
        <w:t xml:space="preserve"> </w:t>
      </w:r>
      <w:r>
        <w:rPr>
          <w:rFonts w:eastAsia="Times New Roman"/>
          <w:b/>
          <w:sz w:val="28"/>
        </w:rPr>
        <w:t>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2F696C" w:rsidRPr="00B50E93" w:rsidRDefault="009917B8" w:rsidP="002F696C">
      <w:pPr>
        <w:tabs>
          <w:tab w:val="left" w:pos="-1276"/>
        </w:tabs>
        <w:suppressAutoHyphens w:val="0"/>
        <w:jc w:val="center"/>
        <w:rPr>
          <w:b/>
          <w:caps/>
          <w:sz w:val="28"/>
          <w:szCs w:val="28"/>
        </w:rPr>
      </w:pPr>
      <w:r>
        <w:rPr>
          <w:rFonts w:eastAsia="Times New Roman"/>
          <w:b/>
          <w:caps/>
          <w:sz w:val="28"/>
        </w:rPr>
        <w:t xml:space="preserve">ГЛАВА </w:t>
      </w:r>
      <w:r w:rsidR="00B01C7E">
        <w:rPr>
          <w:rFonts w:eastAsia="Times New Roman"/>
          <w:b/>
          <w:caps/>
          <w:sz w:val="28"/>
        </w:rPr>
        <w:t>2</w:t>
      </w:r>
      <w:r>
        <w:rPr>
          <w:rFonts w:eastAsia="Times New Roman"/>
          <w:b/>
          <w:caps/>
          <w:sz w:val="28"/>
        </w:rPr>
        <w:t>. ВОПРОСЫ местного ЗНАЧЕНИЯ поселения</w:t>
      </w:r>
      <w:r w:rsidR="002F696C">
        <w:rPr>
          <w:b/>
          <w:caps/>
          <w:sz w:val="28"/>
          <w:szCs w:val="28"/>
        </w:rPr>
        <w:t xml:space="preserve">, </w:t>
      </w:r>
      <w:r w:rsidR="002F696C" w:rsidRPr="00610AD2">
        <w:rPr>
          <w:rFonts w:eastAsia="Times New Roman"/>
          <w:b/>
          <w:kern w:val="0"/>
          <w:sz w:val="28"/>
          <w:szCs w:val="28"/>
          <w:lang w:eastAsia="ru-RU"/>
        </w:rPr>
        <w:t>НАДЕЛЕНИЕ ОРГАНОВ МЕСТНОГО САМОУПРАВЛЕНИЯ ПОСЕЛЕНИЯ ОТДЕЛЬНЫМИ ГОСУДАРСТВЕННЫМИ ПОЛНОМОЧИЯМИ</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071D4" w:rsidRDefault="003647B0" w:rsidP="003647B0">
      <w:pPr>
        <w:widowControl/>
        <w:suppressAutoHyphens w:val="0"/>
        <w:autoSpaceDE w:val="0"/>
        <w:autoSpaceDN w:val="0"/>
        <w:adjustRightInd w:val="0"/>
        <w:ind w:firstLine="851"/>
        <w:jc w:val="both"/>
        <w:rPr>
          <w:sz w:val="28"/>
          <w:szCs w:val="28"/>
        </w:rPr>
      </w:pPr>
      <w:r w:rsidRPr="001071D4">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914ECB" w:rsidRDefault="0096388A" w:rsidP="0096388A">
      <w:pPr>
        <w:tabs>
          <w:tab w:val="left" w:pos="-1276"/>
          <w:tab w:val="left" w:pos="0"/>
        </w:tabs>
        <w:ind w:firstLine="851"/>
        <w:jc w:val="both"/>
        <w:rPr>
          <w:sz w:val="28"/>
          <w:highlight w:val="yellow"/>
        </w:rPr>
      </w:pPr>
      <w:r>
        <w:rPr>
          <w:sz w:val="28"/>
        </w:rPr>
        <w:t xml:space="preserve">4) </w:t>
      </w:r>
      <w:r w:rsidR="009917B8" w:rsidRPr="00914ECB">
        <w:rPr>
          <w:sz w:val="28"/>
        </w:rPr>
        <w:t>организация в границах поселения электро-, тепло-, газо- и водоснабжения населения, водоотведения, снабжения населения топливом</w:t>
      </w:r>
      <w:r w:rsidR="00A4327C" w:rsidRPr="00914ECB">
        <w:rPr>
          <w:sz w:val="28"/>
          <w:szCs w:val="28"/>
        </w:rPr>
        <w:t>, в пределах полномочий, установленных законодательством Российской Федерации</w:t>
      </w:r>
      <w:r w:rsidR="009917B8" w:rsidRPr="00914ECB">
        <w:rPr>
          <w:sz w:val="28"/>
        </w:rPr>
        <w:t>;</w:t>
      </w:r>
    </w:p>
    <w:p w:rsidR="009917B8" w:rsidRPr="00914ECB" w:rsidRDefault="009917B8" w:rsidP="0081350A">
      <w:pPr>
        <w:tabs>
          <w:tab w:val="left" w:pos="-1276"/>
          <w:tab w:val="left" w:pos="1134"/>
        </w:tabs>
        <w:ind w:firstLine="851"/>
        <w:jc w:val="both"/>
        <w:rPr>
          <w:sz w:val="28"/>
        </w:rPr>
      </w:pPr>
      <w:r w:rsidRPr="00914ECB">
        <w:rPr>
          <w:sz w:val="28"/>
        </w:rPr>
        <w:t xml:space="preserve">5) дорожная деятельность в отношении </w:t>
      </w:r>
      <w:r w:rsidR="00091353" w:rsidRPr="00914ECB">
        <w:rPr>
          <w:rFonts w:eastAsiaTheme="minorHAnsi"/>
          <w:kern w:val="0"/>
          <w:sz w:val="28"/>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w:t>
      </w:r>
      <w:r w:rsidR="00091353" w:rsidRPr="00914ECB">
        <w:rPr>
          <w:rFonts w:eastAsiaTheme="minorHAnsi"/>
          <w:kern w:val="0"/>
          <w:sz w:val="28"/>
          <w:szCs w:val="28"/>
        </w:rPr>
        <w:lastRenderedPageBreak/>
        <w:t>муниципального контроля за сохранностью</w:t>
      </w:r>
      <w:r w:rsidR="00091353" w:rsidRPr="00914ECB">
        <w:rPr>
          <w:rFonts w:eastAsiaTheme="minorHAnsi"/>
          <w:b/>
          <w:kern w:val="0"/>
          <w:sz w:val="28"/>
          <w:szCs w:val="28"/>
        </w:rPr>
        <w:t xml:space="preserve"> </w:t>
      </w:r>
      <w:r w:rsidRPr="00914ECB">
        <w:rPr>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906D30" w:rsidRPr="00480620" w:rsidRDefault="00610AD2" w:rsidP="006C1C40">
      <w:pPr>
        <w:widowControl/>
        <w:suppressAutoHyphens w:val="0"/>
        <w:autoSpaceDE w:val="0"/>
        <w:autoSpaceDN w:val="0"/>
        <w:adjustRightInd w:val="0"/>
        <w:ind w:firstLine="851"/>
        <w:jc w:val="both"/>
        <w:rPr>
          <w:rFonts w:eastAsiaTheme="minorHAnsi"/>
          <w:kern w:val="0"/>
          <w:sz w:val="28"/>
          <w:szCs w:val="28"/>
        </w:rPr>
      </w:pPr>
      <w:r>
        <w:rPr>
          <w:rFonts w:eastAsiaTheme="minorHAnsi"/>
          <w:kern w:val="0"/>
          <w:sz w:val="28"/>
          <w:szCs w:val="28"/>
        </w:rPr>
        <w:t>6</w:t>
      </w:r>
      <w:r w:rsidR="006C1C40" w:rsidRPr="00480620">
        <w:rPr>
          <w:rFonts w:eastAsiaTheme="minorHAnsi"/>
          <w:kern w:val="0"/>
          <w:sz w:val="28"/>
          <w:szCs w:val="28"/>
        </w:rPr>
        <w:t xml:space="preserve">) </w:t>
      </w:r>
      <w:r w:rsidR="00906D30" w:rsidRPr="00480620">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480620" w:rsidRDefault="00610AD2" w:rsidP="0081350A">
      <w:pPr>
        <w:shd w:val="clear" w:color="auto" w:fill="FFFFFF"/>
        <w:tabs>
          <w:tab w:val="left" w:pos="-1276"/>
        </w:tabs>
        <w:ind w:firstLine="851"/>
        <w:jc w:val="both"/>
        <w:rPr>
          <w:strike/>
          <w:sz w:val="28"/>
        </w:rPr>
      </w:pPr>
      <w:r>
        <w:rPr>
          <w:sz w:val="28"/>
        </w:rPr>
        <w:t>7</w:t>
      </w:r>
      <w:r w:rsidR="009917B8" w:rsidRPr="00480620">
        <w:rPr>
          <w:sz w:val="28"/>
        </w:rPr>
        <w:t>) участие в предупреждении и ликвидации последствий чрезвычайных ситуаций в границах поселения;</w:t>
      </w:r>
    </w:p>
    <w:p w:rsidR="009917B8" w:rsidRPr="00480620" w:rsidRDefault="00610AD2" w:rsidP="0081350A">
      <w:pPr>
        <w:tabs>
          <w:tab w:val="left" w:pos="-1276"/>
          <w:tab w:val="left" w:pos="1134"/>
        </w:tabs>
        <w:ind w:firstLine="851"/>
        <w:jc w:val="both"/>
        <w:rPr>
          <w:sz w:val="28"/>
        </w:rPr>
      </w:pPr>
      <w:r>
        <w:rPr>
          <w:sz w:val="28"/>
        </w:rPr>
        <w:t>8</w:t>
      </w:r>
      <w:r w:rsidR="009917B8" w:rsidRPr="00480620">
        <w:rPr>
          <w:sz w:val="28"/>
        </w:rPr>
        <w:t>) обеспечение первичных мер пожарной безопасности в границах населенных пунктов поселения;</w:t>
      </w:r>
    </w:p>
    <w:p w:rsidR="009917B8" w:rsidRPr="00480620" w:rsidRDefault="00610AD2" w:rsidP="0081350A">
      <w:pPr>
        <w:tabs>
          <w:tab w:val="left" w:pos="-1276"/>
          <w:tab w:val="left" w:pos="1134"/>
        </w:tabs>
        <w:ind w:firstLine="851"/>
        <w:jc w:val="both"/>
        <w:rPr>
          <w:sz w:val="28"/>
        </w:rPr>
      </w:pPr>
      <w:r>
        <w:rPr>
          <w:sz w:val="28"/>
        </w:rPr>
        <w:t>9</w:t>
      </w:r>
      <w:r w:rsidR="009917B8" w:rsidRPr="00480620">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0</w:t>
      </w:r>
      <w:r w:rsidRPr="00480620">
        <w:rPr>
          <w:rFonts w:ascii="Times New Roman" w:hAnsi="Times New Roman"/>
          <w:sz w:val="28"/>
        </w:rPr>
        <w:t>) организация библиотечного обслуживания населения, комплектование</w:t>
      </w:r>
      <w:r w:rsidRPr="00480620">
        <w:rPr>
          <w:sz w:val="28"/>
        </w:rPr>
        <w:t xml:space="preserve"> </w:t>
      </w:r>
      <w:r w:rsidRPr="00480620">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480620">
        <w:rPr>
          <w:sz w:val="28"/>
        </w:rPr>
        <w:t>1</w:t>
      </w:r>
      <w:r w:rsidR="00610AD2">
        <w:rPr>
          <w:sz w:val="28"/>
        </w:rPr>
        <w:t>1</w:t>
      </w:r>
      <w:r w:rsidRPr="00480620">
        <w:rPr>
          <w:sz w:val="28"/>
        </w:rPr>
        <w:t>)</w:t>
      </w:r>
      <w:r w:rsidRPr="002624C5">
        <w:rPr>
          <w:sz w:val="28"/>
        </w:rPr>
        <w:t xml:space="preserve"> создание условий для организации досуга и обеспечения жителей поселения услугами организаций культуры;</w:t>
      </w:r>
    </w:p>
    <w:p w:rsidR="009917B8" w:rsidRPr="00480620"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2</w:t>
      </w:r>
      <w:r w:rsidRPr="00480620">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480620" w:rsidRDefault="009917B8" w:rsidP="0081350A">
      <w:pPr>
        <w:pStyle w:val="ConsNormal"/>
        <w:ind w:firstLine="851"/>
        <w:jc w:val="both"/>
        <w:rPr>
          <w:rFonts w:ascii="Times New Roman" w:hAnsi="Times New Roman"/>
          <w:strike/>
          <w:sz w:val="28"/>
        </w:rPr>
      </w:pPr>
      <w:r w:rsidRPr="00480620">
        <w:rPr>
          <w:rFonts w:ascii="Times New Roman" w:hAnsi="Times New Roman"/>
          <w:sz w:val="28"/>
        </w:rPr>
        <w:t>1</w:t>
      </w:r>
      <w:r w:rsidR="00610AD2">
        <w:rPr>
          <w:rFonts w:ascii="Times New Roman" w:hAnsi="Times New Roman"/>
          <w:sz w:val="28"/>
        </w:rPr>
        <w:t>3</w:t>
      </w:r>
      <w:r w:rsidRPr="00480620">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480620">
        <w:rPr>
          <w:rFonts w:ascii="Times New Roman" w:hAnsi="Times New Roman"/>
          <w:sz w:val="28"/>
        </w:rPr>
        <w:t>1</w:t>
      </w:r>
      <w:r w:rsidR="00610AD2">
        <w:rPr>
          <w:rFonts w:ascii="Times New Roman" w:hAnsi="Times New Roman"/>
          <w:sz w:val="28"/>
        </w:rPr>
        <w:t>4</w:t>
      </w:r>
      <w:r w:rsidRPr="00480620">
        <w:rPr>
          <w:rFonts w:ascii="Times New Roman" w:hAnsi="Times New Roman"/>
          <w:sz w:val="28"/>
        </w:rPr>
        <w:t>)</w:t>
      </w:r>
      <w:r w:rsidRPr="002624C5">
        <w:rPr>
          <w:rFonts w:ascii="Times New Roman" w:hAnsi="Times New Roman"/>
          <w:sz w:val="28"/>
        </w:rPr>
        <w:t xml:space="preserve"> обеспечение условий для развития на территории поселения физической культуры</w:t>
      </w:r>
      <w:r w:rsidR="007F64D5" w:rsidRPr="00610AD2">
        <w:rPr>
          <w:rFonts w:ascii="Times New Roman" w:hAnsi="Times New Roman"/>
          <w:sz w:val="28"/>
          <w:szCs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480620" w:rsidRDefault="009917B8" w:rsidP="0081350A">
      <w:pPr>
        <w:autoSpaceDE w:val="0"/>
        <w:autoSpaceDN w:val="0"/>
        <w:adjustRightInd w:val="0"/>
        <w:ind w:firstLine="851"/>
        <w:jc w:val="both"/>
        <w:outlineLvl w:val="1"/>
        <w:rPr>
          <w:rFonts w:eastAsiaTheme="minorHAnsi"/>
          <w:bCs/>
          <w:kern w:val="0"/>
          <w:sz w:val="28"/>
          <w:szCs w:val="28"/>
        </w:rPr>
      </w:pPr>
      <w:r w:rsidRPr="00480620">
        <w:rPr>
          <w:sz w:val="28"/>
        </w:rPr>
        <w:t>1</w:t>
      </w:r>
      <w:r w:rsidR="00610AD2">
        <w:rPr>
          <w:sz w:val="28"/>
        </w:rPr>
        <w:t>5</w:t>
      </w:r>
      <w:r w:rsidRPr="00480620">
        <w:rPr>
          <w:sz w:val="28"/>
        </w:rPr>
        <w:t>) создание условий для массового отдыха жителей поселения и организация обустройства мест массового отдыха населения</w:t>
      </w:r>
      <w:r w:rsidR="00091353" w:rsidRPr="00480620">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480620">
        <w:rPr>
          <w:sz w:val="28"/>
        </w:rPr>
        <w:t>;</w:t>
      </w:r>
    </w:p>
    <w:p w:rsidR="009917B8" w:rsidRPr="002624C5" w:rsidRDefault="009917B8" w:rsidP="0081350A">
      <w:pPr>
        <w:tabs>
          <w:tab w:val="left" w:pos="-1276"/>
          <w:tab w:val="left" w:pos="1134"/>
        </w:tabs>
        <w:ind w:firstLine="851"/>
        <w:jc w:val="both"/>
        <w:rPr>
          <w:sz w:val="28"/>
        </w:rPr>
      </w:pPr>
      <w:r w:rsidRPr="00480620">
        <w:rPr>
          <w:sz w:val="28"/>
        </w:rPr>
        <w:t>1</w:t>
      </w:r>
      <w:r w:rsidR="00610AD2">
        <w:rPr>
          <w:sz w:val="28"/>
        </w:rPr>
        <w:t>6</w:t>
      </w:r>
      <w:r w:rsidRPr="00480620">
        <w:rPr>
          <w:sz w:val="28"/>
        </w:rPr>
        <w:t>)</w:t>
      </w:r>
      <w:r w:rsidRPr="002624C5">
        <w:rPr>
          <w:sz w:val="28"/>
        </w:rPr>
        <w:t xml:space="preserve"> формирование архивных фондов поселения;</w:t>
      </w:r>
    </w:p>
    <w:p w:rsidR="009917B8" w:rsidRPr="00610AD2" w:rsidRDefault="00610AD2" w:rsidP="0081350A">
      <w:pPr>
        <w:tabs>
          <w:tab w:val="left" w:pos="-1276"/>
          <w:tab w:val="left" w:pos="1134"/>
        </w:tabs>
        <w:ind w:firstLine="851"/>
        <w:jc w:val="both"/>
        <w:rPr>
          <w:sz w:val="28"/>
        </w:rPr>
      </w:pPr>
      <w:r>
        <w:rPr>
          <w:sz w:val="28"/>
        </w:rPr>
        <w:t>17</w:t>
      </w:r>
      <w:r w:rsidR="009917B8" w:rsidRPr="00610AD2">
        <w:rPr>
          <w:sz w:val="28"/>
        </w:rPr>
        <w:t xml:space="preserve">) </w:t>
      </w:r>
      <w:r w:rsidR="001C7C7C" w:rsidRPr="00610AD2">
        <w:rPr>
          <w:rFonts w:eastAsia="Times New Roman"/>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480620" w:rsidRDefault="00610AD2" w:rsidP="00865269">
      <w:pPr>
        <w:pStyle w:val="ConsPlusNonformat"/>
        <w:ind w:firstLine="851"/>
        <w:jc w:val="both"/>
        <w:rPr>
          <w:rFonts w:ascii="Times New Roman" w:eastAsiaTheme="minorHAnsi" w:hAnsi="Times New Roman" w:cs="Times New Roman"/>
          <w:kern w:val="0"/>
          <w:sz w:val="28"/>
          <w:szCs w:val="28"/>
        </w:rPr>
      </w:pPr>
      <w:r>
        <w:rPr>
          <w:rFonts w:ascii="Times New Roman" w:hAnsi="Times New Roman" w:cs="Times New Roman"/>
          <w:sz w:val="28"/>
        </w:rPr>
        <w:t>18</w:t>
      </w:r>
      <w:r w:rsidR="009917B8" w:rsidRPr="00480620">
        <w:rPr>
          <w:rFonts w:ascii="Times New Roman" w:hAnsi="Times New Roman" w:cs="Times New Roman"/>
          <w:sz w:val="28"/>
        </w:rPr>
        <w:t>)</w:t>
      </w:r>
      <w:r w:rsidR="009917B8" w:rsidRPr="00610AD2">
        <w:rPr>
          <w:rFonts w:ascii="Times New Roman" w:hAnsi="Times New Roman" w:cs="Times New Roman"/>
          <w:sz w:val="28"/>
        </w:rPr>
        <w:t xml:space="preserve"> </w:t>
      </w:r>
      <w:r w:rsidR="00D15528" w:rsidRPr="003F5E9A">
        <w:rPr>
          <w:rFonts w:ascii="Times New Roman" w:eastAsiaTheme="minorHAnsi" w:hAnsi="Times New Roman" w:cs="Times New Roman"/>
          <w:kern w:val="0"/>
          <w:sz w:val="28"/>
          <w:szCs w:val="28"/>
          <w:lang w:eastAsia="en-US" w:bidi="ar-SA"/>
        </w:rPr>
        <w:t xml:space="preserve">утверждение правил </w:t>
      </w:r>
      <w:r w:rsidR="00D15528" w:rsidRPr="003F5E9A">
        <w:rPr>
          <w:rFonts w:ascii="Times New Roman" w:eastAsiaTheme="minorHAnsi" w:hAnsi="Times New Roman" w:cs="Times New Roman"/>
          <w:kern w:val="0"/>
          <w:sz w:val="28"/>
          <w:szCs w:val="28"/>
        </w:rPr>
        <w:t xml:space="preserve">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w:t>
      </w:r>
      <w:r w:rsidR="00D15528" w:rsidRPr="003F5E9A">
        <w:rPr>
          <w:rFonts w:ascii="Times New Roman" w:eastAsiaTheme="minorHAnsi" w:hAnsi="Times New Roman" w:cs="Times New Roman"/>
          <w:kern w:val="0"/>
          <w:sz w:val="28"/>
          <w:szCs w:val="28"/>
        </w:rPr>
        <w:lastRenderedPageBreak/>
        <w:t>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3F5E9A">
        <w:rPr>
          <w:rFonts w:ascii="Times New Roman" w:eastAsiaTheme="minorHAnsi" w:hAnsi="Times New Roman" w:cs="Times New Roman"/>
          <w:kern w:val="0"/>
          <w:sz w:val="28"/>
          <w:szCs w:val="28"/>
        </w:rPr>
        <w:t xml:space="preserve"> </w:t>
      </w:r>
      <w:r w:rsidR="00D15528" w:rsidRPr="003F5E9A">
        <w:rPr>
          <w:rFonts w:ascii="Times New Roman" w:eastAsiaTheme="minorHAnsi" w:hAnsi="Times New Roman" w:cs="Times New Roman"/>
          <w:kern w:val="0"/>
          <w:sz w:val="28"/>
          <w:szCs w:val="28"/>
        </w:rPr>
        <w:t xml:space="preserve">также </w:t>
      </w:r>
      <w:r w:rsidR="00D15528" w:rsidRPr="00480620">
        <w:rPr>
          <w:rFonts w:ascii="Times New Roman" w:eastAsiaTheme="minorHAnsi" w:hAnsi="Times New Roman" w:cs="Times New Roman"/>
          <w:kern w:val="0"/>
          <w:sz w:val="28"/>
          <w:szCs w:val="28"/>
        </w:rPr>
        <w:t>использования, охраны, защиты, воспроизводства городских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480620">
        <w:rPr>
          <w:rFonts w:ascii="Times New Roman" w:eastAsiaTheme="minorHAnsi" w:hAnsi="Times New Roman" w:cs="Times New Roman"/>
          <w:kern w:val="0"/>
          <w:sz w:val="28"/>
          <w:szCs w:val="28"/>
        </w:rPr>
        <w:t xml:space="preserve"> </w:t>
      </w:r>
      <w:r w:rsidR="00D15528" w:rsidRPr="00480620">
        <w:rPr>
          <w:rFonts w:ascii="Times New Roman" w:eastAsiaTheme="minorHAnsi" w:hAnsi="Times New Roman" w:cs="Times New Roman"/>
          <w:kern w:val="0"/>
          <w:sz w:val="28"/>
          <w:szCs w:val="28"/>
        </w:rPr>
        <w:t>населенных пунктов поселения;</w:t>
      </w:r>
    </w:p>
    <w:p w:rsidR="009917B8" w:rsidRPr="00914ECB" w:rsidRDefault="00610AD2" w:rsidP="006C6A0B">
      <w:pPr>
        <w:autoSpaceDE w:val="0"/>
        <w:autoSpaceDN w:val="0"/>
        <w:adjustRightInd w:val="0"/>
        <w:ind w:firstLine="851"/>
        <w:jc w:val="both"/>
        <w:outlineLvl w:val="1"/>
        <w:rPr>
          <w:sz w:val="28"/>
        </w:rPr>
      </w:pPr>
      <w:r>
        <w:rPr>
          <w:sz w:val="28"/>
        </w:rPr>
        <w:t>19</w:t>
      </w:r>
      <w:r w:rsidR="009917B8" w:rsidRPr="00480620">
        <w:rPr>
          <w:sz w:val="28"/>
        </w:rPr>
        <w:t xml:space="preserve">) </w:t>
      </w:r>
      <w:r w:rsidR="009917B8" w:rsidRPr="00914ECB">
        <w:rPr>
          <w:sz w:val="28"/>
        </w:rPr>
        <w:t xml:space="preserve">осуществление </w:t>
      </w:r>
      <w:r w:rsidR="00D31311" w:rsidRPr="00914ECB">
        <w:rPr>
          <w:sz w:val="28"/>
          <w:szCs w:val="28"/>
        </w:rPr>
        <w:t xml:space="preserve">муниципального </w:t>
      </w:r>
      <w:r w:rsidR="009917B8" w:rsidRPr="00914ECB">
        <w:rPr>
          <w:sz w:val="28"/>
        </w:rPr>
        <w:t xml:space="preserve">земельного контроля </w:t>
      </w:r>
      <w:r w:rsidR="000848B8" w:rsidRPr="00914ECB">
        <w:rPr>
          <w:sz w:val="28"/>
          <w:szCs w:val="28"/>
        </w:rPr>
        <w:t>в границах</w:t>
      </w:r>
      <w:r w:rsidR="000848B8" w:rsidRPr="00914ECB">
        <w:rPr>
          <w:b/>
          <w:sz w:val="28"/>
          <w:szCs w:val="28"/>
        </w:rPr>
        <w:t xml:space="preserve"> </w:t>
      </w:r>
      <w:r w:rsidR="00236F85" w:rsidRPr="00914ECB">
        <w:rPr>
          <w:sz w:val="28"/>
          <w:szCs w:val="28"/>
        </w:rPr>
        <w:t>поселения</w:t>
      </w:r>
      <w:r w:rsidR="009917B8" w:rsidRPr="00914ECB">
        <w:rPr>
          <w:sz w:val="28"/>
        </w:rPr>
        <w:t>;</w:t>
      </w:r>
    </w:p>
    <w:p w:rsidR="009917B8" w:rsidRPr="00914ECB" w:rsidRDefault="009917B8" w:rsidP="0081350A">
      <w:pPr>
        <w:tabs>
          <w:tab w:val="left" w:pos="-1276"/>
          <w:tab w:val="left" w:pos="1134"/>
        </w:tabs>
        <w:ind w:firstLine="851"/>
        <w:jc w:val="both"/>
        <w:rPr>
          <w:sz w:val="28"/>
        </w:rPr>
      </w:pPr>
      <w:r w:rsidRPr="00480620">
        <w:rPr>
          <w:sz w:val="28"/>
        </w:rPr>
        <w:t>2</w:t>
      </w:r>
      <w:r w:rsidR="00610AD2">
        <w:rPr>
          <w:sz w:val="28"/>
        </w:rPr>
        <w:t>0</w:t>
      </w:r>
      <w:r w:rsidRPr="00480620">
        <w:rPr>
          <w:sz w:val="28"/>
        </w:rPr>
        <w:t>)</w:t>
      </w:r>
      <w:r w:rsidRPr="00914ECB">
        <w:rPr>
          <w:sz w:val="28"/>
        </w:rPr>
        <w:t xml:space="preserve"> организация ритуальных услуг и содержание мест захоронения;</w:t>
      </w:r>
    </w:p>
    <w:p w:rsidR="009917B8" w:rsidRPr="00914ECB" w:rsidRDefault="009917B8" w:rsidP="0081350A">
      <w:pPr>
        <w:pStyle w:val="ConsNormal"/>
        <w:tabs>
          <w:tab w:val="left" w:pos="-1276"/>
        </w:tabs>
        <w:ind w:firstLine="851"/>
        <w:jc w:val="both"/>
        <w:rPr>
          <w:rFonts w:ascii="Times New Roman" w:hAnsi="Times New Roman"/>
          <w:sz w:val="28"/>
          <w:highlight w:val="yellow"/>
        </w:rPr>
      </w:pPr>
      <w:r w:rsidRPr="00480620">
        <w:rPr>
          <w:rFonts w:ascii="Times New Roman" w:hAnsi="Times New Roman"/>
          <w:sz w:val="28"/>
        </w:rPr>
        <w:t>2</w:t>
      </w:r>
      <w:r w:rsidR="00610AD2">
        <w:rPr>
          <w:rFonts w:ascii="Times New Roman" w:hAnsi="Times New Roman"/>
          <w:sz w:val="28"/>
        </w:rPr>
        <w:t>1</w:t>
      </w:r>
      <w:r w:rsidRPr="00480620">
        <w:rPr>
          <w:rFonts w:ascii="Times New Roman" w:hAnsi="Times New Roman"/>
          <w:sz w:val="28"/>
        </w:rPr>
        <w:t>)</w:t>
      </w:r>
      <w:r w:rsidRPr="00914ECB">
        <w:rPr>
          <w:rFonts w:ascii="Times New Roman" w:hAnsi="Times New Roman"/>
          <w:sz w:val="28"/>
        </w:rPr>
        <w:t xml:space="preserve"> осуществление мероприятий по обеспечению безопасности людей на </w:t>
      </w:r>
      <w:bookmarkStart w:id="0" w:name="_GoBack"/>
      <w:bookmarkEnd w:id="0"/>
      <w:r w:rsidRPr="00914ECB">
        <w:rPr>
          <w:rFonts w:ascii="Times New Roman" w:hAnsi="Times New Roman"/>
          <w:sz w:val="28"/>
        </w:rPr>
        <w:t>водных объектах, охране их жизни и здоровья;</w:t>
      </w:r>
    </w:p>
    <w:p w:rsidR="009917B8" w:rsidRPr="00480620" w:rsidRDefault="00E94535" w:rsidP="0081350A">
      <w:pPr>
        <w:pStyle w:val="ConsNormal"/>
        <w:ind w:firstLine="851"/>
        <w:jc w:val="both"/>
        <w:rPr>
          <w:rFonts w:ascii="Times New Roman" w:hAnsi="Times New Roman"/>
          <w:sz w:val="28"/>
        </w:rPr>
      </w:pPr>
      <w:r w:rsidRPr="00480620">
        <w:rPr>
          <w:rFonts w:ascii="Times New Roman" w:hAnsi="Times New Roman"/>
          <w:sz w:val="28"/>
        </w:rPr>
        <w:t>2</w:t>
      </w:r>
      <w:r w:rsidR="00610AD2">
        <w:rPr>
          <w:rFonts w:ascii="Times New Roman" w:hAnsi="Times New Roman"/>
          <w:sz w:val="28"/>
        </w:rPr>
        <w:t>2</w:t>
      </w:r>
      <w:r w:rsidR="009917B8" w:rsidRPr="00480620">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sidRPr="00480620">
        <w:rPr>
          <w:rFonts w:ascii="Times New Roman" w:hAnsi="Times New Roman"/>
          <w:sz w:val="28"/>
        </w:rPr>
        <w:t>2</w:t>
      </w:r>
      <w:r w:rsidR="00610AD2">
        <w:rPr>
          <w:rFonts w:ascii="Times New Roman" w:hAnsi="Times New Roman"/>
          <w:sz w:val="28"/>
        </w:rPr>
        <w:t>3</w:t>
      </w:r>
      <w:r w:rsidR="009917B8" w:rsidRPr="00480620">
        <w:rPr>
          <w:rFonts w:ascii="Times New Roman" w:hAnsi="Times New Roman"/>
          <w:sz w:val="28"/>
        </w:rPr>
        <w:t>)</w:t>
      </w:r>
      <w:r w:rsidR="009917B8" w:rsidRPr="002624C5">
        <w:rPr>
          <w:rFonts w:ascii="Times New Roman" w:hAnsi="Times New Roman"/>
          <w:sz w:val="28"/>
        </w:rPr>
        <w:t xml:space="preserve"> организация и осуществление мероприятий по работе с детьми и молодежью в поселении;</w:t>
      </w:r>
    </w:p>
    <w:p w:rsidR="00367CBB" w:rsidRPr="00480620" w:rsidRDefault="00610AD2" w:rsidP="0081350A">
      <w:pPr>
        <w:tabs>
          <w:tab w:val="left" w:pos="0"/>
        </w:tabs>
        <w:ind w:firstLine="870"/>
        <w:jc w:val="both"/>
        <w:rPr>
          <w:rFonts w:eastAsia="Arial" w:cs="Arial"/>
          <w:bCs/>
          <w:sz w:val="28"/>
          <w:szCs w:val="28"/>
        </w:rPr>
      </w:pPr>
      <w:r>
        <w:rPr>
          <w:rFonts w:eastAsia="Times New Roman"/>
          <w:kern w:val="0"/>
          <w:sz w:val="28"/>
          <w:szCs w:val="28"/>
          <w:lang w:eastAsia="ru-RU"/>
        </w:rPr>
        <w:t>24</w:t>
      </w:r>
      <w:r w:rsidR="00B4752E" w:rsidRPr="00480620">
        <w:rPr>
          <w:rFonts w:eastAsia="Times New Roman"/>
          <w:kern w:val="0"/>
          <w:sz w:val="28"/>
          <w:szCs w:val="28"/>
          <w:lang w:eastAsia="ru-RU"/>
        </w:rPr>
        <w:t xml:space="preserve">) </w:t>
      </w:r>
      <w:r w:rsidR="00367CBB" w:rsidRPr="00480620">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963A80" w:rsidRDefault="00610AD2" w:rsidP="0081350A">
      <w:pPr>
        <w:tabs>
          <w:tab w:val="left" w:pos="0"/>
        </w:tabs>
        <w:ind w:firstLine="870"/>
        <w:jc w:val="both"/>
        <w:rPr>
          <w:rStyle w:val="80"/>
        </w:rPr>
      </w:pPr>
      <w:r>
        <w:rPr>
          <w:rFonts w:eastAsia="Arial" w:cs="Arial"/>
          <w:bCs/>
          <w:sz w:val="28"/>
          <w:szCs w:val="28"/>
        </w:rPr>
        <w:t>25</w:t>
      </w:r>
      <w:r w:rsidR="009917B8" w:rsidRPr="00480620">
        <w:rPr>
          <w:rStyle w:val="80"/>
        </w:rPr>
        <w:t>)</w:t>
      </w:r>
      <w:r w:rsidR="009917B8" w:rsidRPr="00963A80">
        <w:rPr>
          <w:rStyle w:val="80"/>
        </w:rPr>
        <w:t xml:space="preserve">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963A80" w:rsidRDefault="00610AD2" w:rsidP="003D6917">
      <w:pPr>
        <w:autoSpaceDE w:val="0"/>
        <w:autoSpaceDN w:val="0"/>
        <w:adjustRightInd w:val="0"/>
        <w:ind w:firstLine="851"/>
        <w:jc w:val="both"/>
        <w:outlineLvl w:val="0"/>
        <w:rPr>
          <w:sz w:val="28"/>
          <w:szCs w:val="28"/>
          <w:highlight w:val="yellow"/>
        </w:rPr>
      </w:pPr>
      <w:r>
        <w:rPr>
          <w:sz w:val="28"/>
          <w:szCs w:val="28"/>
        </w:rPr>
        <w:t>26</w:t>
      </w:r>
      <w:r w:rsidR="003D6917" w:rsidRPr="00963A80">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480620" w:rsidRDefault="00610AD2"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cs="Times New Roman"/>
          <w:sz w:val="28"/>
          <w:szCs w:val="28"/>
        </w:rPr>
        <w:t>2</w:t>
      </w:r>
      <w:r w:rsidR="00DF6330" w:rsidRPr="00480620">
        <w:rPr>
          <w:rFonts w:ascii="Times New Roman" w:hAnsi="Times New Roman" w:cs="Times New Roman"/>
          <w:sz w:val="28"/>
          <w:szCs w:val="28"/>
        </w:rPr>
        <w:t>7</w:t>
      </w:r>
      <w:r w:rsidR="00A43105" w:rsidRPr="00480620">
        <w:rPr>
          <w:rFonts w:ascii="Times New Roman" w:hAnsi="Times New Roman" w:cs="Times New Roman"/>
          <w:sz w:val="28"/>
          <w:szCs w:val="28"/>
        </w:rPr>
        <w:t xml:space="preserve">) </w:t>
      </w:r>
      <w:r w:rsidR="00A43105" w:rsidRPr="00480620">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Pr="003050E5" w:rsidRDefault="00610AD2"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2</w:t>
      </w:r>
      <w:r w:rsidR="00DF6330" w:rsidRPr="00480620">
        <w:rPr>
          <w:rFonts w:ascii="Times New Roman" w:hAnsi="Times New Roman"/>
          <w:kern w:val="0"/>
          <w:sz w:val="28"/>
          <w:szCs w:val="28"/>
          <w:lang w:eastAsia="ru-RU"/>
        </w:rPr>
        <w:t>8</w:t>
      </w:r>
      <w:r w:rsidR="00E94535" w:rsidRPr="00BF240B">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E5789D">
        <w:rPr>
          <w:rFonts w:ascii="Times New Roman" w:hAnsi="Times New Roman"/>
          <w:kern w:val="0"/>
          <w:sz w:val="28"/>
          <w:szCs w:val="28"/>
          <w:lang w:eastAsia="ru-RU"/>
        </w:rPr>
        <w:t>.</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lastRenderedPageBreak/>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w:t>
      </w:r>
      <w:r w:rsidR="00C619CA">
        <w:rPr>
          <w:rFonts w:eastAsia="Times New Roman"/>
          <w:kern w:val="0"/>
          <w:sz w:val="28"/>
          <w:szCs w:val="28"/>
          <w:lang w:eastAsia="ru-RU"/>
        </w:rPr>
        <w:t xml:space="preserve"> законом от 24.11.1995 </w:t>
      </w:r>
      <w:r w:rsidRPr="00675AF6">
        <w:rPr>
          <w:rFonts w:eastAsia="Times New Roman"/>
          <w:kern w:val="0"/>
          <w:sz w:val="28"/>
          <w:szCs w:val="28"/>
          <w:lang w:eastAsia="ru-RU"/>
        </w:rPr>
        <w:t>№ 181-ФЗ «О социальной защите инвалидов в Российской Федерации»</w:t>
      </w:r>
      <w:r w:rsidR="00130074" w:rsidRPr="001071D4">
        <w:rPr>
          <w:rFonts w:eastAsia="Times New Roman"/>
          <w:kern w:val="0"/>
          <w:sz w:val="28"/>
          <w:szCs w:val="28"/>
          <w:lang w:eastAsia="ru-RU"/>
        </w:rPr>
        <w:t>;</w:t>
      </w:r>
    </w:p>
    <w:p w:rsidR="00423FE8" w:rsidRPr="001071D4" w:rsidRDefault="00130074" w:rsidP="00423FE8">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11) </w:t>
      </w:r>
      <w:r w:rsidR="00423FE8" w:rsidRPr="001071D4">
        <w:rPr>
          <w:rFonts w:eastAsia="Times New Roman"/>
          <w:kern w:val="0"/>
          <w:sz w:val="28"/>
          <w:szCs w:val="28"/>
          <w:lang w:eastAsia="ru-RU"/>
        </w:rPr>
        <w:t>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r w:rsidRPr="001071D4">
        <w:rPr>
          <w:rFonts w:eastAsia="Times New Roman"/>
          <w:kern w:val="0"/>
          <w:sz w:val="28"/>
          <w:szCs w:val="28"/>
          <w:lang w:eastAsia="ru-RU"/>
        </w:rPr>
        <w:t>;</w:t>
      </w:r>
    </w:p>
    <w:p w:rsidR="00423FE8" w:rsidRPr="001071D4" w:rsidRDefault="00130074" w:rsidP="00130074">
      <w:pPr>
        <w:suppressAutoHyphens w:val="0"/>
        <w:autoSpaceDE w:val="0"/>
        <w:autoSpaceDN w:val="0"/>
        <w:adjustRightInd w:val="0"/>
        <w:ind w:firstLine="851"/>
        <w:jc w:val="both"/>
        <w:rPr>
          <w:rFonts w:eastAsia="Times New Roman"/>
          <w:kern w:val="0"/>
          <w:sz w:val="28"/>
          <w:szCs w:val="28"/>
          <w:lang w:eastAsia="ru-RU"/>
        </w:rPr>
      </w:pPr>
      <w:r w:rsidRPr="001071D4">
        <w:rPr>
          <w:rFonts w:eastAsia="Times New Roman"/>
          <w:kern w:val="0"/>
          <w:sz w:val="28"/>
          <w:szCs w:val="28"/>
          <w:lang w:eastAsia="ru-RU"/>
        </w:rPr>
        <w:t xml:space="preserve">12) </w:t>
      </w:r>
      <w:r w:rsidR="004A0836" w:rsidRPr="001071D4">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1071D4">
        <w:rPr>
          <w:rFonts w:eastAsia="Times New Roman"/>
          <w:kern w:val="0"/>
          <w:sz w:val="28"/>
          <w:szCs w:val="28"/>
          <w:lang w:eastAsia="ru-RU"/>
        </w:rPr>
        <w:t>;</w:t>
      </w:r>
    </w:p>
    <w:p w:rsidR="007C0F95" w:rsidRPr="001071D4" w:rsidRDefault="007C0F95" w:rsidP="007C0F95">
      <w:pPr>
        <w:suppressAutoHyphens w:val="0"/>
        <w:autoSpaceDE w:val="0"/>
        <w:autoSpaceDN w:val="0"/>
        <w:adjustRightInd w:val="0"/>
        <w:ind w:firstLine="851"/>
        <w:jc w:val="both"/>
        <w:rPr>
          <w:rFonts w:eastAsia="Times New Roman"/>
          <w:kern w:val="0"/>
          <w:sz w:val="28"/>
          <w:szCs w:val="28"/>
          <w:lang w:eastAsia="ru-RU"/>
        </w:rPr>
      </w:pPr>
      <w:r w:rsidRPr="001071D4">
        <w:rPr>
          <w:bCs/>
          <w:sz w:val="28"/>
          <w:szCs w:val="28"/>
        </w:rPr>
        <w:t>13) осуществление мероприятий по отлову и содержанию безнадзорных животных, обитающих на территории поселения.</w:t>
      </w:r>
    </w:p>
    <w:p w:rsidR="009917B8" w:rsidRDefault="009917B8"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xml:space="preserve">),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917B8" w:rsidRDefault="009917B8" w:rsidP="0081350A">
      <w:pPr>
        <w:pStyle w:val="22"/>
        <w:tabs>
          <w:tab w:val="left" w:pos="-142"/>
          <w:tab w:val="left" w:pos="142"/>
        </w:tabs>
        <w:spacing w:before="0" w:after="0"/>
        <w:ind w:firstLine="851"/>
        <w:rPr>
          <w:rFonts w:eastAsia="Times New Roman"/>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вопросов местного значения органы местного </w:t>
      </w:r>
      <w:r>
        <w:rPr>
          <w:rFonts w:eastAsia="Times New Roman"/>
          <w:sz w:val="28"/>
        </w:rPr>
        <w:lastRenderedPageBreak/>
        <w:t>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9917B8">
        <w:rPr>
          <w:rFonts w:eastAsia="Times New Roman"/>
          <w:b/>
          <w:sz w:val="28"/>
        </w:rPr>
        <w:t xml:space="preserve"> </w:t>
      </w:r>
      <w:r w:rsidR="009917B8">
        <w:rPr>
          <w:rFonts w:eastAsia="Times New Roman"/>
          <w:sz w:val="28"/>
        </w:rPr>
        <w:t>и внесение в него</w:t>
      </w:r>
      <w:r w:rsidR="009917B8">
        <w:rPr>
          <w:rFonts w:eastAsia="Times New Roman"/>
          <w:b/>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127C60" w:rsidRPr="00127C60">
        <w:rPr>
          <w:rFonts w:eastAsia="Times New Roman"/>
          <w:b/>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 организации теплоснабжения, предусмотренными Федеральным законом </w:t>
      </w:r>
      <w:r w:rsidR="00253859" w:rsidRPr="001071D4">
        <w:rPr>
          <w:rFonts w:eastAsia="Calibri"/>
          <w:kern w:val="0"/>
          <w:szCs w:val="28"/>
        </w:rPr>
        <w:t>от 27.07.2010 № 190-ФЗ</w:t>
      </w:r>
      <w:r w:rsidR="00253859" w:rsidRPr="0078386D">
        <w:rPr>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C619CA">
        <w:rPr>
          <w:rStyle w:val="afb"/>
          <w:rFonts w:ascii="Times New Roman" w:hAnsi="Times New Roman"/>
          <w:i w:val="0"/>
          <w:color w:val="auto"/>
          <w:sz w:val="28"/>
          <w:szCs w:val="28"/>
        </w:rPr>
        <w:t>Кореновский</w:t>
      </w:r>
      <w:r w:rsidRPr="00486D5B">
        <w:rPr>
          <w:rStyle w:val="afb"/>
          <w:rFonts w:ascii="Times New Roman" w:hAnsi="Times New Roman"/>
          <w:i w:val="0"/>
          <w:color w:val="auto"/>
          <w:sz w:val="28"/>
          <w:szCs w:val="28"/>
        </w:rPr>
        <w:t xml:space="preserve"> 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в сфере водоснабжения и водоотведения, предусмотренными Федеральным законом </w:t>
      </w:r>
      <w:r w:rsidR="00253859" w:rsidRPr="001071D4">
        <w:rPr>
          <w:rFonts w:eastAsia="Calibri"/>
          <w:kern w:val="0"/>
          <w:sz w:val="28"/>
          <w:szCs w:val="28"/>
        </w:rPr>
        <w:t>от 07.12.2011 № 416-ФЗ</w:t>
      </w:r>
      <w:r w:rsidR="00253859" w:rsidRPr="00486D5B">
        <w:rPr>
          <w:rStyle w:val="afb"/>
          <w:i w:val="0"/>
          <w:color w:val="auto"/>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Pr>
          <w:rStyle w:val="afb"/>
          <w:i w:val="0"/>
          <w:color w:val="auto"/>
          <w:sz w:val="28"/>
          <w:szCs w:val="28"/>
        </w:rPr>
        <w:t>поселения</w:t>
      </w:r>
      <w:r w:rsidR="009917B8" w:rsidRPr="00486D5B">
        <w:rPr>
          <w:rStyle w:val="afb"/>
          <w:i w:val="0"/>
          <w:color w:val="auto"/>
          <w:sz w:val="28"/>
          <w:szCs w:val="28"/>
        </w:rPr>
        <w:t>, голосования по вопросам изменения границ поселения, преобразования поселения;</w:t>
      </w:r>
    </w:p>
    <w:p w:rsidR="009917B8" w:rsidRPr="00486D5B" w:rsidRDefault="00B213F2" w:rsidP="00C619CA">
      <w:pPr>
        <w:pStyle w:val="WW-2"/>
        <w:tabs>
          <w:tab w:val="left" w:pos="0"/>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6204B2">
        <w:rPr>
          <w:rStyle w:val="afb"/>
          <w:i w:val="0"/>
          <w:color w:val="auto"/>
          <w:sz w:val="28"/>
          <w:szCs w:val="28"/>
        </w:rPr>
        <w:t xml:space="preserve">, </w:t>
      </w:r>
      <w:r w:rsidR="008F1BE8" w:rsidRPr="006204B2">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Pr>
          <w:rFonts w:eastAsia="Calibri"/>
          <w:b/>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lastRenderedPageBreak/>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9917B8" w:rsidRPr="00486D5B">
        <w:rPr>
          <w:rFonts w:ascii="Times New Roman" w:hAnsi="Times New Roman"/>
          <w:sz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CE4878"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CE4878">
        <w:rPr>
          <w:rFonts w:eastAsiaTheme="minorHAnsi"/>
          <w:kern w:val="0"/>
          <w:sz w:val="28"/>
          <w:szCs w:val="28"/>
        </w:rPr>
        <w:t>муниципальных служащих и работников муниципальных учреждений</w:t>
      </w:r>
      <w:r w:rsidR="00EC4608" w:rsidRPr="00CE4878">
        <w:rPr>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E4878">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rsidR="00CE2EE2">
        <w:t xml:space="preserve">от 06.10.2003 </w:t>
      </w:r>
      <w:r>
        <w:t xml:space="preserve">№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6204B2">
        <w:rPr>
          <w:rFonts w:eastAsia="Times New Roman"/>
          <w:sz w:val="28"/>
        </w:rPr>
        <w:t>граждан</w:t>
      </w:r>
      <w:r w:rsidR="00A5055C">
        <w:rPr>
          <w:rFonts w:eastAsia="Times New Roman"/>
          <w:sz w:val="28"/>
        </w:rPr>
        <w:t xml:space="preserve"> </w:t>
      </w:r>
      <w:r>
        <w:rPr>
          <w:rFonts w:eastAsia="Times New Roman"/>
          <w:sz w:val="28"/>
        </w:rPr>
        <w:t>к</w:t>
      </w:r>
      <w:r>
        <w:rPr>
          <w:rFonts w:eastAsia="Times New Roman"/>
          <w:b/>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Pr="00FB68B2">
        <w:rPr>
          <w:rFonts w:eastAsia="Times New Roman"/>
          <w:sz w:val="28"/>
        </w:rPr>
        <w:t xml:space="preserve">пунктами </w:t>
      </w:r>
      <w:r w:rsidR="00CE2EE2">
        <w:rPr>
          <w:rFonts w:eastAsia="Times New Roman"/>
          <w:sz w:val="28"/>
        </w:rPr>
        <w:t xml:space="preserve">  </w:t>
      </w:r>
      <w:r w:rsidR="00FB68B2">
        <w:rPr>
          <w:rFonts w:eastAsia="Times New Roman"/>
          <w:sz w:val="28"/>
        </w:rPr>
        <w:t>6-8, 15, 18</w:t>
      </w:r>
      <w:r w:rsidR="00AE1F7F">
        <w:rPr>
          <w:rFonts w:eastAsia="Times New Roman"/>
          <w:sz w:val="28"/>
        </w:rPr>
        <w:t xml:space="preserve"> </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2968F8">
        <w:rPr>
          <w:rFonts w:eastAsia="Times New Roman"/>
        </w:rPr>
        <w:t xml:space="preserve"> </w:t>
      </w:r>
      <w:r>
        <w:rPr>
          <w:rFonts w:eastAsia="Times New Roman"/>
        </w:rPr>
        <w:t>совершеннолетние трудоспособные жители поселения в свободное от основной работы</w:t>
      </w:r>
      <w:r>
        <w:rPr>
          <w:rFonts w:eastAsia="Times New Roman"/>
          <w:b/>
        </w:rPr>
        <w:t xml:space="preserve"> </w:t>
      </w:r>
      <w:r w:rsidR="00112960">
        <w:rPr>
          <w:rFonts w:eastAsia="Times New Roman"/>
        </w:rPr>
        <w:t xml:space="preserve">или </w:t>
      </w:r>
      <w:r>
        <w:rPr>
          <w:rFonts w:eastAsia="Times New Roman"/>
        </w:rPr>
        <w:t>учебы</w:t>
      </w:r>
      <w:r>
        <w:rPr>
          <w:rFonts w:eastAsia="Times New Roman"/>
          <w:b/>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Pr>
          <w:rFonts w:ascii="Times New Roman" w:hAnsi="Times New Roman"/>
          <w:b/>
          <w:sz w:val="28"/>
        </w:rPr>
        <w:t xml:space="preserve"> </w:t>
      </w:r>
      <w:r w:rsidR="005254E5" w:rsidRPr="006204B2">
        <w:rPr>
          <w:rFonts w:ascii="Times New Roman" w:hAnsi="Times New Roman"/>
          <w:sz w:val="28"/>
          <w:szCs w:val="28"/>
        </w:rPr>
        <w:lastRenderedPageBreak/>
        <w:t>в соответствии с</w:t>
      </w:r>
      <w:r w:rsidR="005254E5">
        <w:rPr>
          <w:rFonts w:ascii="Times New Roman" w:hAnsi="Times New Roman"/>
          <w:sz w:val="24"/>
        </w:rPr>
        <w:t xml:space="preserve"> </w:t>
      </w:r>
      <w:r>
        <w:rPr>
          <w:rFonts w:ascii="Times New Roman" w:hAnsi="Times New Roman"/>
          <w:sz w:val="28"/>
        </w:rPr>
        <w:t>Федеральным законом от 06.10.2003 № 131-ФЗ</w:t>
      </w:r>
      <w:r>
        <w:rPr>
          <w:rFonts w:ascii="Times New Roman" w:hAnsi="Times New Roman"/>
          <w:b/>
          <w:i/>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6204B2" w:rsidRDefault="009917B8" w:rsidP="00931ED2">
      <w:pPr>
        <w:suppressAutoHyphens w:val="0"/>
        <w:autoSpaceDE w:val="0"/>
        <w:autoSpaceDN w:val="0"/>
        <w:adjustRightInd w:val="0"/>
        <w:ind w:firstLine="851"/>
        <w:jc w:val="both"/>
        <w:rPr>
          <w:b/>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6204B2">
        <w:rPr>
          <w:rFonts w:eastAsia="Times New Roman"/>
          <w:bCs/>
          <w:iCs/>
          <w:kern w:val="0"/>
          <w:sz w:val="28"/>
          <w:szCs w:val="28"/>
          <w:lang w:eastAsia="ru-RU"/>
        </w:rPr>
        <w:t>и финансовых средств</w:t>
      </w:r>
      <w:r w:rsidR="00775F12" w:rsidRPr="00FA665B">
        <w:rPr>
          <w:sz w:val="28"/>
          <w:szCs w:val="28"/>
        </w:rPr>
        <w:t xml:space="preserve"> </w:t>
      </w:r>
      <w:r>
        <w:rPr>
          <w:sz w:val="28"/>
        </w:rPr>
        <w:t>для исполнения переданных государственных полномочий осуществляется с согласия Совета, выраженного в решении</w:t>
      </w:r>
      <w:r w:rsidRPr="006204B2">
        <w:rPr>
          <w:sz w:val="28"/>
        </w:rPr>
        <w:t xml:space="preserve">. </w:t>
      </w:r>
      <w:r w:rsidR="00775F12" w:rsidRPr="006204B2">
        <w:rPr>
          <w:sz w:val="28"/>
          <w:szCs w:val="28"/>
        </w:rPr>
        <w:t>Предложение об использовании собственных материальных ресурсов</w:t>
      </w:r>
      <w:r w:rsidR="00775F12" w:rsidRPr="006204B2">
        <w:rPr>
          <w:rFonts w:eastAsia="Times New Roman"/>
          <w:bCs/>
          <w:iCs/>
          <w:kern w:val="0"/>
          <w:sz w:val="28"/>
          <w:szCs w:val="28"/>
          <w:lang w:eastAsia="ru-RU"/>
        </w:rPr>
        <w:t xml:space="preserve"> и финансовых средств</w:t>
      </w:r>
      <w:r w:rsidR="00775F12" w:rsidRPr="006204B2">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Pr>
          <w:rFonts w:ascii="Times New Roman" w:hAnsi="Times New Roman"/>
          <w:sz w:val="28"/>
        </w:rPr>
        <w:t xml:space="preserve"> </w:t>
      </w:r>
      <w:r>
        <w:rPr>
          <w:rFonts w:ascii="Times New Roman" w:hAnsi="Times New Roman"/>
          <w:sz w:val="28"/>
        </w:rPr>
        <w:t xml:space="preserve">19 Федерального закона от 06.10.2003 № 131-ФЗ </w:t>
      </w:r>
      <w:r w:rsidR="00CE2EE2">
        <w:rPr>
          <w:rFonts w:ascii="Times New Roman" w:hAnsi="Times New Roman"/>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1350A">
      <w:pPr>
        <w:pStyle w:val="9"/>
        <w:keepNext w:val="0"/>
        <w:tabs>
          <w:tab w:val="left" w:pos="851"/>
        </w:tabs>
        <w:spacing w:before="0" w:after="0" w:line="100" w:lineRule="atLeast"/>
        <w:ind w:firstLine="851"/>
        <w:rPr>
          <w:rFonts w:eastAsia="Times New Roman"/>
          <w:caps/>
        </w:rPr>
      </w:pPr>
    </w:p>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непосредственно населен</w:t>
      </w:r>
      <w:r w:rsidR="00112960">
        <w:rPr>
          <w:rFonts w:eastAsia="Times New Roman"/>
          <w:sz w:val="28"/>
        </w:rPr>
        <w:t xml:space="preserve">ием вопросов местного значения </w:t>
      </w:r>
      <w:r>
        <w:rPr>
          <w:rFonts w:eastAsia="Times New Roman"/>
          <w:sz w:val="28"/>
        </w:rPr>
        <w:t xml:space="preserve">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lastRenderedPageBreak/>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F96E17">
        <w:rPr>
          <w:rFonts w:eastAsia="Times New Roman"/>
          <w:sz w:val="28"/>
        </w:rPr>
        <w:t xml:space="preserve"> </w:t>
      </w:r>
      <w:r w:rsidR="00F96E17" w:rsidRPr="002624C5">
        <w:rPr>
          <w:rFonts w:eastAsia="Times New Roman"/>
          <w:sz w:val="28"/>
        </w:rPr>
        <w:t>и проведении</w:t>
      </w:r>
      <w:r w:rsidR="00F96E17">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Pr>
          <w:b/>
          <w:sz w:val="28"/>
        </w:rPr>
        <w:t xml:space="preserve"> </w:t>
      </w:r>
      <w:r>
        <w:rPr>
          <w:sz w:val="28"/>
        </w:rPr>
        <w:t xml:space="preserve">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w:t>
      </w:r>
      <w:r w:rsidR="00112960">
        <w:rPr>
          <w:color w:val="000000"/>
          <w:sz w:val="28"/>
        </w:rPr>
        <w:t xml:space="preserve">х гарантиях избирательных прав </w:t>
      </w:r>
      <w:r>
        <w:rPr>
          <w:color w:val="000000"/>
          <w:sz w:val="28"/>
        </w:rPr>
        <w:t>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rFonts w:eastAsia="Times New Roman"/>
          <w:b/>
          <w:color w:val="000000"/>
          <w:sz w:val="28"/>
        </w:rPr>
        <w:t xml:space="preserve"> </w:t>
      </w:r>
      <w:r>
        <w:rPr>
          <w:rFonts w:eastAsia="Times New Roman"/>
          <w:color w:val="000000"/>
          <w:sz w:val="28"/>
        </w:rPr>
        <w:t xml:space="preserve">в поддержку данной инициативы, количество которых составляет </w:t>
      </w:r>
      <w:r w:rsidR="00CE2EE2">
        <w:rPr>
          <w:rFonts w:eastAsia="Times New Roman"/>
          <w:color w:val="000000"/>
          <w:sz w:val="28"/>
        </w:rPr>
        <w:t xml:space="preserve">                  </w:t>
      </w:r>
      <w:r>
        <w:rPr>
          <w:rFonts w:eastAsia="Times New Roman"/>
          <w:color w:val="000000"/>
          <w:sz w:val="28"/>
        </w:rPr>
        <w:t>5 процентов от числа участников референдума, зарегистрированных на территории поселения</w:t>
      </w:r>
      <w:r>
        <w:rPr>
          <w:rFonts w:eastAsia="Times New Roman"/>
          <w:b/>
          <w:color w:val="000000"/>
          <w:sz w:val="28"/>
        </w:rPr>
        <w:t xml:space="preserve"> </w:t>
      </w:r>
      <w:r>
        <w:rPr>
          <w:rFonts w:eastAsia="Times New Roman"/>
          <w:color w:val="000000"/>
          <w:sz w:val="28"/>
        </w:rPr>
        <w:t xml:space="preserve">в соответствии с </w:t>
      </w:r>
      <w:r>
        <w:rPr>
          <w:color w:val="000000"/>
          <w:sz w:val="28"/>
        </w:rPr>
        <w:t>Федера</w:t>
      </w:r>
      <w:r w:rsidR="00CE2EE2">
        <w:rPr>
          <w:color w:val="000000"/>
          <w:sz w:val="28"/>
        </w:rPr>
        <w:t xml:space="preserve">льным законом от 12.06.2002             </w:t>
      </w:r>
      <w:r>
        <w:rPr>
          <w:color w:val="000000"/>
          <w:sz w:val="28"/>
        </w:rPr>
        <w:t xml:space="preserve">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rFonts w:eastAsia="Times New Roman"/>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w:t>
      </w:r>
      <w:r>
        <w:rPr>
          <w:rFonts w:eastAsia="Times New Roman"/>
          <w:color w:val="000000"/>
          <w:sz w:val="28"/>
        </w:rPr>
        <w:lastRenderedPageBreak/>
        <w:t xml:space="preserve">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Pr>
          <w:rFonts w:eastAsia="Times New Roman"/>
          <w:b/>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rFonts w:eastAsia="Times New Roman"/>
          <w:b/>
          <w:color w:val="000000"/>
          <w:sz w:val="28"/>
        </w:rPr>
        <w:t xml:space="preserve"> </w:t>
      </w:r>
      <w:r>
        <w:rPr>
          <w:rFonts w:eastAsia="Times New Roman"/>
          <w:color w:val="000000"/>
          <w:sz w:val="28"/>
        </w:rPr>
        <w:t>поселения. Граждане Российской Федерации участвуют в местном</w:t>
      </w:r>
      <w:r>
        <w:rPr>
          <w:rFonts w:eastAsia="Times New Roman"/>
          <w:sz w:val="28"/>
        </w:rPr>
        <w:t xml:space="preserve"> </w:t>
      </w:r>
      <w:r>
        <w:rPr>
          <w:rFonts w:eastAsia="Times New Roman"/>
          <w:color w:val="000000"/>
          <w:sz w:val="28"/>
        </w:rPr>
        <w:t>референдуме</w:t>
      </w:r>
      <w:r>
        <w:rPr>
          <w:rFonts w:eastAsia="Times New Roman"/>
          <w:b/>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Pr>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w:t>
      </w:r>
      <w:r w:rsidR="00CE2EE2">
        <w:rPr>
          <w:color w:val="000000"/>
          <w:sz w:val="28"/>
        </w:rPr>
        <w:t xml:space="preserve">х гарантиях избирательных прав </w:t>
      </w:r>
      <w:r>
        <w:rPr>
          <w:color w:val="000000"/>
          <w:sz w:val="28"/>
        </w:rPr>
        <w:t>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CE2EE2">
        <w:rPr>
          <w:color w:val="000000"/>
          <w:sz w:val="28"/>
        </w:rPr>
        <w:t xml:space="preserve">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3. Муниципальные выборы назначаются Советом не ранее чем за</w:t>
      </w:r>
      <w:r w:rsidR="00112960">
        <w:rPr>
          <w:szCs w:val="28"/>
        </w:rPr>
        <w:t xml:space="preserve">                     </w:t>
      </w:r>
      <w:r w:rsidRPr="0063233B">
        <w:rPr>
          <w:szCs w:val="28"/>
        </w:rPr>
        <w:t xml:space="preserve"> 90 дней и не позднее чем за 80 дней до дня голосования</w:t>
      </w:r>
      <w:r w:rsidRPr="006204B2">
        <w:rPr>
          <w:szCs w:val="28"/>
        </w:rPr>
        <w:t>.</w:t>
      </w:r>
      <w:r w:rsidR="00286E4A" w:rsidRPr="006204B2">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03127A" w:rsidRDefault="00717F02" w:rsidP="00717F02">
      <w:pPr>
        <w:pStyle w:val="210"/>
        <w:jc w:val="both"/>
        <w:rPr>
          <w:szCs w:val="28"/>
        </w:rPr>
      </w:pPr>
      <w:r w:rsidRPr="0063233B">
        <w:rPr>
          <w:szCs w:val="28"/>
        </w:rPr>
        <w:lastRenderedPageBreak/>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03127A">
        <w:rPr>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w:t>
      </w:r>
      <w:r w:rsidR="00112960">
        <w:rPr>
          <w:szCs w:val="28"/>
        </w:rPr>
        <w:t xml:space="preserve"> днем, либо второе воскресенье </w:t>
      </w:r>
      <w:r w:rsidRPr="0063233B">
        <w:rPr>
          <w:szCs w:val="28"/>
        </w:rPr>
        <w:t>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9917B8" w:rsidP="0081350A">
      <w:pPr>
        <w:tabs>
          <w:tab w:val="left" w:pos="142"/>
        </w:tabs>
        <w:ind w:firstLine="851"/>
        <w:jc w:val="both"/>
        <w:rPr>
          <w:b/>
          <w:sz w:val="28"/>
        </w:rPr>
      </w:pPr>
      <w:r>
        <w:rPr>
          <w:sz w:val="28"/>
        </w:rPr>
        <w:t xml:space="preserve">4. В случае досрочного прекращения полномочий </w:t>
      </w:r>
      <w:r w:rsidR="00053692" w:rsidRPr="00053692">
        <w:rPr>
          <w:sz w:val="28"/>
          <w:szCs w:val="28"/>
        </w:rPr>
        <w:t>Совета,</w:t>
      </w:r>
      <w:r w:rsidR="00053692">
        <w:rPr>
          <w:b/>
          <w:sz w:val="28"/>
          <w:szCs w:val="28"/>
        </w:rPr>
        <w:t xml:space="preserve"> </w:t>
      </w:r>
      <w:r>
        <w:rPr>
          <w:sz w:val="28"/>
        </w:rPr>
        <w:t>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Pr>
          <w:b/>
          <w:sz w:val="28"/>
        </w:rPr>
        <w:t xml:space="preserve"> </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t xml:space="preserve"> </w:t>
      </w:r>
    </w:p>
    <w:p w:rsidR="005E18B5" w:rsidRPr="006204B2" w:rsidRDefault="005E18B5" w:rsidP="005E18B5">
      <w:pPr>
        <w:widowControl/>
        <w:suppressAutoHyphens w:val="0"/>
        <w:autoSpaceDE w:val="0"/>
        <w:autoSpaceDN w:val="0"/>
        <w:adjustRightInd w:val="0"/>
        <w:ind w:firstLine="851"/>
        <w:jc w:val="both"/>
        <w:rPr>
          <w:sz w:val="28"/>
          <w:szCs w:val="28"/>
        </w:rPr>
      </w:pPr>
      <w:r w:rsidRPr="006204B2">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1412BF" w:rsidRDefault="009917B8" w:rsidP="008571DE">
      <w:pPr>
        <w:ind w:firstLine="851"/>
        <w:jc w:val="both"/>
        <w:rPr>
          <w:sz w:val="28"/>
          <w:szCs w:val="28"/>
        </w:rPr>
      </w:pPr>
      <w:r>
        <w:rPr>
          <w:sz w:val="28"/>
        </w:rPr>
        <w:t>5.</w:t>
      </w:r>
      <w:r>
        <w:t xml:space="preserve"> </w:t>
      </w:r>
      <w:r>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Pr="000C2261">
        <w:rPr>
          <w:sz w:val="28"/>
          <w:szCs w:val="28"/>
        </w:rPr>
        <w:t xml:space="preserve"> </w:t>
      </w:r>
      <w:r>
        <w:rPr>
          <w:sz w:val="28"/>
        </w:rPr>
        <w:t>года, в котором истекают полномочия органа местного самоуправления, избранного на досрочных выборах</w:t>
      </w:r>
      <w:r w:rsidR="008571DE" w:rsidRPr="00DF4928">
        <w:rPr>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03127A">
        <w:rPr>
          <w:sz w:val="28"/>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 Федерации»</w:t>
      </w:r>
      <w:r w:rsidR="008571DE" w:rsidRPr="00DF4928">
        <w:rPr>
          <w:sz w:val="28"/>
          <w:szCs w:val="28"/>
        </w:rPr>
        <w:t>.</w:t>
      </w:r>
    </w:p>
    <w:p w:rsidR="009917B8" w:rsidRDefault="009917B8" w:rsidP="0081350A">
      <w:pPr>
        <w:ind w:firstLine="851"/>
        <w:jc w:val="both"/>
        <w:rPr>
          <w:sz w:val="28"/>
        </w:rPr>
      </w:pPr>
      <w:r>
        <w:rPr>
          <w:rFonts w:eastAsia="Times New Roman"/>
          <w:sz w:val="28"/>
        </w:rPr>
        <w:t>6. Результаты муниципальных выборов подлежат официальному опубликованию (обнародованию) в сроки, установленные</w:t>
      </w:r>
      <w:r>
        <w:rPr>
          <w:rFonts w:eastAsia="Times New Roman"/>
        </w:rPr>
        <w:t xml:space="preserve"> </w:t>
      </w:r>
      <w:r>
        <w:rPr>
          <w:sz w:val="28"/>
        </w:rPr>
        <w:t xml:space="preserve">Федеральным </w:t>
      </w:r>
      <w:r>
        <w:rPr>
          <w:sz w:val="28"/>
        </w:rPr>
        <w:lastRenderedPageBreak/>
        <w:t xml:space="preserve">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Pr>
          <w:rFonts w:eastAsia="Times New Roman"/>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t xml:space="preserve"> </w:t>
      </w: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rFonts w:eastAsia="Times New Roman"/>
          <w:b/>
          <w:sz w:val="28"/>
        </w:rPr>
        <w:t xml:space="preserve"> </w:t>
      </w:r>
      <w:r>
        <w:rPr>
          <w:rFonts w:eastAsia="Times New Roman"/>
          <w:sz w:val="28"/>
        </w:rPr>
        <w:t>комиссии (комитета) Совета, а также</w:t>
      </w:r>
      <w:r>
        <w:rPr>
          <w:rFonts w:eastAsia="Times New Roman"/>
          <w:b/>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Pr>
          <w:rFonts w:eastAsia="Times New Roman"/>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w:t>
      </w:r>
      <w:r w:rsidR="00FD7F06" w:rsidRPr="00862F09">
        <w:rPr>
          <w:color w:val="000000"/>
          <w:sz w:val="28"/>
          <w:szCs w:val="28"/>
        </w:rPr>
        <w:t>, 74.1</w:t>
      </w:r>
      <w:r w:rsidR="00FD7F06" w:rsidRPr="00FA665B">
        <w:rPr>
          <w:color w:val="000000"/>
          <w:sz w:val="28"/>
          <w:szCs w:val="28"/>
        </w:rPr>
        <w:t xml:space="preserve"> </w:t>
      </w:r>
      <w:r>
        <w:rPr>
          <w:rFonts w:eastAsia="Times New Roman"/>
          <w:color w:val="000000"/>
          <w:sz w:val="28"/>
        </w:rPr>
        <w:t xml:space="preserve">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Pr="006204B2" w:rsidRDefault="009917B8" w:rsidP="0081350A">
      <w:pPr>
        <w:tabs>
          <w:tab w:val="left" w:pos="-900"/>
          <w:tab w:val="left" w:pos="142"/>
        </w:tabs>
        <w:ind w:firstLine="851"/>
        <w:jc w:val="both"/>
        <w:rPr>
          <w:rFonts w:eastAsia="Times New Roman"/>
          <w:sz w:val="28"/>
        </w:rPr>
      </w:pPr>
      <w:r>
        <w:rPr>
          <w:rFonts w:eastAsia="Times New Roman"/>
          <w:sz w:val="28"/>
        </w:rPr>
        <w:t xml:space="preserve">Депутат Совета, глава поселения имеет право давать избирателям объяснения по поводу обстоятельств, выдвигаемых в качестве оснований для </w:t>
      </w:r>
      <w:r w:rsidRPr="006204B2">
        <w:rPr>
          <w:rFonts w:eastAsia="Times New Roman"/>
          <w:sz w:val="28"/>
        </w:rPr>
        <w:t>отзыва.</w:t>
      </w:r>
    </w:p>
    <w:p w:rsidR="009917B8" w:rsidRPr="006204B2" w:rsidRDefault="0094135B" w:rsidP="0081350A">
      <w:pPr>
        <w:pStyle w:val="31"/>
        <w:tabs>
          <w:tab w:val="left" w:pos="142"/>
        </w:tabs>
        <w:ind w:firstLine="851"/>
        <w:jc w:val="both"/>
        <w:rPr>
          <w:rFonts w:eastAsia="Times New Roman"/>
          <w:sz w:val="28"/>
        </w:rPr>
      </w:pPr>
      <w:r w:rsidRPr="006204B2">
        <w:rPr>
          <w:rFonts w:eastAsia="Times New Roman"/>
          <w:color w:val="000000"/>
          <w:sz w:val="28"/>
        </w:rPr>
        <w:t>7</w:t>
      </w:r>
      <w:r w:rsidR="009917B8" w:rsidRPr="006204B2">
        <w:rPr>
          <w:rFonts w:eastAsia="Times New Roman"/>
          <w:color w:val="000000"/>
          <w:sz w:val="28"/>
        </w:rPr>
        <w:t xml:space="preserve">. </w:t>
      </w:r>
      <w:r w:rsidR="009917B8" w:rsidRPr="006204B2">
        <w:rPr>
          <w:rFonts w:eastAsia="Times New Roman"/>
          <w:sz w:val="28"/>
        </w:rPr>
        <w:t xml:space="preserve">Для выдвижения инициативы проведения голосования по отзыву и сбора подписей граждан в ее поддержку необходимо образовать инициативную </w:t>
      </w:r>
      <w:r w:rsidR="009917B8" w:rsidRPr="006204B2">
        <w:rPr>
          <w:rFonts w:eastAsia="Times New Roman"/>
          <w:sz w:val="28"/>
        </w:rPr>
        <w:lastRenderedPageBreak/>
        <w:t>группу в количестве не менее 10 человек.</w:t>
      </w:r>
    </w:p>
    <w:p w:rsidR="009917B8" w:rsidRPr="006204B2" w:rsidRDefault="009917B8" w:rsidP="0081350A">
      <w:pPr>
        <w:pStyle w:val="31"/>
        <w:tabs>
          <w:tab w:val="left" w:pos="142"/>
        </w:tabs>
        <w:ind w:firstLine="851"/>
        <w:jc w:val="both"/>
        <w:rPr>
          <w:rFonts w:eastAsia="Times New Roman"/>
          <w:sz w:val="28"/>
        </w:rPr>
      </w:pPr>
      <w:r w:rsidRPr="006204B2">
        <w:rPr>
          <w:rFonts w:eastAsia="Times New Roman"/>
          <w:sz w:val="28"/>
        </w:rPr>
        <w:t>Инициативная группа образуется гражданами,</w:t>
      </w:r>
      <w:r w:rsidRPr="006204B2">
        <w:rPr>
          <w:rFonts w:eastAsia="Times New Roman"/>
          <w:b/>
          <w:sz w:val="28"/>
        </w:rPr>
        <w:t xml:space="preserve"> </w:t>
      </w:r>
      <w:r w:rsidRPr="006204B2">
        <w:rPr>
          <w:rFonts w:eastAsia="Times New Roman"/>
          <w:sz w:val="28"/>
        </w:rPr>
        <w:t>указанными в части 1 настоящей статьи,</w:t>
      </w:r>
      <w:r w:rsidRPr="006204B2">
        <w:rPr>
          <w:rFonts w:eastAsia="Times New Roman"/>
          <w:b/>
          <w:sz w:val="28"/>
        </w:rPr>
        <w:t xml:space="preserve"> </w:t>
      </w:r>
      <w:r w:rsidRPr="006204B2">
        <w:rPr>
          <w:rFonts w:eastAsia="Times New Roman"/>
          <w:sz w:val="28"/>
        </w:rPr>
        <w:t xml:space="preserve"> по месту своего жительства на собрании. </w:t>
      </w:r>
    </w:p>
    <w:p w:rsidR="009917B8" w:rsidRPr="006204B2" w:rsidRDefault="0094135B" w:rsidP="0081350A">
      <w:pPr>
        <w:pStyle w:val="ad"/>
        <w:tabs>
          <w:tab w:val="left" w:pos="142"/>
        </w:tabs>
        <w:spacing w:after="0" w:line="100" w:lineRule="atLeast"/>
        <w:ind w:firstLine="851"/>
        <w:jc w:val="both"/>
        <w:rPr>
          <w:rFonts w:eastAsia="Times New Roman"/>
          <w:sz w:val="28"/>
        </w:rPr>
      </w:pPr>
      <w:r w:rsidRPr="006204B2">
        <w:rPr>
          <w:rFonts w:eastAsia="Times New Roman"/>
          <w:sz w:val="28"/>
        </w:rPr>
        <w:t>8</w:t>
      </w:r>
      <w:r w:rsidR="009917B8" w:rsidRPr="006204B2">
        <w:rPr>
          <w:rFonts w:eastAsia="Times New Roman"/>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6204B2"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6204B2">
        <w:rPr>
          <w:rFonts w:eastAsia="Times New Roman"/>
          <w:b/>
          <w:color w:val="000000"/>
          <w:sz w:val="28"/>
        </w:rPr>
        <w:t xml:space="preserve">, </w:t>
      </w:r>
      <w:r w:rsidRPr="006204B2">
        <w:rPr>
          <w:rFonts w:eastAsia="Times New Roman"/>
          <w:color w:val="000000"/>
          <w:sz w:val="28"/>
        </w:rPr>
        <w:t>но не менее 10 человек.</w:t>
      </w:r>
    </w:p>
    <w:p w:rsidR="009917B8" w:rsidRPr="006204B2" w:rsidRDefault="0094135B" w:rsidP="0081350A">
      <w:pPr>
        <w:tabs>
          <w:tab w:val="left" w:pos="142"/>
        </w:tabs>
        <w:autoSpaceDE w:val="0"/>
        <w:ind w:firstLine="851"/>
        <w:jc w:val="both"/>
        <w:rPr>
          <w:rFonts w:eastAsia="Times New Roman"/>
          <w:color w:val="000000"/>
          <w:sz w:val="28"/>
        </w:rPr>
      </w:pPr>
      <w:r w:rsidRPr="006204B2">
        <w:rPr>
          <w:rFonts w:eastAsia="Times New Roman"/>
          <w:color w:val="000000"/>
          <w:sz w:val="28"/>
        </w:rPr>
        <w:t>9</w:t>
      </w:r>
      <w:r w:rsidR="009917B8" w:rsidRPr="006204B2">
        <w:rPr>
          <w:rFonts w:eastAsia="Times New Roman"/>
          <w:color w:val="000000"/>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sidRPr="006204B2">
        <w:rPr>
          <w:rFonts w:eastAsia="Times New Roman"/>
          <w:color w:val="000000"/>
          <w:sz w:val="28"/>
        </w:rPr>
        <w:t>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w:t>
      </w:r>
      <w:r>
        <w:rPr>
          <w:rFonts w:eastAsia="Times New Roman"/>
          <w:color w:val="000000"/>
          <w:sz w:val="28"/>
        </w:rPr>
        <w:t xml:space="preserve">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rFonts w:eastAsia="Times New Roman"/>
          <w:b/>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6204B2">
        <w:rPr>
          <w:rFonts w:eastAsia="Times New Roman"/>
          <w:color w:val="000000"/>
          <w:sz w:val="28"/>
        </w:rPr>
        <w:t>на котором</w:t>
      </w:r>
      <w:r w:rsidR="00C36084">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lastRenderedPageBreak/>
        <w:t>1</w:t>
      </w:r>
      <w:r w:rsidR="0094135B" w:rsidRPr="0009600D">
        <w:rPr>
          <w:rFonts w:eastAsia="Times New Roman"/>
          <w:color w:val="000000"/>
          <w:sz w:val="28"/>
        </w:rPr>
        <w:t>0</w:t>
      </w:r>
      <w:r w:rsidRPr="0009600D">
        <w:rPr>
          <w:rFonts w:eastAsia="Times New Roman"/>
          <w:color w:val="000000"/>
          <w:sz w:val="28"/>
        </w:rPr>
        <w:t>. Регистрация инициативной группы является основанием для сбора подписей, необходимых для назначения голосования по отзыву депутата</w:t>
      </w:r>
      <w:r w:rsidRPr="0009600D">
        <w:rPr>
          <w:rFonts w:eastAsia="Times New Roman"/>
          <w:sz w:val="28"/>
        </w:rPr>
        <w:t xml:space="preserve"> Совета</w:t>
      </w:r>
      <w:r w:rsidRPr="0009600D">
        <w:rPr>
          <w:rFonts w:eastAsia="Times New Roman"/>
          <w:color w:val="000000"/>
          <w:sz w:val="28"/>
        </w:rPr>
        <w:t xml:space="preserve">, главы </w:t>
      </w:r>
      <w:r w:rsidRPr="0009600D">
        <w:rPr>
          <w:rFonts w:eastAsia="Times New Roman"/>
          <w:sz w:val="28"/>
        </w:rPr>
        <w:t>поселения</w:t>
      </w:r>
      <w:r w:rsidRPr="0009600D">
        <w:rPr>
          <w:rFonts w:eastAsia="Times New Roman"/>
          <w:color w:val="000000"/>
          <w:sz w:val="28"/>
        </w:rPr>
        <w:t>.</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09600D" w:rsidRDefault="00A8761A" w:rsidP="0081350A">
      <w:pPr>
        <w:tabs>
          <w:tab w:val="left" w:pos="142"/>
        </w:tabs>
        <w:autoSpaceDE w:val="0"/>
        <w:ind w:firstLine="851"/>
        <w:jc w:val="both"/>
        <w:rPr>
          <w:rFonts w:eastAsia="Times New Roman"/>
          <w:color w:val="000000"/>
          <w:sz w:val="28"/>
        </w:rPr>
      </w:pPr>
      <w:r w:rsidRPr="0009600D">
        <w:rPr>
          <w:sz w:val="27"/>
          <w:szCs w:val="27"/>
        </w:rPr>
        <w:t xml:space="preserve">Подписные листы изготавливаются по форме, установленной </w:t>
      </w:r>
      <w:r w:rsidRPr="0009600D">
        <w:rPr>
          <w:color w:val="000000"/>
          <w:sz w:val="27"/>
          <w:szCs w:val="27"/>
        </w:rPr>
        <w:t>приложением 9 к Федеральному закону от 12.06.2002 № 67-ФЗ «</w:t>
      </w:r>
      <w:r w:rsidRPr="0009600D">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09600D">
        <w:rPr>
          <w:color w:val="000000"/>
          <w:sz w:val="27"/>
          <w:szCs w:val="27"/>
        </w:rPr>
        <w:t>Законом Краснодарского края от 23.07.2003 № 606-КЗ «О референдумах в Краснодарском крае».</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1</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09600D" w:rsidRDefault="00DB6164" w:rsidP="0081350A">
      <w:pPr>
        <w:tabs>
          <w:tab w:val="left" w:pos="-142"/>
          <w:tab w:val="left" w:pos="0"/>
          <w:tab w:val="left" w:pos="142"/>
        </w:tabs>
        <w:autoSpaceDE w:val="0"/>
        <w:ind w:firstLine="821"/>
        <w:jc w:val="both"/>
        <w:rPr>
          <w:color w:val="000000"/>
          <w:sz w:val="28"/>
        </w:rPr>
      </w:pPr>
      <w:r w:rsidRPr="0009600D">
        <w:rPr>
          <w:color w:val="000000"/>
          <w:sz w:val="28"/>
          <w:szCs w:val="28"/>
        </w:rPr>
        <w:t xml:space="preserve">Количество </w:t>
      </w:r>
      <w:r w:rsidR="009917B8" w:rsidRPr="0009600D">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2</w:t>
      </w:r>
      <w:r w:rsidRPr="0009600D">
        <w:rPr>
          <w:rFonts w:eastAsia="Times New Roman"/>
          <w:color w:val="000000"/>
          <w:sz w:val="28"/>
        </w:rPr>
        <w:t xml:space="preserve">. </w:t>
      </w:r>
      <w:r w:rsidR="00DB6164" w:rsidRPr="0009600D">
        <w:rPr>
          <w:color w:val="000000"/>
          <w:sz w:val="28"/>
          <w:szCs w:val="28"/>
        </w:rPr>
        <w:t xml:space="preserve">Количество </w:t>
      </w:r>
      <w:r w:rsidRPr="0009600D">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09600D">
        <w:rPr>
          <w:color w:val="000000"/>
          <w:sz w:val="28"/>
          <w:szCs w:val="28"/>
        </w:rPr>
        <w:t xml:space="preserve">количество </w:t>
      </w:r>
      <w:r w:rsidRPr="0009600D">
        <w:rPr>
          <w:rFonts w:eastAsia="Times New Roman"/>
          <w:color w:val="000000"/>
          <w:sz w:val="28"/>
        </w:rPr>
        <w:t>подписей, необходимое для назначения голосования по отзыву, но не более чем на 10 процентов.</w:t>
      </w:r>
    </w:p>
    <w:p w:rsidR="009917B8" w:rsidRPr="0009600D" w:rsidRDefault="009917B8"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3</w:t>
      </w:r>
      <w:r w:rsidRPr="0009600D">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09600D">
        <w:rPr>
          <w:color w:val="000000"/>
          <w:sz w:val="28"/>
        </w:rPr>
        <w:t xml:space="preserve">Изготовление подписных листов оплачивается из соответствующего фонда по отзыву. </w:t>
      </w:r>
      <w:r w:rsidRPr="0009600D">
        <w:rPr>
          <w:rFonts w:eastAsia="Times New Roman"/>
          <w:color w:val="000000"/>
          <w:sz w:val="28"/>
        </w:rPr>
        <w:t xml:space="preserve">Период сбора подписей составляет 20 дней. </w:t>
      </w:r>
    </w:p>
    <w:p w:rsidR="009917B8" w:rsidRPr="0009600D" w:rsidRDefault="009917B8" w:rsidP="0094135B">
      <w:pPr>
        <w:tabs>
          <w:tab w:val="left" w:pos="142"/>
        </w:tabs>
        <w:autoSpaceDE w:val="0"/>
        <w:ind w:firstLine="851"/>
        <w:jc w:val="both"/>
        <w:rPr>
          <w:sz w:val="28"/>
        </w:rPr>
      </w:pPr>
      <w:r w:rsidRPr="0009600D">
        <w:rPr>
          <w:rFonts w:eastAsia="Times New Roman"/>
          <w:color w:val="000000"/>
          <w:sz w:val="28"/>
        </w:rPr>
        <w:t>1</w:t>
      </w:r>
      <w:r w:rsidR="0094135B" w:rsidRPr="0009600D">
        <w:rPr>
          <w:rFonts w:eastAsia="Times New Roman"/>
          <w:color w:val="000000"/>
          <w:sz w:val="28"/>
        </w:rPr>
        <w:t>4</w:t>
      </w:r>
      <w:r w:rsidRPr="0009600D">
        <w:rPr>
          <w:rFonts w:eastAsia="Times New Roman"/>
          <w:color w:val="000000"/>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09600D">
        <w:rPr>
          <w:sz w:val="28"/>
        </w:rPr>
        <w:t xml:space="preserve"> </w:t>
      </w:r>
    </w:p>
    <w:p w:rsidR="006179CF" w:rsidRPr="0009600D" w:rsidRDefault="006179CF" w:rsidP="0094135B">
      <w:pPr>
        <w:tabs>
          <w:tab w:val="left" w:pos="142"/>
        </w:tabs>
        <w:autoSpaceDE w:val="0"/>
        <w:ind w:firstLine="851"/>
        <w:jc w:val="both"/>
        <w:rPr>
          <w:rFonts w:eastAsia="Times New Roman"/>
          <w:color w:val="000000"/>
          <w:sz w:val="28"/>
        </w:rPr>
      </w:pPr>
      <w:r w:rsidRPr="0009600D">
        <w:rPr>
          <w:rFonts w:eastAsia="Times New Roman"/>
          <w:color w:val="000000"/>
          <w:sz w:val="28"/>
        </w:rPr>
        <w:t>Проверке подлежат все представленные подписи.</w:t>
      </w:r>
    </w:p>
    <w:p w:rsidR="009917B8" w:rsidRPr="0009600D" w:rsidRDefault="00CD29C4" w:rsidP="0094135B">
      <w:pPr>
        <w:tabs>
          <w:tab w:val="left" w:pos="142"/>
        </w:tabs>
        <w:autoSpaceDE w:val="0"/>
        <w:ind w:firstLine="851"/>
        <w:jc w:val="both"/>
        <w:rPr>
          <w:rFonts w:eastAsia="Times New Roman"/>
          <w:color w:val="000000"/>
          <w:sz w:val="28"/>
        </w:rPr>
      </w:pPr>
      <w:r w:rsidRPr="0009600D">
        <w:rPr>
          <w:rFonts w:eastAsia="Times New Roman"/>
          <w:color w:val="000000"/>
          <w:sz w:val="28"/>
        </w:rPr>
        <w:t>1</w:t>
      </w:r>
      <w:r w:rsidR="0094135B" w:rsidRPr="0009600D">
        <w:rPr>
          <w:rFonts w:eastAsia="Times New Roman"/>
          <w:color w:val="000000"/>
          <w:sz w:val="28"/>
        </w:rPr>
        <w:t>5</w:t>
      </w:r>
      <w:r w:rsidRPr="0009600D">
        <w:rPr>
          <w:rFonts w:eastAsia="Times New Roman"/>
          <w:color w:val="000000"/>
          <w:sz w:val="28"/>
        </w:rPr>
        <w:t xml:space="preserve">. </w:t>
      </w:r>
      <w:r w:rsidR="009917B8" w:rsidRPr="0009600D">
        <w:rPr>
          <w:rFonts w:eastAsia="Times New Roman"/>
          <w:color w:val="000000"/>
          <w:sz w:val="28"/>
        </w:rPr>
        <w:t>Итоги проведенной проверки оформляются решением комиссии о соответствии либо несоответствии порядка выдвижения инициативы по отзыву депутата</w:t>
      </w:r>
      <w:r w:rsidR="009917B8" w:rsidRPr="0009600D">
        <w:rPr>
          <w:rFonts w:eastAsia="Times New Roman"/>
          <w:sz w:val="28"/>
        </w:rPr>
        <w:t xml:space="preserve"> Совета</w:t>
      </w:r>
      <w:r w:rsidR="009917B8" w:rsidRPr="0009600D">
        <w:rPr>
          <w:rFonts w:eastAsia="Times New Roman"/>
          <w:color w:val="000000"/>
          <w:sz w:val="28"/>
        </w:rPr>
        <w:t xml:space="preserve">, главы </w:t>
      </w:r>
      <w:r w:rsidR="009917B8" w:rsidRPr="0009600D">
        <w:rPr>
          <w:rFonts w:eastAsia="Times New Roman"/>
          <w:sz w:val="28"/>
        </w:rPr>
        <w:t xml:space="preserve">поселения </w:t>
      </w:r>
      <w:r w:rsidR="009917B8" w:rsidRPr="0009600D">
        <w:rPr>
          <w:rFonts w:eastAsia="Times New Roman"/>
          <w:color w:val="000000"/>
          <w:sz w:val="28"/>
        </w:rPr>
        <w:t xml:space="preserve">требованиям действующего законодательства, настоящего устава.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 xml:space="preserve">Если в результате соответствующей проверки установлено, что представленных подписей достаточно для </w:t>
      </w:r>
      <w:r w:rsidRPr="0009600D">
        <w:rPr>
          <w:rFonts w:eastAsia="Times New Roman"/>
          <w:color w:val="000000"/>
          <w:sz w:val="28"/>
        </w:rPr>
        <w:t>выдвижения инициативы по отзыву</w:t>
      </w:r>
      <w:r w:rsidRPr="0009600D">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6</w:t>
      </w:r>
      <w:r w:rsidRPr="0009600D">
        <w:rPr>
          <w:rFonts w:eastAsia="Times New Roman"/>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09600D">
        <w:rPr>
          <w:rFonts w:eastAsia="Times New Roman"/>
          <w:sz w:val="28"/>
        </w:rPr>
        <w:t xml:space="preserve">в части 15 </w:t>
      </w:r>
      <w:r w:rsidRPr="0009600D">
        <w:rPr>
          <w:rFonts w:eastAsia="Times New Roman"/>
          <w:sz w:val="28"/>
        </w:rPr>
        <w:t xml:space="preserve">настоящей статьи. </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должно быть</w:t>
      </w:r>
      <w:r w:rsidR="00E971B3" w:rsidRPr="0009600D">
        <w:rPr>
          <w:rFonts w:eastAsia="Times New Roman"/>
          <w:color w:val="000000"/>
          <w:sz w:val="28"/>
        </w:rPr>
        <w:t xml:space="preserve"> принято</w:t>
      </w:r>
      <w:r w:rsidRPr="0009600D">
        <w:rPr>
          <w:rFonts w:eastAsia="Times New Roman"/>
          <w:color w:val="000000"/>
          <w:sz w:val="28"/>
        </w:rPr>
        <w:t xml:space="preserve"> не позднее</w:t>
      </w:r>
      <w:r w:rsidR="00CE2EE2">
        <w:rPr>
          <w:rFonts w:eastAsia="Times New Roman"/>
          <w:color w:val="000000"/>
          <w:sz w:val="28"/>
        </w:rPr>
        <w:t>,</w:t>
      </w:r>
      <w:r w:rsidRPr="0009600D">
        <w:rPr>
          <w:rFonts w:eastAsia="Times New Roman"/>
          <w:color w:val="000000"/>
          <w:sz w:val="28"/>
        </w:rPr>
        <w:t xml:space="preserve">  </w:t>
      </w:r>
      <w:r w:rsidRPr="0009600D">
        <w:rPr>
          <w:rFonts w:eastAsia="Times New Roman"/>
          <w:color w:val="000000"/>
          <w:sz w:val="28"/>
        </w:rPr>
        <w:lastRenderedPageBreak/>
        <w:t>чем за 55 дней до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Решение о назначении голосования по отзыву подлежит официальному опубликованию в средствах массовой информации не позднее</w:t>
      </w:r>
      <w:r w:rsidR="00CE2EE2">
        <w:rPr>
          <w:rFonts w:eastAsia="Times New Roman"/>
          <w:color w:val="000000"/>
          <w:sz w:val="28"/>
        </w:rPr>
        <w:t>,</w:t>
      </w:r>
      <w:r w:rsidRPr="0009600D">
        <w:rPr>
          <w:rFonts w:eastAsia="Times New Roman"/>
          <w:color w:val="000000"/>
          <w:sz w:val="28"/>
        </w:rPr>
        <w:t xml:space="preserve"> чем через 5 дней со дня его принятия. </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1</w:t>
      </w:r>
      <w:r w:rsidR="0094135B" w:rsidRPr="0009600D">
        <w:rPr>
          <w:sz w:val="28"/>
          <w:szCs w:val="28"/>
        </w:rPr>
        <w:t>7</w:t>
      </w:r>
      <w:r w:rsidRPr="0009600D">
        <w:rPr>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09600D" w:rsidRDefault="00FC553A" w:rsidP="00FC553A">
      <w:pPr>
        <w:pStyle w:val="ad"/>
        <w:tabs>
          <w:tab w:val="left" w:pos="142"/>
        </w:tabs>
        <w:spacing w:after="0" w:line="240" w:lineRule="auto"/>
        <w:ind w:firstLine="851"/>
        <w:jc w:val="both"/>
        <w:rPr>
          <w:sz w:val="28"/>
          <w:szCs w:val="28"/>
        </w:rPr>
      </w:pPr>
      <w:r w:rsidRPr="0009600D">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1</w:t>
      </w:r>
      <w:r w:rsidR="0094135B" w:rsidRPr="0009600D">
        <w:rPr>
          <w:rFonts w:eastAsia="Times New Roman"/>
          <w:sz w:val="28"/>
        </w:rPr>
        <w:t>8</w:t>
      </w:r>
      <w:r w:rsidRPr="0009600D">
        <w:rPr>
          <w:rFonts w:eastAsia="Times New Roman"/>
          <w:sz w:val="28"/>
        </w:rPr>
        <w:t>. Для участия в голосовании по отзыву избиратель получает бюллетень для голосования по отзыву.</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color w:val="000000"/>
          <w:sz w:val="28"/>
        </w:rPr>
        <w:t>Форма и текст бюллетеня, число бюллетеней, а также порядок осуществления контр</w:t>
      </w:r>
      <w:r w:rsidR="00CE2EE2">
        <w:rPr>
          <w:rFonts w:eastAsia="Times New Roman"/>
          <w:color w:val="000000"/>
          <w:sz w:val="28"/>
        </w:rPr>
        <w:t xml:space="preserve">оля за изготовлением бюллетеней утверждается </w:t>
      </w:r>
      <w:r w:rsidRPr="0009600D">
        <w:rPr>
          <w:rFonts w:eastAsia="Times New Roman"/>
          <w:color w:val="000000"/>
          <w:sz w:val="28"/>
        </w:rPr>
        <w:t>комиссией не позднее</w:t>
      </w:r>
      <w:r w:rsidR="00CE2EE2">
        <w:rPr>
          <w:rFonts w:eastAsia="Times New Roman"/>
          <w:color w:val="000000"/>
          <w:sz w:val="28"/>
        </w:rPr>
        <w:t>,</w:t>
      </w:r>
      <w:r w:rsidRPr="0009600D">
        <w:rPr>
          <w:rFonts w:eastAsia="Times New Roman"/>
          <w:color w:val="000000"/>
          <w:sz w:val="28"/>
        </w:rPr>
        <w:t xml:space="preserve"> чем за </w:t>
      </w:r>
      <w:r w:rsidR="00EB0B4E" w:rsidRPr="0009600D">
        <w:rPr>
          <w:rFonts w:eastAsia="Times New Roman"/>
          <w:color w:val="000000"/>
          <w:sz w:val="28"/>
        </w:rPr>
        <w:t xml:space="preserve">20 </w:t>
      </w:r>
      <w:r w:rsidRPr="0009600D">
        <w:rPr>
          <w:rFonts w:eastAsia="Times New Roman"/>
          <w:color w:val="000000"/>
          <w:sz w:val="28"/>
        </w:rPr>
        <w:t>дней до дня голосования. Текст бюллетеня должен быть размещен только на одной его стороне.</w:t>
      </w:r>
    </w:p>
    <w:p w:rsidR="009917B8" w:rsidRPr="0009600D" w:rsidRDefault="0094135B" w:rsidP="0081350A">
      <w:pPr>
        <w:tabs>
          <w:tab w:val="left" w:pos="142"/>
        </w:tabs>
        <w:autoSpaceDE w:val="0"/>
        <w:ind w:firstLine="851"/>
        <w:jc w:val="both"/>
        <w:rPr>
          <w:rFonts w:eastAsia="Times New Roman"/>
          <w:color w:val="000000"/>
          <w:sz w:val="28"/>
        </w:rPr>
      </w:pPr>
      <w:r w:rsidRPr="0009600D">
        <w:rPr>
          <w:rFonts w:eastAsia="Times New Roman"/>
          <w:color w:val="000000"/>
          <w:sz w:val="28"/>
        </w:rPr>
        <w:t>19</w:t>
      </w:r>
      <w:r w:rsidR="009917B8" w:rsidRPr="0009600D">
        <w:rPr>
          <w:rFonts w:eastAsia="Times New Roman"/>
          <w:color w:val="000000"/>
          <w:sz w:val="28"/>
        </w:rPr>
        <w:t>.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w:t>
      </w:r>
      <w:r w:rsidR="00CE2EE2">
        <w:rPr>
          <w:rFonts w:eastAsia="Times New Roman"/>
          <w:color w:val="000000"/>
          <w:sz w:val="28"/>
        </w:rPr>
        <w:t xml:space="preserve">ыва. Далее указываются варианты </w:t>
      </w:r>
      <w:r w:rsidR="009917B8" w:rsidRPr="0009600D">
        <w:rPr>
          <w:rFonts w:eastAsia="Times New Roman"/>
          <w:color w:val="000000"/>
          <w:sz w:val="28"/>
        </w:rPr>
        <w:t>волеизъявления голосующего словами: «За отзыв», «Против отзыва», под которыми помещаются пустые квадраты.</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0</w:t>
      </w:r>
      <w:r w:rsidRPr="0009600D">
        <w:rPr>
          <w:rFonts w:eastAsia="Times New Roman"/>
          <w:sz w:val="28"/>
        </w:rPr>
        <w:t xml:space="preserve">. Голосование по отзыву депутата Совета, главы поселения проводится в порядке, установленном Федеральным законом </w:t>
      </w:r>
      <w:r w:rsidR="00EC7643" w:rsidRPr="0009600D">
        <w:rPr>
          <w:rStyle w:val="afc"/>
          <w:i w:val="0"/>
          <w:sz w:val="28"/>
          <w:szCs w:val="28"/>
        </w:rPr>
        <w:t>от 12.06.2002 № 67-ФЗ</w:t>
      </w:r>
      <w:r w:rsidR="00EC7643" w:rsidRPr="0009600D">
        <w:rPr>
          <w:rFonts w:eastAsia="Times New Roman"/>
          <w:sz w:val="28"/>
        </w:rPr>
        <w:t xml:space="preserve"> </w:t>
      </w:r>
      <w:r w:rsidR="00CE2EE2">
        <w:rPr>
          <w:rFonts w:eastAsia="Times New Roman"/>
          <w:sz w:val="28"/>
        </w:rPr>
        <w:t xml:space="preserve">                 </w:t>
      </w:r>
      <w:r w:rsidRPr="0009600D">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09600D">
        <w:rPr>
          <w:rStyle w:val="afc"/>
          <w:i w:val="0"/>
          <w:sz w:val="28"/>
          <w:szCs w:val="28"/>
        </w:rPr>
        <w:t>от 23.07.2003 № 606-КЗ</w:t>
      </w:r>
      <w:r w:rsidR="00EC7643" w:rsidRPr="0009600D">
        <w:rPr>
          <w:rFonts w:eastAsia="Times New Roman"/>
          <w:sz w:val="28"/>
        </w:rPr>
        <w:t xml:space="preserve"> </w:t>
      </w:r>
      <w:r w:rsidRPr="0009600D">
        <w:rPr>
          <w:rFonts w:eastAsia="Times New Roman"/>
          <w:sz w:val="28"/>
        </w:rPr>
        <w:t xml:space="preserve">«О референдумах в Краснодарском крае» </w:t>
      </w:r>
      <w:r w:rsidRPr="0009600D">
        <w:rPr>
          <w:sz w:val="28"/>
        </w:rPr>
        <w:t xml:space="preserve">с учетом особенностей, предусмотренных Федеральным законом от 06.10.2003 № 131-ФЗ </w:t>
      </w:r>
      <w:r w:rsidR="00A03B53" w:rsidRPr="0009600D">
        <w:rPr>
          <w:sz w:val="28"/>
        </w:rPr>
        <w:t>«</w:t>
      </w:r>
      <w:r w:rsidRPr="0009600D">
        <w:rPr>
          <w:sz w:val="28"/>
        </w:rPr>
        <w:t>Об общих принципах организации местного самоуправления в Российской Федерации</w:t>
      </w:r>
      <w:r w:rsidR="00A03B53" w:rsidRPr="0009600D">
        <w:rPr>
          <w:sz w:val="28"/>
        </w:rPr>
        <w:t>»</w:t>
      </w:r>
      <w:r w:rsidRPr="0009600D">
        <w:rPr>
          <w:sz w:val="28"/>
        </w:rPr>
        <w:t>.</w:t>
      </w:r>
      <w:r w:rsidRPr="0009600D">
        <w:rPr>
          <w:sz w:val="26"/>
        </w:rPr>
        <w:t xml:space="preserve"> </w:t>
      </w:r>
      <w:r w:rsidRPr="0009600D">
        <w:rPr>
          <w:rFonts w:eastAsia="Times New Roman"/>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1</w:t>
      </w:r>
      <w:r w:rsidRPr="0009600D">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w:t>
      </w:r>
      <w:r w:rsidRPr="0009600D">
        <w:rPr>
          <w:rFonts w:eastAsia="Times New Roman"/>
          <w:sz w:val="28"/>
        </w:rPr>
        <w:lastRenderedPageBreak/>
        <w:t xml:space="preserve">котором был избран отзываемый депутат. </w:t>
      </w:r>
    </w:p>
    <w:p w:rsidR="009917B8" w:rsidRPr="0009600D" w:rsidRDefault="009917B8" w:rsidP="0081350A">
      <w:pPr>
        <w:tabs>
          <w:tab w:val="left" w:pos="-900"/>
          <w:tab w:val="left" w:pos="142"/>
        </w:tabs>
        <w:ind w:firstLine="851"/>
        <w:jc w:val="both"/>
        <w:rPr>
          <w:rFonts w:eastAsia="Times New Roman"/>
          <w:sz w:val="28"/>
        </w:rPr>
      </w:pPr>
      <w:r w:rsidRPr="0009600D">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09600D" w:rsidRDefault="009917B8" w:rsidP="0081350A">
      <w:pPr>
        <w:tabs>
          <w:tab w:val="left" w:pos="142"/>
        </w:tabs>
        <w:autoSpaceDE w:val="0"/>
        <w:ind w:firstLine="851"/>
        <w:jc w:val="both"/>
        <w:rPr>
          <w:rFonts w:eastAsia="Times New Roman"/>
          <w:color w:val="000000"/>
          <w:sz w:val="28"/>
        </w:rPr>
      </w:pPr>
      <w:r w:rsidRPr="0009600D">
        <w:rPr>
          <w:rFonts w:eastAsia="Times New Roman"/>
          <w:sz w:val="28"/>
        </w:rPr>
        <w:t>2</w:t>
      </w:r>
      <w:r w:rsidR="0094135B" w:rsidRPr="0009600D">
        <w:rPr>
          <w:rFonts w:eastAsia="Times New Roman"/>
          <w:sz w:val="28"/>
        </w:rPr>
        <w:t>2</w:t>
      </w:r>
      <w:r w:rsidRPr="0009600D">
        <w:rPr>
          <w:rFonts w:eastAsia="Times New Roman"/>
          <w:sz w:val="28"/>
        </w:rPr>
        <w:t xml:space="preserve">. </w:t>
      </w:r>
      <w:r w:rsidRPr="0009600D">
        <w:rPr>
          <w:rFonts w:eastAsia="Times New Roman"/>
          <w:color w:val="000000"/>
          <w:sz w:val="28"/>
        </w:rPr>
        <w:t xml:space="preserve">В случае невыполнения условия, предусмотренного </w:t>
      </w:r>
      <w:r w:rsidR="00700F8F" w:rsidRPr="0009600D">
        <w:rPr>
          <w:rFonts w:eastAsia="Times New Roman"/>
          <w:color w:val="000000"/>
          <w:sz w:val="28"/>
        </w:rPr>
        <w:t xml:space="preserve">частью 21 </w:t>
      </w:r>
      <w:r w:rsidRPr="0009600D">
        <w:rPr>
          <w:rFonts w:eastAsia="Times New Roman"/>
          <w:color w:val="000000"/>
          <w:sz w:val="28"/>
        </w:rPr>
        <w:t>настоящей статьи, комиссия признает решение об отзыве не принятым.</w:t>
      </w:r>
    </w:p>
    <w:p w:rsidR="009917B8" w:rsidRPr="0009600D" w:rsidRDefault="009917B8" w:rsidP="0081350A">
      <w:pPr>
        <w:tabs>
          <w:tab w:val="left" w:pos="142"/>
        </w:tabs>
        <w:autoSpaceDE w:val="0"/>
        <w:ind w:firstLine="851"/>
        <w:jc w:val="both"/>
        <w:rPr>
          <w:rFonts w:eastAsia="Times New Roman"/>
          <w:i/>
          <w:strike/>
          <w:color w:val="000000"/>
          <w:sz w:val="28"/>
        </w:rPr>
      </w:pPr>
      <w:r w:rsidRPr="0009600D">
        <w:rPr>
          <w:rFonts w:eastAsia="Times New Roman"/>
          <w:color w:val="000000"/>
          <w:sz w:val="28"/>
        </w:rPr>
        <w:t>2</w:t>
      </w:r>
      <w:r w:rsidR="0094135B" w:rsidRPr="0009600D">
        <w:rPr>
          <w:rFonts w:eastAsia="Times New Roman"/>
          <w:color w:val="000000"/>
          <w:sz w:val="28"/>
        </w:rPr>
        <w:t>3</w:t>
      </w:r>
      <w:r w:rsidRPr="0009600D">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09600D">
        <w:rPr>
          <w:rFonts w:eastAsia="Times New Roman"/>
          <w:i/>
          <w:strike/>
          <w:color w:val="000000"/>
          <w:sz w:val="28"/>
        </w:rPr>
        <w:t xml:space="preserve"> </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4</w:t>
      </w:r>
      <w:r w:rsidRPr="0009600D">
        <w:rPr>
          <w:rFonts w:eastAsia="Times New Roman"/>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09600D" w:rsidRDefault="009917B8" w:rsidP="0081350A">
      <w:pPr>
        <w:pStyle w:val="ad"/>
        <w:tabs>
          <w:tab w:val="left" w:pos="142"/>
        </w:tabs>
        <w:spacing w:after="0" w:line="100" w:lineRule="atLeast"/>
        <w:ind w:firstLine="851"/>
        <w:jc w:val="both"/>
        <w:rPr>
          <w:rFonts w:eastAsia="Times New Roman"/>
          <w:sz w:val="28"/>
        </w:rPr>
      </w:pPr>
      <w:r w:rsidRPr="0009600D">
        <w:rPr>
          <w:rFonts w:eastAsia="Times New Roman"/>
          <w:sz w:val="28"/>
        </w:rPr>
        <w:t>2</w:t>
      </w:r>
      <w:r w:rsidR="0094135B" w:rsidRPr="0009600D">
        <w:rPr>
          <w:rFonts w:eastAsia="Times New Roman"/>
          <w:sz w:val="28"/>
        </w:rPr>
        <w:t>5</w:t>
      </w:r>
      <w:r w:rsidRPr="0009600D">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09600D">
        <w:rPr>
          <w:rFonts w:eastAsia="Times New Roman"/>
          <w:sz w:val="28"/>
        </w:rPr>
        <w:t xml:space="preserve">со дня </w:t>
      </w:r>
      <w:r w:rsidRPr="0009600D">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09600D" w:rsidRDefault="009917B8" w:rsidP="002D72D0">
      <w:pPr>
        <w:autoSpaceDE w:val="0"/>
        <w:autoSpaceDN w:val="0"/>
        <w:adjustRightInd w:val="0"/>
        <w:ind w:firstLine="851"/>
        <w:jc w:val="both"/>
        <w:outlineLvl w:val="1"/>
        <w:rPr>
          <w:sz w:val="28"/>
        </w:rPr>
      </w:pPr>
      <w:r w:rsidRPr="0009600D">
        <w:rPr>
          <w:sz w:val="28"/>
        </w:rPr>
        <w:t>2</w:t>
      </w:r>
      <w:r w:rsidR="0094135B" w:rsidRPr="0009600D">
        <w:rPr>
          <w:sz w:val="28"/>
        </w:rPr>
        <w:t>6</w:t>
      </w:r>
      <w:r w:rsidRPr="0009600D">
        <w:rPr>
          <w:sz w:val="28"/>
        </w:rPr>
        <w:t>. В случаях, предусмотренных Федеральным законом от 06.10.2003</w:t>
      </w:r>
      <w:r w:rsidR="00A336AE" w:rsidRPr="0009600D">
        <w:rPr>
          <w:sz w:val="28"/>
        </w:rPr>
        <w:t xml:space="preserve">        </w:t>
      </w:r>
      <w:r w:rsidRPr="0009600D">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09600D">
        <w:rPr>
          <w:sz w:val="28"/>
          <w:szCs w:val="28"/>
        </w:rPr>
        <w:t xml:space="preserve">на всей территории поселения или на части его территории </w:t>
      </w:r>
      <w:r w:rsidRPr="0009600D">
        <w:rPr>
          <w:sz w:val="28"/>
        </w:rPr>
        <w:t>проводится голосование по вопросам изменения границ (преобразования) поселения.</w:t>
      </w:r>
      <w:r w:rsidR="00C30DC7" w:rsidRPr="0009600D">
        <w:rPr>
          <w:sz w:val="28"/>
        </w:rPr>
        <w:t xml:space="preserve"> </w:t>
      </w:r>
    </w:p>
    <w:p w:rsidR="009917B8" w:rsidRPr="0009600D" w:rsidRDefault="009917B8" w:rsidP="008875E2">
      <w:pPr>
        <w:pStyle w:val="ad"/>
        <w:spacing w:after="0" w:line="100" w:lineRule="atLeast"/>
        <w:ind w:firstLine="851"/>
        <w:jc w:val="both"/>
        <w:rPr>
          <w:sz w:val="28"/>
        </w:rPr>
      </w:pPr>
      <w:r w:rsidRPr="0009600D">
        <w:rPr>
          <w:sz w:val="28"/>
        </w:rPr>
        <w:t>Голосование по указанным вопросам назначается Советом и проводится в порядке, установленном Федера</w:t>
      </w:r>
      <w:r w:rsidR="00CE2EE2">
        <w:rPr>
          <w:sz w:val="28"/>
        </w:rPr>
        <w:t>льным законом от 12.06.2002</w:t>
      </w:r>
      <w:r w:rsidRPr="0009600D">
        <w:rPr>
          <w:sz w:val="28"/>
        </w:rPr>
        <w:t xml:space="preserve"> № 67-ФЗ </w:t>
      </w:r>
      <w:r w:rsidR="00CE2EE2">
        <w:rPr>
          <w:sz w:val="28"/>
        </w:rPr>
        <w:t xml:space="preserve">                  </w:t>
      </w:r>
      <w:r w:rsidRPr="0009600D">
        <w:rPr>
          <w:sz w:val="28"/>
        </w:rPr>
        <w:t>«Об основных гарантиях избирательных прав и права на участие в референдуме граждан Российской Федерации», Законом Краснодарског</w:t>
      </w:r>
      <w:r w:rsidR="00CE2EE2">
        <w:rPr>
          <w:sz w:val="28"/>
        </w:rPr>
        <w:t xml:space="preserve">о края от 23.07.2003 </w:t>
      </w:r>
      <w:r w:rsidRPr="0009600D">
        <w:rPr>
          <w:sz w:val="28"/>
        </w:rPr>
        <w:t xml:space="preserve"> № 606-КЗ «О референдумах в Краснодарском крае», с учетом особенностей, предусмотренных Федерал</w:t>
      </w:r>
      <w:r w:rsidR="00CE2EE2">
        <w:rPr>
          <w:sz w:val="28"/>
        </w:rPr>
        <w:t xml:space="preserve">ьным законом от 06.10.2003 </w:t>
      </w:r>
      <w:r w:rsidRPr="0009600D">
        <w:rPr>
          <w:sz w:val="28"/>
        </w:rPr>
        <w:t xml:space="preserve">№ 131-ФЗ «Об общих принципах организации местного самоуправления в Российской Федерации». При этом положения Федерального закона от 12.06.2002 года № 67-ФЗ </w:t>
      </w:r>
      <w:r w:rsidR="00CE2EE2">
        <w:rPr>
          <w:sz w:val="28"/>
        </w:rPr>
        <w:t xml:space="preserve">                       </w:t>
      </w:r>
      <w:r w:rsidRPr="0009600D">
        <w:rPr>
          <w:sz w:val="28"/>
        </w:rPr>
        <w:t>«Об основных гарантиях избирательных прав и права на участие в референдуме граждан Российской Федерации», Закона Красн</w:t>
      </w:r>
      <w:r w:rsidR="00CE2EE2">
        <w:rPr>
          <w:sz w:val="28"/>
        </w:rPr>
        <w:t xml:space="preserve">одарского края от 23.07.2003                </w:t>
      </w:r>
      <w:r w:rsidRPr="0009600D">
        <w:rPr>
          <w:sz w:val="28"/>
        </w:rPr>
        <w:t xml:space="preserve">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09600D" w:rsidRDefault="009917B8" w:rsidP="002D5A50">
      <w:pPr>
        <w:tabs>
          <w:tab w:val="left" w:pos="-900"/>
        </w:tabs>
        <w:ind w:firstLine="851"/>
        <w:jc w:val="both"/>
        <w:rPr>
          <w:rFonts w:eastAsiaTheme="minorHAnsi"/>
          <w:kern w:val="0"/>
          <w:sz w:val="28"/>
          <w:szCs w:val="28"/>
        </w:rPr>
      </w:pPr>
      <w:r w:rsidRPr="0009600D">
        <w:rPr>
          <w:sz w:val="28"/>
        </w:rPr>
        <w:t>2</w:t>
      </w:r>
      <w:r w:rsidR="0094135B" w:rsidRPr="0009600D">
        <w:rPr>
          <w:sz w:val="28"/>
        </w:rPr>
        <w:t>7</w:t>
      </w:r>
      <w:r w:rsidRPr="0009600D">
        <w:rPr>
          <w:sz w:val="28"/>
        </w:rPr>
        <w:t xml:space="preserve">. </w:t>
      </w:r>
      <w:r w:rsidR="00BE16A1" w:rsidRPr="0009600D">
        <w:rPr>
          <w:rFonts w:eastAsiaTheme="minorHAnsi"/>
          <w:kern w:val="0"/>
          <w:sz w:val="28"/>
          <w:szCs w:val="28"/>
        </w:rPr>
        <w:t>Голосование по вопросам изменения границ поселения, преобразования поселения</w:t>
      </w:r>
      <w:r w:rsidR="00552C0D" w:rsidRPr="0009600D">
        <w:rPr>
          <w:rFonts w:eastAsiaTheme="minorHAnsi"/>
          <w:kern w:val="0"/>
          <w:sz w:val="28"/>
          <w:szCs w:val="28"/>
        </w:rPr>
        <w:t xml:space="preserve">, проводимое </w:t>
      </w:r>
      <w:r w:rsidR="00552C0D" w:rsidRPr="0009600D">
        <w:rPr>
          <w:sz w:val="28"/>
          <w:szCs w:val="28"/>
        </w:rPr>
        <w:t xml:space="preserve">в соответствии </w:t>
      </w:r>
      <w:r w:rsidR="00712342" w:rsidRPr="0009600D">
        <w:rPr>
          <w:sz w:val="28"/>
          <w:szCs w:val="28"/>
        </w:rPr>
        <w:t xml:space="preserve">Федеральным законом </w:t>
      </w:r>
      <w:r w:rsidR="00552C0D" w:rsidRPr="0009600D">
        <w:rPr>
          <w:sz w:val="28"/>
          <w:szCs w:val="28"/>
        </w:rPr>
        <w:t xml:space="preserve">от 06.10.2003 № 131-ФЗ «Об общих принципах организации местного самоуправления в Российской Федерации», </w:t>
      </w:r>
      <w:r w:rsidR="00BE16A1" w:rsidRPr="0009600D">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09600D">
        <w:rPr>
          <w:sz w:val="28"/>
          <w:szCs w:val="28"/>
        </w:rPr>
        <w:t xml:space="preserve">части его территории, </w:t>
      </w:r>
      <w:r w:rsidR="00BE16A1" w:rsidRPr="0009600D">
        <w:rPr>
          <w:rFonts w:eastAsiaTheme="minorHAnsi"/>
          <w:kern w:val="0"/>
          <w:sz w:val="28"/>
          <w:szCs w:val="28"/>
        </w:rPr>
        <w:t xml:space="preserve">обладающих избирательным правом. Согласие населения на изменение границ </w:t>
      </w:r>
      <w:r w:rsidR="00BE16A1" w:rsidRPr="0009600D">
        <w:rPr>
          <w:rFonts w:eastAsiaTheme="minorHAnsi"/>
          <w:kern w:val="0"/>
          <w:sz w:val="28"/>
          <w:szCs w:val="28"/>
        </w:rPr>
        <w:lastRenderedPageBreak/>
        <w:t>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09600D" w:rsidRDefault="00A019B9" w:rsidP="00A019B9">
      <w:pPr>
        <w:tabs>
          <w:tab w:val="left" w:pos="-900"/>
        </w:tabs>
        <w:suppressAutoHyphens w:val="0"/>
        <w:ind w:firstLine="851"/>
        <w:jc w:val="both"/>
        <w:rPr>
          <w:sz w:val="28"/>
          <w:szCs w:val="28"/>
        </w:rPr>
      </w:pPr>
      <w:r w:rsidRPr="0009600D">
        <w:rPr>
          <w:sz w:val="28"/>
          <w:szCs w:val="28"/>
        </w:rPr>
        <w:t>2</w:t>
      </w:r>
      <w:r w:rsidR="0094135B" w:rsidRPr="0009600D">
        <w:rPr>
          <w:sz w:val="28"/>
          <w:szCs w:val="28"/>
        </w:rPr>
        <w:t>8</w:t>
      </w:r>
      <w:r w:rsidRPr="0009600D">
        <w:rPr>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Pr>
          <w:rFonts w:eastAsia="Times New Roman"/>
          <w:b w:val="0"/>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lastRenderedPageBreak/>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8E32B3">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3A19B7">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Pr>
          <w:rFonts w:eastAsia="Times New Roman"/>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9917B8" w:rsidRDefault="009917B8" w:rsidP="0081350A">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изменения в </w:t>
      </w:r>
      <w:r>
        <w:lastRenderedPageBreak/>
        <w:t>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E64CF2">
        <w:t xml:space="preserve"> </w:t>
      </w:r>
      <w:r>
        <w:t>о его исполнении</w:t>
      </w:r>
      <w:r>
        <w:rPr>
          <w:rFonts w:eastAsia="Times New Roman"/>
        </w:rPr>
        <w:t>;</w:t>
      </w:r>
    </w:p>
    <w:p w:rsidR="009917B8" w:rsidRPr="00FA6BD1" w:rsidRDefault="009917B8" w:rsidP="00FA6BD1">
      <w:pPr>
        <w:pStyle w:val="ConsPlusNormal"/>
        <w:ind w:firstLine="851"/>
        <w:jc w:val="both"/>
        <w:rPr>
          <w:rFonts w:ascii="Times New Roman" w:hAnsi="Times New Roman" w:cs="Times New Roman"/>
          <w:sz w:val="28"/>
          <w:szCs w:val="28"/>
        </w:rPr>
      </w:pPr>
      <w:r w:rsidRPr="00FA6BD1">
        <w:rPr>
          <w:rFonts w:ascii="Times New Roman" w:hAnsi="Times New Roman" w:cs="Times New Roman"/>
          <w:sz w:val="28"/>
          <w:szCs w:val="28"/>
        </w:rPr>
        <w:t xml:space="preserve">3) </w:t>
      </w:r>
      <w:r w:rsidR="00E5789D" w:rsidRPr="00FA6BD1">
        <w:rPr>
          <w:rFonts w:ascii="Times New Roman" w:eastAsiaTheme="minorHAnsi" w:hAnsi="Times New Roman" w:cs="Times New Roman"/>
          <w:kern w:val="0"/>
          <w:sz w:val="28"/>
          <w:szCs w:val="28"/>
          <w:lang w:eastAsia="en-US" w:bidi="ar-SA"/>
        </w:rPr>
        <w:t>проекты планов и программ развития</w:t>
      </w:r>
      <w:r w:rsidR="00FA6BD1" w:rsidRPr="00FA6BD1">
        <w:rPr>
          <w:rFonts w:ascii="Times New Roman" w:eastAsiaTheme="minorHAnsi" w:hAnsi="Times New Roman" w:cs="Times New Roman"/>
          <w:kern w:val="0"/>
          <w:sz w:val="28"/>
          <w:szCs w:val="28"/>
          <w:lang w:eastAsia="en-US" w:bidi="ar-SA"/>
        </w:rPr>
        <w:t xml:space="preserve"> поселения, </w:t>
      </w:r>
      <w:r w:rsidR="00E45042" w:rsidRPr="00FA6BD1">
        <w:rPr>
          <w:rFonts w:ascii="Times New Roman" w:hAnsi="Times New Roman" w:cs="Times New Roman"/>
          <w:sz w:val="28"/>
          <w:szCs w:val="28"/>
        </w:rPr>
        <w:t>проекты правил благоустройства территорий</w:t>
      </w:r>
      <w:r w:rsidRPr="00FA6BD1">
        <w:rPr>
          <w:rFonts w:ascii="Times New Roman" w:hAnsi="Times New Roman" w:cs="Times New Roman"/>
          <w:sz w:val="28"/>
          <w:szCs w:val="28"/>
        </w:rPr>
        <w:t>;</w:t>
      </w:r>
    </w:p>
    <w:p w:rsidR="009917B8" w:rsidRPr="00DF4928" w:rsidRDefault="009917B8" w:rsidP="0081350A">
      <w:pPr>
        <w:pStyle w:val="22"/>
        <w:tabs>
          <w:tab w:val="left" w:pos="-35"/>
        </w:tabs>
        <w:spacing w:before="0" w:after="0"/>
        <w:ind w:firstLine="851"/>
        <w:rPr>
          <w:rFonts w:eastAsia="Times New Roman"/>
        </w:rPr>
      </w:pPr>
      <w:r w:rsidRPr="00DF4928">
        <w:rPr>
          <w:rFonts w:eastAsia="Times New Roman"/>
        </w:rPr>
        <w:t>4) вопросы о преобразовании поселения</w:t>
      </w:r>
      <w:r w:rsidR="00FE079C" w:rsidRPr="00DF4928">
        <w:rPr>
          <w:rFonts w:eastAsia="Calibri"/>
          <w:bCs/>
          <w:kern w:val="0"/>
          <w:szCs w:val="28"/>
        </w:rPr>
        <w:t xml:space="preserve">, за исключением случаев, если в соответствии со статьей 13 Федерального закона </w:t>
      </w:r>
      <w:r w:rsidR="00FE079C" w:rsidRPr="00DF4928">
        <w:rPr>
          <w:szCs w:val="28"/>
        </w:rPr>
        <w:t xml:space="preserve">от 06.10.2003 № 131-ФЗ </w:t>
      </w:r>
      <w:r w:rsidR="00CE2EE2">
        <w:rPr>
          <w:szCs w:val="28"/>
        </w:rPr>
        <w:t xml:space="preserve">                 </w:t>
      </w:r>
      <w:r w:rsidR="00FE079C" w:rsidRPr="00DF4928">
        <w:rPr>
          <w:szCs w:val="28"/>
        </w:rPr>
        <w:t xml:space="preserve">«Об общих принципах организации местного самоуправления в Российской Федерации» </w:t>
      </w:r>
      <w:r w:rsidR="00FE079C" w:rsidRPr="00DF4928">
        <w:rPr>
          <w:rFonts w:eastAsia="Calibri"/>
          <w:bCs/>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DF4928">
        <w:rPr>
          <w:szCs w:val="28"/>
        </w:rPr>
        <w:t>.</w:t>
      </w:r>
    </w:p>
    <w:p w:rsidR="003C0A98" w:rsidRPr="00D23DC0" w:rsidRDefault="009917B8" w:rsidP="003C0A98">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включая мотивированное обоснование принятых решений.</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036D33">
        <w:rPr>
          <w:rFonts w:eastAsia="Times New Roman"/>
          <w:sz w:val="28"/>
        </w:rPr>
        <w:t xml:space="preserve"> </w:t>
      </w:r>
      <w:r>
        <w:rPr>
          <w:rFonts w:eastAsia="Times New Roman"/>
          <w:sz w:val="28"/>
        </w:rPr>
        <w:t xml:space="preserve">жителей соответствующей территории, достигших </w:t>
      </w:r>
      <w:r w:rsidR="0082633F" w:rsidRPr="0009600D">
        <w:rPr>
          <w:sz w:val="28"/>
          <w:szCs w:val="28"/>
        </w:rPr>
        <w:t>шестнадцатилетнего</w:t>
      </w:r>
      <w:r w:rsidR="0082633F" w:rsidRPr="00FA665B">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5. Собрание граждан может принимать обращения к органам местного самоуправления и должностным лицам местного самоуправления, а также </w:t>
      </w:r>
      <w:r>
        <w:rPr>
          <w:rFonts w:eastAsia="Times New Roman"/>
          <w:sz w:val="28"/>
        </w:rPr>
        <w:lastRenderedPageBreak/>
        <w:t>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8. Порядок назначения и проведения собрания граждан, а также полномочия собрания граждан определяются Федера</w:t>
      </w:r>
      <w:r w:rsidR="00FA1071">
        <w:rPr>
          <w:sz w:val="28"/>
        </w:rPr>
        <w:t>льным законом от 06.10.2003</w:t>
      </w:r>
      <w:r>
        <w:rPr>
          <w:sz w:val="28"/>
        </w:rPr>
        <w:t xml:space="preserve">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Совета;</w:t>
      </w:r>
    </w:p>
    <w:p w:rsidR="009917B8" w:rsidRPr="00C93BEE" w:rsidRDefault="009917B8" w:rsidP="0081350A">
      <w:pPr>
        <w:pStyle w:val="8"/>
        <w:keepNext w:val="0"/>
        <w:ind w:firstLine="851"/>
      </w:pPr>
      <w:r w:rsidRPr="00C93BEE">
        <w:t>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r>
        <w:rPr>
          <w:b/>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 xml:space="preserve">2. В опросе граждан имеют право участвовать жители поселения, </w:t>
      </w:r>
      <w:r>
        <w:rPr>
          <w:rFonts w:eastAsia="Times New Roman"/>
        </w:rPr>
        <w:lastRenderedPageBreak/>
        <w:t>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4. Порядок назначения и проведения опроса граждан определяется нормативными правовыми актами </w:t>
      </w:r>
      <w:r w:rsidRPr="0009600D">
        <w:rPr>
          <w:rFonts w:eastAsia="Times New Roman"/>
        </w:rPr>
        <w:t>Совета</w:t>
      </w:r>
      <w:r w:rsidR="00B5338E" w:rsidRPr="0009600D">
        <w:rPr>
          <w:bCs/>
          <w:szCs w:val="28"/>
        </w:rPr>
        <w:t xml:space="preserve"> в соответствии с законом Краснодарского края</w:t>
      </w:r>
      <w:r>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средств </w:t>
      </w:r>
      <w:r w:rsidR="0020297F" w:rsidRPr="0087331D">
        <w:rPr>
          <w:rFonts w:eastAsia="Times New Roman"/>
          <w:sz w:val="28"/>
        </w:rPr>
        <w:t>краевого</w:t>
      </w:r>
      <w:r w:rsidR="0020297F">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t>2. Обращения граждан подлежат рассмотрению в порядке и сроки, установленные Федеральным законом от 02.05.2006</w:t>
      </w:r>
      <w:r w:rsidR="00345D1E">
        <w:rPr>
          <w:rFonts w:eastAsia="Lucida Sans Unicode"/>
        </w:rPr>
        <w:t xml:space="preserve"> </w:t>
      </w:r>
      <w:r>
        <w:rPr>
          <w:rFonts w:eastAsia="Lucida Sans Unicode"/>
        </w:rPr>
        <w:t xml:space="preserve">№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Наряду с предусмотренными Федеральным законом от 06.10.2003 </w:t>
      </w:r>
      <w:r w:rsidR="00A03B53">
        <w:rPr>
          <w:rFonts w:ascii="Times New Roman" w:hAnsi="Times New Roman"/>
          <w:sz w:val="28"/>
        </w:rPr>
        <w:t xml:space="preserve">     </w:t>
      </w:r>
      <w:r>
        <w:rPr>
          <w:rFonts w:ascii="Times New Roman" w:hAnsi="Times New Roman"/>
          <w:sz w:val="28"/>
        </w:rPr>
        <w:t xml:space="preserve">№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w:t>
      </w:r>
      <w:r>
        <w:rPr>
          <w:rFonts w:ascii="Times New Roman" w:hAnsi="Times New Roman"/>
          <w:sz w:val="28"/>
        </w:rPr>
        <w:lastRenderedPageBreak/>
        <w:t>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5403B1">
      <w:pPr>
        <w:tabs>
          <w:tab w:val="left" w:pos="142"/>
        </w:tabs>
        <w:jc w:val="center"/>
        <w:rPr>
          <w:rFonts w:eastAsia="Times New Roman"/>
          <w:b/>
          <w:caps/>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242FAF" w:rsidRDefault="00242FAF" w:rsidP="00242FAF">
      <w:pPr>
        <w:ind w:firstLine="840"/>
        <w:jc w:val="both"/>
        <w:rPr>
          <w:sz w:val="28"/>
        </w:rPr>
      </w:pPr>
      <w:r>
        <w:rPr>
          <w:sz w:val="28"/>
        </w:rPr>
        <w:t>представительный орган муниципального образования – Совет Журавского сельского поселения Кореновского района;</w:t>
      </w:r>
    </w:p>
    <w:p w:rsidR="00242FAF" w:rsidRDefault="00242FAF" w:rsidP="00242FAF">
      <w:pPr>
        <w:ind w:firstLine="840"/>
        <w:jc w:val="both"/>
        <w:rPr>
          <w:sz w:val="28"/>
        </w:rPr>
      </w:pPr>
      <w:r>
        <w:rPr>
          <w:sz w:val="28"/>
        </w:rPr>
        <w:t>глава муниципального образования – глава Журавского сельского поселения Кореновского района;</w:t>
      </w:r>
    </w:p>
    <w:p w:rsidR="00242FAF" w:rsidRDefault="00242FAF" w:rsidP="00242FAF">
      <w:pPr>
        <w:ind w:firstLine="840"/>
        <w:jc w:val="both"/>
        <w:rPr>
          <w:sz w:val="28"/>
        </w:rPr>
      </w:pPr>
      <w:r>
        <w:rPr>
          <w:sz w:val="28"/>
        </w:rPr>
        <w:t>исполнительно-распорядительный орган муниципального                образования – администрация Журавского сельского поселения Кореновского 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w:t>
      </w:r>
      <w:r w:rsidR="007251CB" w:rsidRPr="00D23DC0">
        <w:rPr>
          <w:rFonts w:ascii="Times New Roman" w:hAnsi="Times New Roman"/>
          <w:sz w:val="28"/>
        </w:rPr>
        <w:t xml:space="preserve"> </w:t>
      </w:r>
      <w:r w:rsidR="00F7428D" w:rsidRPr="00D23DC0">
        <w:rPr>
          <w:rFonts w:ascii="Times New Roman" w:hAnsi="Times New Roman"/>
          <w:sz w:val="28"/>
        </w:rPr>
        <w:t>№ 131-ФЗ «Об общих 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6F549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Pr>
          <w:rFonts w:eastAsia="Times New Roman"/>
          <w:sz w:val="28"/>
        </w:rPr>
        <w:t xml:space="preserve"> </w:t>
      </w:r>
      <w:r>
        <w:rPr>
          <w:rFonts w:eastAsia="Times New Roman"/>
          <w:b/>
          <w:sz w:val="28"/>
        </w:rPr>
        <w:t>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w:t>
      </w:r>
      <w:r w:rsidR="00242FAF">
        <w:rPr>
          <w:rFonts w:ascii="Times New Roman" w:hAnsi="Times New Roman"/>
          <w:sz w:val="28"/>
        </w:rPr>
        <w:t xml:space="preserve"> состоит из 15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 xml:space="preserve">В случае избрания депутатов Совета на досрочных выборах срок их </w:t>
      </w:r>
      <w:r>
        <w:rPr>
          <w:rFonts w:ascii="Times New Roman" w:hAnsi="Times New Roman"/>
          <w:sz w:val="28"/>
        </w:rPr>
        <w:lastRenderedPageBreak/>
        <w:t>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9A4825" w:rsidRPr="002624C5">
        <w:rPr>
          <w:sz w:val="28"/>
          <w:szCs w:val="28"/>
        </w:rPr>
        <w:t>возраста</w:t>
      </w:r>
      <w:r w:rsidR="009A4825" w:rsidRPr="007F2C6C">
        <w:rPr>
          <w:sz w:val="28"/>
          <w:szCs w:val="28"/>
        </w:rPr>
        <w:t xml:space="preserve"> </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EE194F" w:rsidRPr="00EE194F" w:rsidRDefault="00EE194F" w:rsidP="00EE194F">
      <w:pPr>
        <w:pStyle w:val="ConsNormal"/>
        <w:ind w:firstLine="851"/>
        <w:jc w:val="both"/>
        <w:rPr>
          <w:rFonts w:ascii="Times New Roman" w:hAnsi="Times New Roman"/>
          <w:sz w:val="28"/>
          <w:szCs w:val="28"/>
        </w:rPr>
      </w:pPr>
      <w:r w:rsidRPr="00EE194F">
        <w:rPr>
          <w:rFonts w:ascii="Times New Roman" w:hAnsi="Times New Roman"/>
          <w:sz w:val="28"/>
          <w:szCs w:val="28"/>
        </w:rPr>
        <w:t xml:space="preserve">11) несоблюдения ограничений, запретов, неисполнения обязанностей, установленных Федеральным </w:t>
      </w:r>
      <w:hyperlink r:id="rId8"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25.12.2008 № 273-ФЗ </w:t>
      </w:r>
      <w:r w:rsidR="00242FAF">
        <w:rPr>
          <w:rFonts w:ascii="Times New Roman" w:hAnsi="Times New Roman"/>
          <w:sz w:val="28"/>
          <w:szCs w:val="28"/>
        </w:rPr>
        <w:t xml:space="preserve">                                      </w:t>
      </w:r>
      <w:r w:rsidRPr="00EE194F">
        <w:rPr>
          <w:rFonts w:ascii="Times New Roman" w:hAnsi="Times New Roman"/>
          <w:sz w:val="28"/>
          <w:szCs w:val="28"/>
        </w:rPr>
        <w:t xml:space="preserve">«О противодействии коррупции», Федеральным </w:t>
      </w:r>
      <w:hyperlink r:id="rId9"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03.12.2012 </w:t>
      </w:r>
      <w:r w:rsidR="00242FAF">
        <w:rPr>
          <w:rFonts w:ascii="Times New Roman" w:hAnsi="Times New Roman"/>
          <w:sz w:val="28"/>
          <w:szCs w:val="28"/>
        </w:rPr>
        <w:t xml:space="preserve">                          </w:t>
      </w:r>
      <w:r w:rsidRPr="00EE194F">
        <w:rPr>
          <w:rFonts w:ascii="Times New Roman" w:hAnsi="Times New Roman"/>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10" w:history="1">
        <w:r w:rsidRPr="00EE194F">
          <w:rPr>
            <w:rFonts w:ascii="Times New Roman" w:hAnsi="Times New Roman"/>
            <w:sz w:val="28"/>
            <w:szCs w:val="28"/>
          </w:rPr>
          <w:t>законом</w:t>
        </w:r>
      </w:hyperlink>
      <w:r w:rsidRPr="00EE194F">
        <w:rPr>
          <w:rFonts w:ascii="Times New Roman" w:hAnsi="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tabs>
          <w:tab w:val="left" w:pos="142"/>
        </w:tabs>
        <w:ind w:firstLine="851"/>
        <w:jc w:val="both"/>
        <w:rPr>
          <w:sz w:val="28"/>
          <w:szCs w:val="28"/>
        </w:rPr>
      </w:pPr>
      <w:r w:rsidRPr="00EE194F">
        <w:rPr>
          <w:sz w:val="28"/>
          <w:szCs w:val="28"/>
        </w:rPr>
        <w:t>12)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EE194F">
      <w:pPr>
        <w:tabs>
          <w:tab w:val="left" w:pos="142"/>
        </w:tabs>
        <w:ind w:firstLine="851"/>
        <w:jc w:val="both"/>
        <w:rPr>
          <w:rFonts w:eastAsia="Times New Roman"/>
          <w:sz w:val="28"/>
        </w:rPr>
      </w:pPr>
      <w:r>
        <w:rPr>
          <w:rFonts w:eastAsia="Times New Roman"/>
          <w:sz w:val="28"/>
        </w:rPr>
        <w:t>1</w:t>
      </w:r>
      <w:r w:rsidR="00EE194F">
        <w:rPr>
          <w:rFonts w:eastAsia="Times New Roman"/>
          <w:sz w:val="28"/>
        </w:rPr>
        <w:t>3</w:t>
      </w:r>
      <w:r>
        <w:rPr>
          <w:rFonts w:eastAsia="Times New Roman"/>
          <w:sz w:val="28"/>
        </w:rPr>
        <w:t>) в иных случаях, установленных Федеральным законом</w:t>
      </w:r>
      <w:r>
        <w:rPr>
          <w:b/>
          <w:i/>
          <w:sz w:val="28"/>
        </w:rPr>
        <w:t xml:space="preserve"> </w:t>
      </w:r>
      <w:r>
        <w:rPr>
          <w:sz w:val="28"/>
        </w:rPr>
        <w:t>от 06.10.2003 № 131-ФЗ</w:t>
      </w:r>
      <w:r>
        <w:rPr>
          <w:rFonts w:eastAsia="Times New Roman"/>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2 части </w:t>
      </w:r>
      <w:r w:rsidR="00044091" w:rsidRPr="0087331D">
        <w:rPr>
          <w:sz w:val="28"/>
          <w:szCs w:val="28"/>
        </w:rPr>
        <w:t>7</w:t>
      </w:r>
      <w:r w:rsidRPr="0087331D">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87331D" w:rsidRDefault="00E1090D" w:rsidP="00E1090D">
      <w:pPr>
        <w:tabs>
          <w:tab w:val="left" w:pos="142"/>
        </w:tabs>
        <w:ind w:firstLine="851"/>
        <w:jc w:val="both"/>
        <w:rPr>
          <w:sz w:val="28"/>
          <w:szCs w:val="28"/>
        </w:rPr>
      </w:pPr>
      <w:r w:rsidRPr="0087331D">
        <w:rPr>
          <w:sz w:val="28"/>
          <w:szCs w:val="28"/>
        </w:rPr>
        <w:t>В случаях, предусмотренных пунктами 1,</w:t>
      </w:r>
      <w:r w:rsidR="00B5338E" w:rsidRPr="0087331D">
        <w:rPr>
          <w:sz w:val="28"/>
          <w:szCs w:val="28"/>
        </w:rPr>
        <w:t xml:space="preserve"> </w:t>
      </w:r>
      <w:r w:rsidRPr="0087331D">
        <w:rPr>
          <w:sz w:val="28"/>
          <w:szCs w:val="28"/>
        </w:rPr>
        <w:t>3</w:t>
      </w:r>
      <w:r w:rsidR="00B5338E" w:rsidRPr="0087331D">
        <w:rPr>
          <w:sz w:val="28"/>
          <w:szCs w:val="28"/>
        </w:rPr>
        <w:t>-</w:t>
      </w:r>
      <w:r w:rsidRPr="0087331D">
        <w:rPr>
          <w:sz w:val="28"/>
          <w:szCs w:val="28"/>
        </w:rPr>
        <w:t>7,</w:t>
      </w:r>
      <w:r w:rsidR="00B5338E" w:rsidRPr="0087331D">
        <w:rPr>
          <w:sz w:val="28"/>
          <w:szCs w:val="28"/>
        </w:rPr>
        <w:t xml:space="preserve"> </w:t>
      </w:r>
      <w:r w:rsidRPr="0087331D">
        <w:rPr>
          <w:sz w:val="28"/>
          <w:szCs w:val="28"/>
        </w:rPr>
        <w:t>10</w:t>
      </w:r>
      <w:r w:rsidR="00EE194F">
        <w:rPr>
          <w:sz w:val="28"/>
          <w:szCs w:val="28"/>
        </w:rPr>
        <w:t>-12</w:t>
      </w:r>
      <w:r w:rsidRPr="0087331D">
        <w:rPr>
          <w:sz w:val="28"/>
          <w:szCs w:val="28"/>
        </w:rPr>
        <w:t xml:space="preserve">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8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w:t>
      </w:r>
      <w:r w:rsidRPr="0087331D">
        <w:rPr>
          <w:sz w:val="28"/>
          <w:szCs w:val="28"/>
        </w:rPr>
        <w:lastRenderedPageBreak/>
        <w:t>Совета принимается соответствующее решение.</w:t>
      </w:r>
    </w:p>
    <w:p w:rsidR="00E1090D" w:rsidRPr="0087331D" w:rsidRDefault="00E1090D" w:rsidP="00E1090D">
      <w:pPr>
        <w:ind w:firstLine="851"/>
        <w:jc w:val="both"/>
        <w:rPr>
          <w:sz w:val="28"/>
          <w:szCs w:val="28"/>
        </w:rPr>
      </w:pPr>
      <w:r w:rsidRPr="0087331D">
        <w:rPr>
          <w:sz w:val="28"/>
          <w:szCs w:val="28"/>
        </w:rPr>
        <w:t xml:space="preserve">В случае, предусмотренном пунктом 9 части </w:t>
      </w:r>
      <w:r w:rsidR="00044091" w:rsidRPr="0087331D">
        <w:rPr>
          <w:sz w:val="28"/>
          <w:szCs w:val="28"/>
        </w:rPr>
        <w:t>7</w:t>
      </w:r>
      <w:r w:rsidRPr="0087331D">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7331D" w:rsidRDefault="00E1090D" w:rsidP="00E1090D">
      <w:pPr>
        <w:suppressAutoHyphens w:val="0"/>
        <w:autoSpaceDE w:val="0"/>
        <w:autoSpaceDN w:val="0"/>
        <w:adjustRightInd w:val="0"/>
        <w:ind w:firstLine="851"/>
        <w:jc w:val="both"/>
        <w:rPr>
          <w:strike/>
        </w:rPr>
      </w:pPr>
      <w:r w:rsidRPr="0087331D">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87331D">
        <w:rPr>
          <w:strike/>
        </w:rPr>
        <w:t xml:space="preserve"> </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Pr>
          <w:rFonts w:eastAsia="Times New Roman"/>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lastRenderedPageBreak/>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87331D">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r w:rsidR="009917B8">
        <w:rPr>
          <w:rFonts w:ascii="Times New Roman" w:hAnsi="Times New Roman"/>
          <w:i/>
          <w:sz w:val="28"/>
        </w:rPr>
        <w:t xml:space="preserve"> </w:t>
      </w:r>
    </w:p>
    <w:p w:rsidR="002B21FB" w:rsidRPr="0087331D" w:rsidRDefault="002B21FB" w:rsidP="0081350A">
      <w:pPr>
        <w:tabs>
          <w:tab w:val="left" w:pos="142"/>
          <w:tab w:val="left" w:pos="560"/>
          <w:tab w:val="left" w:pos="840"/>
        </w:tabs>
        <w:ind w:firstLine="851"/>
        <w:jc w:val="both"/>
        <w:rPr>
          <w:rFonts w:eastAsia="Times New Roman"/>
          <w:sz w:val="28"/>
        </w:rPr>
      </w:pPr>
      <w:r w:rsidRPr="0087331D">
        <w:rPr>
          <w:rFonts w:eastAsia="Times New Roman"/>
          <w:sz w:val="28"/>
        </w:rPr>
        <w:t>1</w:t>
      </w:r>
      <w:r w:rsidR="00F03CFB">
        <w:rPr>
          <w:rFonts w:eastAsia="Times New Roman"/>
          <w:sz w:val="28"/>
        </w:rPr>
        <w:t>0</w:t>
      </w:r>
      <w:r w:rsidRPr="0087331D">
        <w:rPr>
          <w:rFonts w:eastAsia="Times New Roman"/>
          <w:sz w:val="28"/>
        </w:rPr>
        <w:t xml:space="preserve">) </w:t>
      </w:r>
      <w:r w:rsidRPr="0087331D">
        <w:rPr>
          <w:sz w:val="28"/>
        </w:rPr>
        <w:t xml:space="preserve">определение порядка установления льгот для детей дошкольного возраста, </w:t>
      </w:r>
      <w:r w:rsidRPr="0087331D">
        <w:rPr>
          <w:kern w:val="0"/>
          <w:sz w:val="28"/>
          <w:szCs w:val="28"/>
          <w:lang w:eastAsia="ru-RU"/>
        </w:rPr>
        <w:t>обучающихся,</w:t>
      </w:r>
      <w:r w:rsidRPr="0087331D">
        <w:rPr>
          <w:sz w:val="28"/>
          <w:szCs w:val="28"/>
        </w:rPr>
        <w:t xml:space="preserve"> </w:t>
      </w:r>
      <w:r w:rsidRPr="0087331D">
        <w:rPr>
          <w:sz w:val="28"/>
        </w:rPr>
        <w:t>инвалидов, военнослужащих, проходящих военную службу по призыву</w:t>
      </w:r>
      <w:r w:rsidR="00041441" w:rsidRPr="0087331D">
        <w:rPr>
          <w:sz w:val="28"/>
        </w:rPr>
        <w:t>,</w:t>
      </w:r>
      <w:r w:rsidRPr="0087331D">
        <w:rPr>
          <w:sz w:val="28"/>
        </w:rPr>
        <w:t xml:space="preserve"> при организации платных мероприятий</w:t>
      </w:r>
      <w:r w:rsidR="00D30C40" w:rsidRPr="0087331D">
        <w:rPr>
          <w:sz w:val="28"/>
        </w:rPr>
        <w:t xml:space="preserve"> </w:t>
      </w:r>
      <w:r w:rsidRPr="0087331D">
        <w:rPr>
          <w:sz w:val="28"/>
        </w:rPr>
        <w:t>организаци</w:t>
      </w:r>
      <w:r w:rsidR="00D30C40" w:rsidRPr="0087331D">
        <w:rPr>
          <w:sz w:val="28"/>
        </w:rPr>
        <w:t>ями</w:t>
      </w:r>
      <w:r w:rsidRPr="0087331D">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F03CFB">
        <w:rPr>
          <w:rFonts w:eastAsia="Times New Roman"/>
          <w:sz w:val="28"/>
        </w:rPr>
        <w:t>1</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2</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F03CFB">
        <w:rPr>
          <w:rFonts w:eastAsia="Times New Roman"/>
          <w:sz w:val="28"/>
        </w:rPr>
        <w:t>3</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4</w:t>
      </w:r>
      <w:r>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F03CFB">
        <w:rPr>
          <w:rFonts w:eastAsia="Times New Roman"/>
          <w:sz w:val="28"/>
        </w:rPr>
        <w:t>5</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87331D">
        <w:rPr>
          <w:rFonts w:eastAsia="Times New Roman"/>
          <w:sz w:val="28"/>
        </w:rPr>
        <w:t>поселения</w:t>
      </w:r>
      <w:r>
        <w:rPr>
          <w:rFonts w:eastAsia="Times New Roman"/>
          <w:sz w:val="28"/>
        </w:rPr>
        <w:t xml:space="preserve">; </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lastRenderedPageBreak/>
        <w:t>1</w:t>
      </w:r>
      <w:r w:rsidR="001C0344">
        <w:rPr>
          <w:rFonts w:eastAsia="Times New Roman"/>
          <w:sz w:val="28"/>
        </w:rPr>
        <w:t>6</w:t>
      </w:r>
      <w:r w:rsidR="009917B8">
        <w:rPr>
          <w:rFonts w:eastAsia="Times New Roman"/>
          <w:sz w:val="28"/>
        </w:rPr>
        <w:t xml:space="preserve">) установление по предложению населения границ территории, на которой осуществляется территориальное общественное самоуправление; </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17</w:t>
      </w:r>
      <w:r w:rsidR="009917B8">
        <w:rPr>
          <w:rFonts w:eastAsia="Times New Roman"/>
          <w:sz w:val="28"/>
        </w:rPr>
        <w:t>) определение порядка деятельности</w:t>
      </w:r>
      <w:r w:rsidR="009917B8">
        <w:rPr>
          <w:rFonts w:eastAsia="Times New Roman"/>
          <w:b/>
          <w:sz w:val="28"/>
        </w:rPr>
        <w:t xml:space="preserve"> </w:t>
      </w:r>
      <w:r w:rsidR="009917B8">
        <w:rPr>
          <w:rFonts w:eastAsia="Times New Roman"/>
          <w:sz w:val="28"/>
        </w:rPr>
        <w:t>специализированных служб</w:t>
      </w:r>
      <w:r w:rsidR="009917B8">
        <w:rPr>
          <w:rFonts w:eastAsia="Times New Roman"/>
          <w:b/>
          <w:sz w:val="28"/>
        </w:rPr>
        <w:t xml:space="preserve"> </w:t>
      </w:r>
      <w:r w:rsidR="009917B8">
        <w:rPr>
          <w:rFonts w:eastAsia="Times New Roman"/>
          <w:sz w:val="28"/>
        </w:rPr>
        <w:t>по вопросам похоронного дела;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18</w:t>
      </w:r>
      <w:r w:rsidR="009917B8">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2968F8">
        <w:rPr>
          <w:rFonts w:eastAsia="Times New Roman"/>
          <w:sz w:val="28"/>
        </w:rPr>
        <w:t xml:space="preserve"> </w:t>
      </w:r>
      <w:r w:rsidR="009917B8">
        <w:rPr>
          <w:rFonts w:eastAsia="Times New Roman"/>
          <w:sz w:val="28"/>
        </w:rPr>
        <w:t>настоящего устава;</w:t>
      </w:r>
    </w:p>
    <w:p w:rsidR="009917B8" w:rsidRDefault="001C0344"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утверждение положения о бюджетном процессе в поселении;</w:t>
      </w:r>
    </w:p>
    <w:p w:rsidR="009917B8" w:rsidRPr="004C5FF4" w:rsidRDefault="00742DC5" w:rsidP="0081350A">
      <w:pPr>
        <w:pStyle w:val="16"/>
        <w:widowControl w:val="0"/>
        <w:suppressAutoHyphens/>
        <w:ind w:firstLine="851"/>
        <w:jc w:val="both"/>
      </w:pPr>
      <w:r w:rsidRPr="004C5FF4">
        <w:t>2</w:t>
      </w:r>
      <w:r w:rsidR="001C0344">
        <w:t>0</w:t>
      </w:r>
      <w:r w:rsidRPr="004C5FF4">
        <w:t>)</w:t>
      </w:r>
      <w:r w:rsidR="009917B8" w:rsidRPr="004C5FF4">
        <w:rPr>
          <w:b/>
        </w:rPr>
        <w:t xml:space="preserve"> </w:t>
      </w:r>
      <w:r w:rsidR="009917B8" w:rsidRPr="004C5FF4">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4C5FF4" w:rsidRDefault="002C0D3C" w:rsidP="0081350A">
      <w:pPr>
        <w:pStyle w:val="16"/>
        <w:widowControl w:val="0"/>
        <w:suppressAutoHyphens/>
        <w:ind w:firstLine="851"/>
        <w:jc w:val="both"/>
      </w:pPr>
      <w:r w:rsidRPr="004C5FF4">
        <w:t>2</w:t>
      </w:r>
      <w:r w:rsidR="001C0344">
        <w:t>1</w:t>
      </w:r>
      <w:r w:rsidR="009917B8" w:rsidRPr="004C5FF4">
        <w:t>) установление ставок платы за единицу объема древесины;</w:t>
      </w:r>
    </w:p>
    <w:p w:rsidR="009917B8" w:rsidRDefault="002C0D3C" w:rsidP="0081350A">
      <w:pPr>
        <w:pStyle w:val="ad"/>
        <w:tabs>
          <w:tab w:val="left" w:pos="142"/>
        </w:tabs>
        <w:spacing w:after="0" w:line="100" w:lineRule="atLeast"/>
        <w:ind w:firstLine="851"/>
        <w:jc w:val="both"/>
        <w:rPr>
          <w:sz w:val="28"/>
        </w:rPr>
      </w:pPr>
      <w:r w:rsidRPr="004C5FF4">
        <w:rPr>
          <w:sz w:val="28"/>
        </w:rPr>
        <w:t>2</w:t>
      </w:r>
      <w:r w:rsidR="001C0344">
        <w:rPr>
          <w:sz w:val="28"/>
        </w:rPr>
        <w:t>2</w:t>
      </w:r>
      <w:r w:rsidR="009917B8" w:rsidRPr="004C5FF4">
        <w:rPr>
          <w:sz w:val="28"/>
        </w:rPr>
        <w:t>) утверждение лесохозяйственных регламентов;</w:t>
      </w:r>
    </w:p>
    <w:p w:rsidR="00A25D54" w:rsidRPr="00F67026" w:rsidRDefault="00A25D54" w:rsidP="00A25D54">
      <w:pPr>
        <w:pStyle w:val="21"/>
        <w:tabs>
          <w:tab w:val="left" w:pos="-2240"/>
        </w:tabs>
        <w:suppressAutoHyphens w:val="0"/>
        <w:ind w:firstLine="709"/>
        <w:rPr>
          <w:szCs w:val="28"/>
        </w:rPr>
      </w:pPr>
      <w:r>
        <w:t xml:space="preserve">  23) </w:t>
      </w:r>
      <w:r w:rsidRPr="00F67026">
        <w:rPr>
          <w:szCs w:val="28"/>
        </w:rPr>
        <w:t>установление в соответствии с законодательством надбавок к ценам (тарифам) для потребителей;</w:t>
      </w:r>
    </w:p>
    <w:p w:rsidR="009917B8" w:rsidRDefault="002C0D3C" w:rsidP="0081350A">
      <w:pPr>
        <w:pStyle w:val="ad"/>
        <w:tabs>
          <w:tab w:val="left" w:pos="142"/>
        </w:tabs>
        <w:spacing w:after="0" w:line="100" w:lineRule="atLeast"/>
        <w:ind w:firstLine="851"/>
        <w:jc w:val="both"/>
        <w:rPr>
          <w:sz w:val="28"/>
        </w:rPr>
      </w:pPr>
      <w:r w:rsidRPr="004C5FF4">
        <w:rPr>
          <w:sz w:val="28"/>
        </w:rPr>
        <w:t>2</w:t>
      </w:r>
      <w:r w:rsidR="00A25D54">
        <w:rPr>
          <w:sz w:val="28"/>
        </w:rPr>
        <w:t>4</w:t>
      </w:r>
      <w:r w:rsidR="009917B8" w:rsidRPr="004C5FF4">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Pr>
          <w:rFonts w:eastAsia="Times New Roman"/>
          <w:b/>
          <w:i/>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lastRenderedPageBreak/>
        <w:t>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Глава поселения, не являющийся депутатом Совета, обладает правом решающего голоса на сессиях Совета.</w:t>
      </w:r>
      <w:r w:rsidR="00A279E1" w:rsidRPr="00812702">
        <w:rPr>
          <w:rFonts w:ascii="Times New Roman" w:hAnsi="Times New Roman"/>
          <w:sz w:val="28"/>
        </w:rPr>
        <w:t xml:space="preserve"> </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Pr>
          <w:rFonts w:eastAsia="Times New Roman"/>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87331D">
        <w:rPr>
          <w:sz w:val="28"/>
          <w:szCs w:val="28"/>
        </w:rPr>
        <w:t>№ 131-ФЗ</w:t>
      </w:r>
      <w:r w:rsidR="0003690A">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87331D">
        <w:rPr>
          <w:sz w:val="28"/>
          <w:szCs w:val="28"/>
        </w:rPr>
        <w:t>Федеральным законом</w:t>
      </w:r>
      <w:r w:rsidR="00674500">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lastRenderedPageBreak/>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Pr>
          <w:i/>
          <w:sz w:val="28"/>
        </w:rPr>
        <w:t xml:space="preserve">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 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87331D">
        <w:rPr>
          <w:rFonts w:eastAsia="Times New Roman"/>
          <w:sz w:val="28"/>
        </w:rPr>
        <w:t xml:space="preserve">полномочий Совета </w:t>
      </w:r>
      <w:r w:rsidRPr="0087331D">
        <w:rPr>
          <w:rFonts w:eastAsia="Times New Roman"/>
          <w:sz w:val="28"/>
        </w:rPr>
        <w:t xml:space="preserve">или </w:t>
      </w:r>
      <w:r w:rsidR="00694A2B" w:rsidRPr="0087331D">
        <w:rPr>
          <w:rFonts w:eastAsia="Times New Roman"/>
          <w:sz w:val="28"/>
        </w:rPr>
        <w:t>его</w:t>
      </w:r>
      <w:r w:rsidR="00694A2B">
        <w:rPr>
          <w:rFonts w:eastAsia="Times New Roman"/>
          <w:sz w:val="28"/>
        </w:rPr>
        <w:t xml:space="preserve"> </w:t>
      </w:r>
      <w:r>
        <w:rPr>
          <w:rFonts w:eastAsia="Times New Roman"/>
          <w:sz w:val="28"/>
        </w:rPr>
        <w:t>самороспуска, выборы депутатов Совета</w:t>
      </w:r>
      <w:r>
        <w:rPr>
          <w:rFonts w:eastAsia="Times New Roman"/>
          <w:b/>
          <w:sz w:val="28"/>
        </w:rPr>
        <w:t xml:space="preserve"> </w:t>
      </w:r>
      <w:r>
        <w:rPr>
          <w:rFonts w:eastAsia="Times New Roman"/>
          <w:sz w:val="28"/>
        </w:rPr>
        <w:t>нового</w:t>
      </w:r>
      <w:r>
        <w:rPr>
          <w:rFonts w:eastAsia="Times New Roman"/>
          <w:b/>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242FAF">
      <w:pPr>
        <w:pStyle w:val="ConsNormal"/>
        <w:numPr>
          <w:ilvl w:val="1"/>
          <w:numId w:val="8"/>
        </w:numPr>
        <w:tabs>
          <w:tab w:val="left" w:pos="1276"/>
        </w:tabs>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242FAF">
      <w:pPr>
        <w:pStyle w:val="ConsNormal"/>
        <w:numPr>
          <w:ilvl w:val="1"/>
          <w:numId w:val="8"/>
        </w:numPr>
        <w:tabs>
          <w:tab w:val="left" w:pos="72"/>
          <w:tab w:val="left" w:pos="1276"/>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242FAF">
      <w:pPr>
        <w:pStyle w:val="ConsNormal"/>
        <w:numPr>
          <w:ilvl w:val="1"/>
          <w:numId w:val="8"/>
        </w:numPr>
        <w:tabs>
          <w:tab w:val="left" w:pos="-851"/>
          <w:tab w:val="left" w:pos="1276"/>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242FAF">
      <w:pPr>
        <w:pStyle w:val="ConsNormal"/>
        <w:numPr>
          <w:ilvl w:val="1"/>
          <w:numId w:val="8"/>
        </w:numPr>
        <w:tabs>
          <w:tab w:val="left" w:pos="-2268"/>
          <w:tab w:val="left" w:pos="-1843"/>
          <w:tab w:val="left" w:pos="1276"/>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242FAF">
      <w:pPr>
        <w:pStyle w:val="ConsNormal"/>
        <w:numPr>
          <w:ilvl w:val="1"/>
          <w:numId w:val="8"/>
        </w:numPr>
        <w:tabs>
          <w:tab w:val="left" w:pos="-2268"/>
          <w:tab w:val="left" w:pos="1276"/>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242FAF">
      <w:pPr>
        <w:pStyle w:val="ConsNormal"/>
        <w:numPr>
          <w:ilvl w:val="1"/>
          <w:numId w:val="8"/>
        </w:numPr>
        <w:tabs>
          <w:tab w:val="clear" w:pos="1647"/>
        </w:tabs>
        <w:ind w:left="0" w:firstLine="851"/>
        <w:jc w:val="both"/>
        <w:rPr>
          <w:rFonts w:ascii="Times New Roman" w:hAnsi="Times New Roman"/>
          <w:sz w:val="28"/>
        </w:rPr>
      </w:pPr>
      <w:r>
        <w:rPr>
          <w:rFonts w:ascii="Times New Roman" w:hAnsi="Times New Roman"/>
          <w:sz w:val="28"/>
        </w:rPr>
        <w:lastRenderedPageBreak/>
        <w:t>Главой поселения может быть избран гражданин Российской Федерации, достигший ко дню 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1252F4" w:rsidRDefault="00F436A7" w:rsidP="0081350A">
      <w:pPr>
        <w:pStyle w:val="ConsNormal"/>
        <w:ind w:firstLine="851"/>
        <w:jc w:val="both"/>
        <w:rPr>
          <w:rFonts w:ascii="Times New Roman" w:hAnsi="Times New Roman"/>
          <w:sz w:val="28"/>
          <w:szCs w:val="28"/>
        </w:rPr>
      </w:pPr>
      <w:r w:rsidRPr="001252F4">
        <w:rPr>
          <w:rFonts w:ascii="Times New Roman" w:hAnsi="Times New Roman"/>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Pr>
          <w:rFonts w:ascii="Times New Roman" w:hAnsi="Times New Roman"/>
          <w:sz w:val="28"/>
          <w:szCs w:val="28"/>
        </w:rPr>
        <w:t xml:space="preserve"> администрации</w:t>
      </w:r>
      <w:r w:rsidRPr="001252F4">
        <w:rPr>
          <w:rFonts w:ascii="Times New Roman" w:hAnsi="Times New Roman"/>
          <w:sz w:val="28"/>
          <w:szCs w:val="28"/>
        </w:rPr>
        <w:t xml:space="preserve"> поселения.</w:t>
      </w:r>
    </w:p>
    <w:p w:rsidR="009917B8" w:rsidRDefault="009917B8" w:rsidP="00242FAF">
      <w:pPr>
        <w:pStyle w:val="ConsNormal"/>
        <w:numPr>
          <w:ilvl w:val="1"/>
          <w:numId w:val="8"/>
        </w:numPr>
        <w:tabs>
          <w:tab w:val="clear" w:pos="1647"/>
          <w:tab w:val="num" w:pos="0"/>
        </w:tabs>
        <w:ind w:left="0" w:firstLine="851"/>
        <w:jc w:val="both"/>
        <w:rPr>
          <w:rFonts w:ascii="Times New Roman" w:hAnsi="Times New Roman"/>
          <w:sz w:val="28"/>
        </w:rPr>
      </w:pPr>
      <w:r>
        <w:rPr>
          <w:rFonts w:ascii="Times New Roman" w:hAnsi="Times New Roman"/>
          <w:sz w:val="28"/>
        </w:rPr>
        <w:t>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8.</w:t>
      </w:r>
      <w:r>
        <w:rPr>
          <w:b/>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87331D" w:rsidRDefault="00665B58" w:rsidP="00665B58">
      <w:pPr>
        <w:widowControl/>
        <w:suppressAutoHyphens w:val="0"/>
        <w:autoSpaceDE w:val="0"/>
        <w:autoSpaceDN w:val="0"/>
        <w:adjustRightInd w:val="0"/>
        <w:ind w:firstLine="851"/>
        <w:jc w:val="both"/>
        <w:rPr>
          <w:strike/>
        </w:rPr>
      </w:pPr>
      <w:r w:rsidRPr="0087331D">
        <w:rPr>
          <w:rFonts w:eastAsiaTheme="minorHAnsi"/>
          <w:kern w:val="0"/>
          <w:sz w:val="28"/>
          <w:szCs w:val="28"/>
        </w:rPr>
        <w:t>1) з</w:t>
      </w:r>
      <w:r w:rsidR="003041F9" w:rsidRPr="0087331D">
        <w:rPr>
          <w:rFonts w:eastAsiaTheme="minorHAnsi"/>
          <w:kern w:val="0"/>
          <w:sz w:val="28"/>
          <w:szCs w:val="28"/>
        </w:rPr>
        <w:t>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094BC3" w:rsidRPr="001C3AC9">
        <w:rPr>
          <w:rFonts w:eastAsia="Calibri"/>
          <w:kern w:val="0"/>
          <w:sz w:val="28"/>
          <w:szCs w:val="28"/>
        </w:rPr>
        <w:t>,</w:t>
      </w:r>
      <w:r w:rsidR="00094BC3" w:rsidRPr="001C3AC9">
        <w:rPr>
          <w:sz w:val="28"/>
          <w:szCs w:val="28"/>
        </w:rPr>
        <w:t xml:space="preserve"> совета муниципальных образований Краснодарского края, иных объединений муниципальных образований</w:t>
      </w:r>
      <w:r w:rsidR="003041F9" w:rsidRPr="001C3AC9">
        <w:rPr>
          <w:rFonts w:eastAsiaTheme="minorHAnsi"/>
          <w:kern w:val="0"/>
          <w:sz w:val="28"/>
          <w:szCs w:val="28"/>
        </w:rPr>
        <w:t>)</w:t>
      </w:r>
      <w:r w:rsidR="003041F9" w:rsidRPr="0087331D">
        <w:rPr>
          <w:rFonts w:eastAsiaTheme="minorHAnsi"/>
          <w:kern w:val="0"/>
          <w:sz w:val="28"/>
          <w:szCs w:val="28"/>
        </w:rPr>
        <w:t xml:space="preserve">,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87331D">
        <w:rPr>
          <w:rFonts w:eastAsiaTheme="minorHAnsi"/>
          <w:kern w:val="0"/>
          <w:sz w:val="28"/>
          <w:szCs w:val="28"/>
        </w:rPr>
        <w:t>Краснодарского края</w:t>
      </w:r>
      <w:r w:rsidR="003041F9" w:rsidRPr="0087331D">
        <w:rPr>
          <w:rFonts w:eastAsiaTheme="minorHAnsi"/>
          <w:kern w:val="0"/>
          <w:sz w:val="28"/>
          <w:szCs w:val="28"/>
        </w:rPr>
        <w:t>, ему не поручено участвовать в управлении этой организацией;</w:t>
      </w:r>
    </w:p>
    <w:p w:rsidR="009917B8" w:rsidRPr="0087331D" w:rsidRDefault="00DE3807" w:rsidP="0081350A">
      <w:pPr>
        <w:ind w:firstLine="851"/>
        <w:jc w:val="both"/>
        <w:rPr>
          <w:sz w:val="28"/>
        </w:rPr>
      </w:pPr>
      <w:r w:rsidRPr="0087331D">
        <w:rPr>
          <w:sz w:val="28"/>
        </w:rPr>
        <w:t>2</w:t>
      </w:r>
      <w:r w:rsidR="009917B8" w:rsidRPr="0087331D">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7331D">
        <w:rPr>
          <w:rFonts w:ascii="Times New Roman" w:hAnsi="Times New Roman"/>
          <w:sz w:val="28"/>
        </w:rPr>
        <w:t>3</w:t>
      </w:r>
      <w:r w:rsidR="009917B8" w:rsidRPr="0087331D">
        <w:rPr>
          <w:rFonts w:ascii="Times New Roman" w:hAnsi="Times New Roman"/>
          <w:sz w:val="28"/>
        </w:rPr>
        <w:t>) входить в состав органов управления, попечительских или</w:t>
      </w:r>
      <w:r w:rsidR="009917B8">
        <w:rPr>
          <w:rFonts w:ascii="Times New Roman" w:hAnsi="Times New Roman"/>
          <w:sz w:val="28"/>
        </w:rPr>
        <w:t xml:space="preserve">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w:t>
      </w:r>
      <w:r w:rsidR="009917B8">
        <w:rPr>
          <w:rFonts w:ascii="Times New Roman" w:hAnsi="Times New Roman"/>
          <w:sz w:val="28"/>
        </w:rPr>
        <w:lastRenderedPageBreak/>
        <w:t>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11. 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A26D3F">
      <w:pPr>
        <w:widowControl/>
        <w:suppressAutoHyphens w:val="0"/>
        <w:autoSpaceDE w:val="0"/>
        <w:autoSpaceDN w:val="0"/>
        <w:adjustRightInd w:val="0"/>
        <w:ind w:firstLine="851"/>
        <w:jc w:val="both"/>
        <w:rPr>
          <w:sz w:val="28"/>
        </w:rPr>
      </w:pPr>
      <w:r>
        <w:rPr>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1252F4">
        <w:rPr>
          <w:rFonts w:eastAsiaTheme="minorHAnsi"/>
          <w:bCs/>
          <w:kern w:val="0"/>
          <w:sz w:val="28"/>
          <w:szCs w:val="28"/>
        </w:rPr>
        <w:t>, административному</w:t>
      </w:r>
      <w:r>
        <w:rPr>
          <w:sz w:val="28"/>
        </w:rPr>
        <w:t xml:space="preserve">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1"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Pr>
          <w:rFonts w:eastAsia="Times New Roman"/>
          <w:color w:val="000000"/>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 xml:space="preserve">5) обеспечивает осуществление органами местного самоуправления </w:t>
      </w:r>
      <w:r>
        <w:rPr>
          <w:rFonts w:ascii="Times New Roman" w:hAnsi="Times New Roman"/>
          <w:sz w:val="28"/>
          <w:szCs w:val="28"/>
        </w:rPr>
        <w:lastRenderedPageBreak/>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496038">
      <w:pPr>
        <w:pStyle w:val="ConsNormal"/>
        <w:tabs>
          <w:tab w:val="left" w:pos="15"/>
        </w:tabs>
        <w:ind w:firstLine="851"/>
        <w:jc w:val="both"/>
        <w:rPr>
          <w:rFonts w:ascii="Times New Roman" w:hAnsi="Times New Roman"/>
          <w:sz w:val="28"/>
        </w:rPr>
      </w:pPr>
      <w:r>
        <w:rPr>
          <w:rFonts w:ascii="Times New Roman" w:hAnsi="Times New Roman"/>
          <w:sz w:val="28"/>
        </w:rPr>
        <w:lastRenderedPageBreak/>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Pr>
          <w:rFonts w:ascii="Times New Roman" w:hAnsi="Times New Roman"/>
          <w:b/>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242FAF" w:rsidP="001252F4">
      <w:pPr>
        <w:pStyle w:val="ConsNormal"/>
        <w:tabs>
          <w:tab w:val="left" w:pos="15"/>
        </w:tabs>
        <w:ind w:firstLine="851"/>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9917B8">
        <w:rPr>
          <w:rFonts w:ascii="Times New Roman" w:hAnsi="Times New Roman"/>
          <w:b/>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242FAF" w:rsidP="0081350A">
      <w:pPr>
        <w:tabs>
          <w:tab w:val="left" w:pos="15"/>
        </w:tabs>
        <w:ind w:firstLine="851"/>
        <w:jc w:val="both"/>
        <w:rPr>
          <w:rFonts w:eastAsia="Times New Roman"/>
          <w:sz w:val="28"/>
        </w:rPr>
      </w:pPr>
      <w:r>
        <w:rPr>
          <w:rFonts w:eastAsia="Times New Roman"/>
          <w:sz w:val="28"/>
        </w:rPr>
        <w:t>8</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242FAF"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w:t>
      </w:r>
      <w:r w:rsidR="009917B8">
        <w:rPr>
          <w:sz w:val="28"/>
        </w:rPr>
        <w:t xml:space="preserve"> </w:t>
      </w:r>
      <w:r w:rsidR="009917B8">
        <w:rPr>
          <w:rFonts w:ascii="Times New Roman" w:hAnsi="Times New Roman"/>
          <w:sz w:val="28"/>
        </w:rPr>
        <w:t>принимает меры к отмене противоречащих требованиям законодательства распоряжений и</w:t>
      </w:r>
      <w:r w:rsidR="009917B8">
        <w:rPr>
          <w:rFonts w:ascii="Times New Roman" w:hAnsi="Times New Roman"/>
          <w:b/>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242FAF">
        <w:rPr>
          <w:rFonts w:ascii="Times New Roman" w:hAnsi="Times New Roman"/>
          <w:sz w:val="28"/>
        </w:rPr>
        <w:t>0</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1</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2</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96038">
        <w:rPr>
          <w:rFonts w:ascii="Times New Roman" w:hAnsi="Times New Roman"/>
          <w:sz w:val="28"/>
        </w:rPr>
        <w:t>3</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74F39">
        <w:rPr>
          <w:rFonts w:ascii="Times New Roman" w:hAnsi="Times New Roman"/>
          <w:sz w:val="28"/>
        </w:rPr>
        <w:t>4</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474F39">
        <w:rPr>
          <w:rFonts w:ascii="Times New Roman" w:hAnsi="Times New Roman"/>
          <w:sz w:val="28"/>
        </w:rPr>
        <w:t>5</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Pr="001252F4" w:rsidRDefault="00474F39" w:rsidP="00F77E30">
      <w:pPr>
        <w:pStyle w:val="ConsNormal"/>
        <w:tabs>
          <w:tab w:val="left" w:pos="45"/>
        </w:tabs>
        <w:suppressAutoHyphens w:val="0"/>
        <w:ind w:firstLine="851"/>
        <w:jc w:val="both"/>
        <w:rPr>
          <w:rFonts w:ascii="Times New Roman" w:hAnsi="Times New Roman"/>
          <w:sz w:val="28"/>
          <w:szCs w:val="28"/>
        </w:rPr>
      </w:pPr>
      <w:r>
        <w:rPr>
          <w:rFonts w:ascii="Times New Roman" w:hAnsi="Times New Roman"/>
          <w:sz w:val="28"/>
          <w:szCs w:val="28"/>
        </w:rPr>
        <w:t>16</w:t>
      </w:r>
      <w:r w:rsidR="00F77E30" w:rsidRPr="001252F4">
        <w:rPr>
          <w:rFonts w:ascii="Times New Roman" w:hAnsi="Times New Roman"/>
          <w:sz w:val="28"/>
          <w:szCs w:val="28"/>
        </w:rPr>
        <w:t>) выдает от имени поселения и от имени администрации доверенности в соответствии с законодательством.</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474F39" w:rsidRDefault="009917B8" w:rsidP="00474F39">
      <w:pPr>
        <w:pStyle w:val="a6"/>
        <w:tabs>
          <w:tab w:val="left" w:pos="0"/>
          <w:tab w:val="left" w:pos="142"/>
        </w:tabs>
        <w:spacing w:after="0"/>
        <w:ind w:firstLine="851"/>
        <w:jc w:val="both"/>
        <w:rPr>
          <w:rFonts w:eastAsia="Times New Roman"/>
          <w:sz w:val="28"/>
        </w:rPr>
      </w:pPr>
      <w:r>
        <w:rPr>
          <w:rFonts w:eastAsia="Times New Roman"/>
          <w:sz w:val="28"/>
        </w:rPr>
        <w:t xml:space="preserve">4. </w:t>
      </w:r>
      <w:r w:rsidR="00474F39">
        <w:rPr>
          <w:rFonts w:eastAsia="Times New Roman"/>
          <w:sz w:val="28"/>
        </w:rPr>
        <w:t>В случае временного отсутствия главы 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 иное должностное лицо местного самоуправления.</w:t>
      </w:r>
    </w:p>
    <w:p w:rsidR="009917B8" w:rsidRDefault="009917B8" w:rsidP="00474F39">
      <w:pPr>
        <w:pStyle w:val="a6"/>
        <w:tabs>
          <w:tab w:val="left" w:pos="0"/>
          <w:tab w:val="left" w:pos="142"/>
        </w:tabs>
        <w:spacing w:after="0"/>
        <w:ind w:firstLine="851"/>
        <w:jc w:val="both"/>
        <w:rPr>
          <w:sz w:val="28"/>
          <w:szCs w:val="28"/>
        </w:rPr>
      </w:pPr>
      <w:r>
        <w:rPr>
          <w:rFonts w:eastAsia="Times New Roman"/>
          <w:sz w:val="28"/>
        </w:rPr>
        <w:t xml:space="preserve">5. </w:t>
      </w:r>
      <w:r>
        <w:rPr>
          <w:sz w:val="28"/>
          <w:szCs w:val="28"/>
        </w:rPr>
        <w:t xml:space="preserve">Глава поселения представляет Совету ежегодные отчеты о результатах своей деятельности, деятельности администрации поселения, в том числе о </w:t>
      </w:r>
      <w:r>
        <w:rPr>
          <w:sz w:val="28"/>
          <w:szCs w:val="28"/>
        </w:rPr>
        <w:lastRenderedPageBreak/>
        <w:t>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Pr>
          <w:rFonts w:eastAsia="Times New Roman"/>
          <w:sz w:val="28"/>
        </w:rPr>
        <w:t xml:space="preserve"> </w:t>
      </w:r>
      <w:r>
        <w:rPr>
          <w:rFonts w:eastAsia="Times New Roman"/>
          <w:b/>
          <w:sz w:val="28"/>
        </w:rPr>
        <w:t>Досрочное прекращение полномочий главы</w:t>
      </w:r>
      <w:r>
        <w:rPr>
          <w:rFonts w:eastAsia="Times New Roman"/>
          <w:color w:val="000000"/>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w:t>
      </w:r>
      <w:r>
        <w:rPr>
          <w:vertAlign w:val="superscript"/>
        </w:rPr>
        <w:t xml:space="preserve"> </w:t>
      </w:r>
      <w:r>
        <w:rPr>
          <w:sz w:val="28"/>
          <w:szCs w:val="28"/>
        </w:rPr>
        <w:t>Федерального закона от 06.10.2003</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7331D">
        <w:rPr>
          <w:sz w:val="28"/>
          <w:szCs w:val="28"/>
        </w:rPr>
        <w:t>Федеральным законом</w:t>
      </w:r>
      <w:r w:rsidR="008D5128">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Pr>
          <w:sz w:val="28"/>
        </w:rPr>
        <w:t>;</w:t>
      </w:r>
    </w:p>
    <w:p w:rsidR="00EE194F" w:rsidRPr="00EE194F" w:rsidRDefault="00EE194F" w:rsidP="00EE194F">
      <w:pPr>
        <w:ind w:firstLine="851"/>
        <w:jc w:val="both"/>
        <w:rPr>
          <w:sz w:val="28"/>
          <w:szCs w:val="28"/>
        </w:rPr>
      </w:pPr>
      <w:r w:rsidRPr="00EE194F">
        <w:rPr>
          <w:sz w:val="28"/>
          <w:szCs w:val="28"/>
        </w:rPr>
        <w:t>15) призыва на военную службу или направления на заменяющую ее альтернативную гражданскую службу;</w:t>
      </w:r>
    </w:p>
    <w:p w:rsidR="00EE194F" w:rsidRPr="00EE194F" w:rsidRDefault="00EE194F" w:rsidP="00EE194F">
      <w:pPr>
        <w:tabs>
          <w:tab w:val="left" w:pos="-15"/>
        </w:tabs>
        <w:ind w:firstLine="851"/>
        <w:jc w:val="both"/>
        <w:rPr>
          <w:sz w:val="28"/>
          <w:szCs w:val="28"/>
        </w:rPr>
      </w:pPr>
      <w:r w:rsidRPr="00EE194F">
        <w:rPr>
          <w:sz w:val="28"/>
          <w:szCs w:val="28"/>
        </w:rPr>
        <w:t xml:space="preserve">16) несоблюдения ограничений, запретов, неисполнения обязанностей, </w:t>
      </w:r>
      <w:r w:rsidRPr="00EE194F">
        <w:rPr>
          <w:sz w:val="28"/>
          <w:szCs w:val="28"/>
        </w:rPr>
        <w:lastRenderedPageBreak/>
        <w:t xml:space="preserve">установленных Федеральным </w:t>
      </w:r>
      <w:hyperlink r:id="rId12" w:history="1">
        <w:r w:rsidRPr="00EE194F">
          <w:rPr>
            <w:sz w:val="28"/>
            <w:szCs w:val="28"/>
          </w:rPr>
          <w:t>законом</w:t>
        </w:r>
      </w:hyperlink>
      <w:r w:rsidRPr="00EE194F">
        <w:rPr>
          <w:sz w:val="28"/>
          <w:szCs w:val="28"/>
        </w:rPr>
        <w:t xml:space="preserve"> от 25.12.2008 № 273-ФЗ </w:t>
      </w:r>
      <w:r w:rsidR="00474F39">
        <w:rPr>
          <w:sz w:val="28"/>
          <w:szCs w:val="28"/>
        </w:rPr>
        <w:t xml:space="preserve">                                      </w:t>
      </w:r>
      <w:r w:rsidRPr="00EE194F">
        <w:rPr>
          <w:sz w:val="28"/>
          <w:szCs w:val="28"/>
        </w:rPr>
        <w:t xml:space="preserve">«О противодействии коррупции», Федеральным </w:t>
      </w:r>
      <w:hyperlink r:id="rId13" w:history="1">
        <w:r w:rsidRPr="00EE194F">
          <w:rPr>
            <w:sz w:val="28"/>
            <w:szCs w:val="28"/>
          </w:rPr>
          <w:t>законом</w:t>
        </w:r>
      </w:hyperlink>
      <w:r w:rsidRPr="00EE194F">
        <w:rPr>
          <w:sz w:val="28"/>
          <w:szCs w:val="28"/>
        </w:rPr>
        <w:t xml:space="preserve"> от 03.12.2012 </w:t>
      </w:r>
      <w:r w:rsidR="00197A4C">
        <w:rPr>
          <w:sz w:val="28"/>
          <w:szCs w:val="28"/>
        </w:rPr>
        <w:t xml:space="preserve">                  </w:t>
      </w:r>
      <w:r w:rsidRPr="00EE194F">
        <w:rPr>
          <w:sz w:val="28"/>
          <w:szCs w:val="28"/>
        </w:rPr>
        <w:t xml:space="preserve">№ 230-ФЗ «О контроле за соответствием расходов лиц, замещающих государственные должности, и иных лиц их доходам», Федеральным </w:t>
      </w:r>
      <w:hyperlink r:id="rId14" w:history="1">
        <w:r w:rsidRPr="00EE194F">
          <w:rPr>
            <w:sz w:val="28"/>
            <w:szCs w:val="28"/>
          </w:rPr>
          <w:t>законом</w:t>
        </w:r>
      </w:hyperlink>
      <w:r w:rsidRPr="00EE194F">
        <w:rPr>
          <w:sz w:val="28"/>
          <w:szCs w:val="28"/>
        </w:rPr>
        <w:t xml:space="preserve"> от 07.05.2013</w:t>
      </w:r>
      <w:r w:rsidR="00197A4C">
        <w:rPr>
          <w:sz w:val="28"/>
          <w:szCs w:val="28"/>
        </w:rPr>
        <w:t xml:space="preserve"> </w:t>
      </w:r>
      <w:r w:rsidRPr="00EE194F">
        <w:rPr>
          <w:sz w:val="28"/>
          <w:szCs w:val="28"/>
        </w:rP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E194F" w:rsidRPr="00EE194F" w:rsidRDefault="00EE194F" w:rsidP="00EE194F">
      <w:pPr>
        <w:widowControl/>
        <w:suppressAutoHyphens w:val="0"/>
        <w:autoSpaceDE w:val="0"/>
        <w:autoSpaceDN w:val="0"/>
        <w:adjustRightInd w:val="0"/>
        <w:ind w:firstLine="851"/>
        <w:jc w:val="both"/>
        <w:rPr>
          <w:color w:val="7030A0"/>
          <w:sz w:val="28"/>
          <w:szCs w:val="28"/>
        </w:rPr>
      </w:pPr>
      <w:r w:rsidRPr="00EE194F">
        <w:rPr>
          <w:sz w:val="28"/>
          <w:szCs w:val="28"/>
        </w:rPr>
        <w:t>17) несоблюдения ограничений</w:t>
      </w:r>
      <w:r w:rsidRPr="00EE194F">
        <w:rPr>
          <w:rFonts w:eastAsia="Calibri"/>
          <w:kern w:val="0"/>
          <w:sz w:val="28"/>
          <w:szCs w:val="28"/>
          <w:lang w:eastAsia="ru-RU"/>
        </w:rPr>
        <w:t xml:space="preserve">, установленных </w:t>
      </w:r>
      <w:r w:rsidRPr="00EE194F">
        <w:rPr>
          <w:sz w:val="28"/>
          <w:szCs w:val="28"/>
        </w:rPr>
        <w:t>Федеральным законом от 06.10.2003 № 131-ФЗ «Об общих принципах организации местного самоуправления в Российской Федерации».</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w:t>
      </w:r>
      <w:r w:rsidR="00F61263" w:rsidRPr="00F555C3">
        <w:rPr>
          <w:rFonts w:ascii="Times New Roman" w:hAnsi="Times New Roman"/>
          <w:sz w:val="28"/>
        </w:rPr>
        <w:t>30 календарных дней</w:t>
      </w:r>
      <w:r w:rsidR="00F61263" w:rsidRPr="00F61263">
        <w:rPr>
          <w:rFonts w:ascii="Times New Roman" w:hAnsi="Times New Roman"/>
          <w:sz w:val="28"/>
        </w:rPr>
        <w:t xml:space="preserve"> </w:t>
      </w:r>
      <w:r>
        <w:rPr>
          <w:rFonts w:ascii="Times New Roman" w:hAnsi="Times New Roman"/>
          <w:sz w:val="28"/>
        </w:rPr>
        <w:t>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7331D" w:rsidRDefault="00CA45AC" w:rsidP="00CA45AC">
      <w:pPr>
        <w:tabs>
          <w:tab w:val="left" w:pos="142"/>
        </w:tabs>
        <w:ind w:firstLine="851"/>
        <w:jc w:val="both"/>
        <w:rPr>
          <w:sz w:val="28"/>
          <w:szCs w:val="28"/>
        </w:rPr>
      </w:pPr>
      <w:r w:rsidRPr="0087331D">
        <w:rPr>
          <w:sz w:val="28"/>
          <w:szCs w:val="28"/>
        </w:rPr>
        <w:t>В случаях, предусмотренных пунктами 1,</w:t>
      </w:r>
      <w:r w:rsidR="00FF6879" w:rsidRPr="0087331D">
        <w:rPr>
          <w:sz w:val="28"/>
          <w:szCs w:val="28"/>
        </w:rPr>
        <w:t xml:space="preserve"> </w:t>
      </w:r>
      <w:r w:rsidRPr="0087331D">
        <w:rPr>
          <w:sz w:val="28"/>
          <w:szCs w:val="28"/>
        </w:rPr>
        <w:t>5</w:t>
      </w:r>
      <w:r w:rsidR="00FF6879" w:rsidRPr="0087331D">
        <w:rPr>
          <w:sz w:val="28"/>
          <w:szCs w:val="28"/>
        </w:rPr>
        <w:t>-</w:t>
      </w:r>
      <w:r w:rsidRPr="0087331D">
        <w:rPr>
          <w:sz w:val="28"/>
          <w:szCs w:val="28"/>
        </w:rPr>
        <w:t>9,</w:t>
      </w:r>
      <w:r w:rsidR="00FF6879" w:rsidRPr="0087331D">
        <w:rPr>
          <w:sz w:val="28"/>
          <w:szCs w:val="28"/>
        </w:rPr>
        <w:t xml:space="preserve"> </w:t>
      </w:r>
      <w:r w:rsidRPr="0087331D">
        <w:rPr>
          <w:sz w:val="28"/>
          <w:szCs w:val="28"/>
        </w:rPr>
        <w:t>11</w:t>
      </w:r>
      <w:r w:rsidR="00EE194F">
        <w:rPr>
          <w:sz w:val="28"/>
          <w:szCs w:val="28"/>
        </w:rPr>
        <w:t>, 15-17</w:t>
      </w:r>
      <w:r w:rsidRPr="0087331D">
        <w:rPr>
          <w:sz w:val="28"/>
          <w:szCs w:val="28"/>
        </w:rPr>
        <w:t xml:space="preserve">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7331D" w:rsidRDefault="00CA45AC" w:rsidP="00CA45AC">
      <w:pPr>
        <w:ind w:firstLine="851"/>
        <w:jc w:val="both"/>
        <w:rPr>
          <w:sz w:val="28"/>
          <w:szCs w:val="28"/>
        </w:rPr>
      </w:pPr>
      <w:r w:rsidRPr="0087331D">
        <w:rPr>
          <w:sz w:val="28"/>
          <w:szCs w:val="28"/>
        </w:rPr>
        <w:t>В случаях, предусмотренных пунктами 3,</w:t>
      </w:r>
      <w:r w:rsidR="00FF6879" w:rsidRPr="0087331D">
        <w:rPr>
          <w:sz w:val="28"/>
          <w:szCs w:val="28"/>
        </w:rPr>
        <w:t xml:space="preserve"> </w:t>
      </w:r>
      <w:r w:rsidRPr="0087331D">
        <w:rPr>
          <w:sz w:val="28"/>
          <w:szCs w:val="28"/>
        </w:rPr>
        <w:t>4,</w:t>
      </w:r>
      <w:r w:rsidR="00FF6879" w:rsidRPr="0087331D">
        <w:rPr>
          <w:sz w:val="28"/>
          <w:szCs w:val="28"/>
        </w:rPr>
        <w:t xml:space="preserve"> </w:t>
      </w:r>
      <w:r w:rsidRPr="0087331D">
        <w:rPr>
          <w:sz w:val="28"/>
          <w:szCs w:val="28"/>
        </w:rPr>
        <w:t>12</w:t>
      </w:r>
      <w:r w:rsidR="00FF6879" w:rsidRPr="0087331D">
        <w:rPr>
          <w:sz w:val="28"/>
          <w:szCs w:val="28"/>
        </w:rPr>
        <w:t>-</w:t>
      </w:r>
      <w:r w:rsidRPr="0087331D">
        <w:rPr>
          <w:sz w:val="28"/>
          <w:szCs w:val="28"/>
        </w:rPr>
        <w:t xml:space="preserve">14 части 1 настоящей статьи, полномочия </w:t>
      </w:r>
      <w:r w:rsidR="008C1241" w:rsidRPr="0087331D">
        <w:rPr>
          <w:sz w:val="28"/>
          <w:szCs w:val="28"/>
        </w:rPr>
        <w:t>главы поселения</w:t>
      </w:r>
      <w:r w:rsidRPr="0087331D">
        <w:rPr>
          <w:sz w:val="28"/>
          <w:szCs w:val="28"/>
        </w:rPr>
        <w:t xml:space="preserve"> прекращаются  со дня вступления в силу соответствующего правового акта, или срока, указанного в нем.</w:t>
      </w:r>
    </w:p>
    <w:p w:rsidR="00CA45AC" w:rsidRPr="0087331D" w:rsidRDefault="00CA45AC" w:rsidP="0081350A">
      <w:pPr>
        <w:pStyle w:val="ConsNormal"/>
        <w:ind w:firstLine="851"/>
        <w:jc w:val="both"/>
        <w:rPr>
          <w:rFonts w:ascii="Times New Roman" w:hAnsi="Times New Roman"/>
          <w:sz w:val="28"/>
        </w:rPr>
      </w:pPr>
      <w:r w:rsidRPr="0087331D">
        <w:rPr>
          <w:rFonts w:ascii="Times New Roman" w:hAnsi="Times New Roman"/>
          <w:sz w:val="28"/>
          <w:szCs w:val="28"/>
        </w:rPr>
        <w:t xml:space="preserve">В случае, предусмотренном пунктом 10 части 1 настоящей статьи, полномочия </w:t>
      </w:r>
      <w:r w:rsidR="008C1241" w:rsidRPr="0087331D">
        <w:rPr>
          <w:rFonts w:ascii="Times New Roman" w:hAnsi="Times New Roman"/>
          <w:sz w:val="28"/>
          <w:szCs w:val="28"/>
        </w:rPr>
        <w:t>главы поселения</w:t>
      </w:r>
      <w:r w:rsidRPr="0087331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lastRenderedPageBreak/>
        <w:t>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474F39">
        <w:t>30</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474F39">
        <w:t>15</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w:t>
      </w:r>
      <w:r w:rsidR="00D61A89" w:rsidRPr="004C7905">
        <w:t>свою деятельность</w:t>
      </w:r>
      <w:r w:rsidR="00D61A89">
        <w:t xml:space="preserve"> </w:t>
      </w:r>
      <w:r w:rsidR="009917B8" w:rsidRPr="003D4ED9">
        <w:t xml:space="preserve">на </w:t>
      </w:r>
      <w:r w:rsidR="009917B8" w:rsidRPr="003D4ED9">
        <w:lastRenderedPageBreak/>
        <w:t xml:space="preserve">непостоянной основе, </w:t>
      </w:r>
      <w:r w:rsidR="0098585F" w:rsidRPr="002D5A50">
        <w:t>может</w:t>
      </w:r>
      <w:r w:rsidR="0098585F">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7331D" w:rsidRDefault="00803750"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7331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7331D">
        <w:rPr>
          <w:rFonts w:ascii="Times New Roman" w:hAnsi="Times New Roman"/>
          <w:sz w:val="28"/>
          <w:szCs w:val="28"/>
        </w:rPr>
        <w:t xml:space="preserve">федеральными законами и </w:t>
      </w:r>
      <w:r w:rsidRPr="0087331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7331D" w:rsidRDefault="00B67F5C" w:rsidP="0081350A">
      <w:pPr>
        <w:pStyle w:val="ConsNormal"/>
        <w:tabs>
          <w:tab w:val="left" w:pos="142"/>
        </w:tabs>
        <w:ind w:firstLine="851"/>
        <w:jc w:val="both"/>
        <w:rPr>
          <w:rFonts w:ascii="Times New Roman" w:hAnsi="Times New Roman"/>
          <w:strike/>
          <w:sz w:val="28"/>
        </w:rPr>
      </w:pPr>
      <w:r w:rsidRPr="0087331D">
        <w:rPr>
          <w:rFonts w:ascii="Times New Roman" w:hAnsi="Times New Roman"/>
          <w:sz w:val="28"/>
          <w:szCs w:val="28"/>
        </w:rPr>
        <w:t>4. Администрацией руководит глава поселения на принципах единоначалия.</w:t>
      </w:r>
      <w:r w:rsidR="009917B8" w:rsidRPr="0087331D">
        <w:rPr>
          <w:rFonts w:ascii="Times New Roman" w:hAnsi="Times New Roman"/>
          <w:strike/>
          <w:sz w:val="28"/>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1F386D" w:rsidRDefault="009917B8" w:rsidP="001F386D">
      <w:pPr>
        <w:pStyle w:val="ConsNormal"/>
        <w:ind w:firstLine="851"/>
        <w:jc w:val="both"/>
        <w:rPr>
          <w:rFonts w:ascii="Times New Roman" w:hAnsi="Times New Roman"/>
          <w:b/>
          <w:bCs/>
          <w:sz w:val="28"/>
          <w:szCs w:val="28"/>
        </w:rPr>
      </w:pPr>
      <w:r w:rsidRPr="001F386D">
        <w:rPr>
          <w:rFonts w:ascii="Times New Roman" w:hAnsi="Times New Roman"/>
          <w:b/>
          <w:bCs/>
          <w:sz w:val="28"/>
          <w:szCs w:val="28"/>
        </w:rPr>
        <w:t xml:space="preserve">Статья 35. Бюджетные полномочия администрации </w:t>
      </w:r>
    </w:p>
    <w:p w:rsidR="009917B8" w:rsidRPr="001F386D" w:rsidRDefault="009917B8" w:rsidP="001F386D">
      <w:pPr>
        <w:pStyle w:val="ConsNormal"/>
        <w:ind w:firstLine="851"/>
        <w:jc w:val="both"/>
        <w:rPr>
          <w:rFonts w:ascii="Times New Roman" w:hAnsi="Times New Roman"/>
          <w:bCs/>
          <w:sz w:val="28"/>
          <w:szCs w:val="28"/>
        </w:rPr>
      </w:pPr>
      <w:r w:rsidRPr="001F386D">
        <w:rPr>
          <w:rFonts w:ascii="Times New Roman" w:hAnsi="Times New Roman"/>
          <w:bCs/>
          <w:sz w:val="28"/>
          <w:szCs w:val="28"/>
        </w:rPr>
        <w:t>Администрация осуществляет следующие бюджетные полномочия:</w:t>
      </w:r>
    </w:p>
    <w:p w:rsidR="009917B8" w:rsidRPr="001F386D" w:rsidRDefault="009917B8" w:rsidP="001F386D">
      <w:pPr>
        <w:ind w:firstLine="851"/>
        <w:jc w:val="both"/>
        <w:rPr>
          <w:bCs/>
          <w:sz w:val="28"/>
          <w:szCs w:val="28"/>
        </w:rPr>
      </w:pPr>
      <w:r w:rsidRPr="001F386D">
        <w:rPr>
          <w:bCs/>
          <w:sz w:val="28"/>
          <w:szCs w:val="28"/>
        </w:rPr>
        <w:t xml:space="preserve">1) </w:t>
      </w:r>
      <w:r w:rsidR="007C5308" w:rsidRPr="001F386D">
        <w:rPr>
          <w:bCs/>
          <w:sz w:val="28"/>
          <w:szCs w:val="28"/>
        </w:rPr>
        <w:t xml:space="preserve">обеспечивает составление и представление в Совет проекта </w:t>
      </w:r>
      <w:r w:rsidRPr="001F386D">
        <w:rPr>
          <w:bCs/>
          <w:sz w:val="28"/>
          <w:szCs w:val="28"/>
        </w:rPr>
        <w:t xml:space="preserve">местного бюджета, а также проекты программ </w:t>
      </w:r>
      <w:r w:rsidR="00127528" w:rsidRPr="001F386D">
        <w:rPr>
          <w:bCs/>
          <w:sz w:val="28"/>
          <w:szCs w:val="28"/>
        </w:rPr>
        <w:t xml:space="preserve">комплексного </w:t>
      </w:r>
      <w:r w:rsidRPr="001F386D">
        <w:rPr>
          <w:bCs/>
          <w:sz w:val="28"/>
          <w:szCs w:val="28"/>
        </w:rPr>
        <w:t>социально-экономического развития поселения;</w:t>
      </w:r>
    </w:p>
    <w:p w:rsidR="009917B8" w:rsidRPr="001F386D" w:rsidRDefault="009917B8" w:rsidP="001F386D">
      <w:pPr>
        <w:ind w:firstLine="851"/>
        <w:jc w:val="both"/>
        <w:rPr>
          <w:bCs/>
          <w:sz w:val="28"/>
          <w:szCs w:val="28"/>
        </w:rPr>
      </w:pPr>
      <w:r w:rsidRPr="001F386D">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1F386D">
        <w:rPr>
          <w:bCs/>
          <w:sz w:val="28"/>
          <w:szCs w:val="28"/>
        </w:rPr>
        <w:t xml:space="preserve">комплексного </w:t>
      </w:r>
      <w:r w:rsidRPr="001F386D">
        <w:rPr>
          <w:bCs/>
          <w:sz w:val="28"/>
          <w:szCs w:val="28"/>
        </w:rPr>
        <w:t>социально-экономического развития для представления их в Совет;</w:t>
      </w:r>
    </w:p>
    <w:p w:rsidR="009917B8" w:rsidRPr="001F386D" w:rsidRDefault="009917B8" w:rsidP="001F386D">
      <w:pPr>
        <w:ind w:firstLine="851"/>
        <w:jc w:val="both"/>
        <w:rPr>
          <w:bCs/>
          <w:sz w:val="28"/>
          <w:szCs w:val="28"/>
        </w:rPr>
      </w:pPr>
      <w:r w:rsidRPr="001F386D">
        <w:rPr>
          <w:bCs/>
          <w:sz w:val="28"/>
          <w:szCs w:val="28"/>
        </w:rPr>
        <w:t>3) осуществляет муниципальные заимствования, управление муниципальным долгом</w:t>
      </w:r>
      <w:r w:rsidR="003D627F" w:rsidRPr="001F386D">
        <w:rPr>
          <w:rFonts w:eastAsia="Times New Roman"/>
          <w:kern w:val="0"/>
          <w:sz w:val="28"/>
          <w:szCs w:val="28"/>
          <w:lang w:eastAsia="ru-RU"/>
        </w:rPr>
        <w:t xml:space="preserve"> и управление муниципальными активами,</w:t>
      </w:r>
      <w:r w:rsidR="003D627F" w:rsidRPr="001F386D">
        <w:rPr>
          <w:sz w:val="28"/>
          <w:szCs w:val="28"/>
        </w:rPr>
        <w:t xml:space="preserve"> </w:t>
      </w:r>
      <w:r w:rsidR="003D627F" w:rsidRPr="001F386D">
        <w:rPr>
          <w:rFonts w:eastAsia="Times New Roman"/>
          <w:kern w:val="0"/>
          <w:sz w:val="28"/>
          <w:szCs w:val="28"/>
          <w:lang w:eastAsia="ru-RU"/>
        </w:rPr>
        <w:t>предоставляет муниципальные гарантии, бюджетные кредиты</w:t>
      </w:r>
      <w:r w:rsidRPr="001F386D">
        <w:rPr>
          <w:bCs/>
          <w:sz w:val="28"/>
          <w:szCs w:val="28"/>
        </w:rPr>
        <w:t>;</w:t>
      </w:r>
    </w:p>
    <w:p w:rsidR="009917B8" w:rsidRPr="001F386D" w:rsidRDefault="009917B8" w:rsidP="001F386D">
      <w:pPr>
        <w:ind w:firstLine="851"/>
        <w:jc w:val="both"/>
        <w:rPr>
          <w:bCs/>
          <w:sz w:val="28"/>
          <w:szCs w:val="28"/>
        </w:rPr>
      </w:pPr>
      <w:r w:rsidRPr="001F386D">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1F386D" w:rsidRDefault="009917B8" w:rsidP="001F386D">
      <w:pPr>
        <w:ind w:firstLine="851"/>
        <w:jc w:val="both"/>
        <w:rPr>
          <w:bCs/>
          <w:sz w:val="28"/>
          <w:szCs w:val="28"/>
        </w:rPr>
      </w:pPr>
      <w:r w:rsidRPr="001F386D">
        <w:rPr>
          <w:bCs/>
          <w:sz w:val="28"/>
          <w:szCs w:val="28"/>
        </w:rPr>
        <w:t xml:space="preserve">5) устанавливает порядок принятия решений о разработке </w:t>
      </w:r>
      <w:r w:rsidR="00B46A08" w:rsidRPr="001F386D">
        <w:rPr>
          <w:rFonts w:eastAsia="Times New Roman"/>
          <w:kern w:val="0"/>
          <w:sz w:val="28"/>
          <w:szCs w:val="28"/>
          <w:lang w:eastAsia="ru-RU"/>
        </w:rPr>
        <w:t>муниципальных программ</w:t>
      </w:r>
      <w:r w:rsidR="00D65396" w:rsidRPr="001F386D">
        <w:rPr>
          <w:rFonts w:eastAsia="Times New Roman"/>
          <w:kern w:val="0"/>
          <w:sz w:val="28"/>
          <w:szCs w:val="28"/>
          <w:lang w:eastAsia="ru-RU"/>
        </w:rPr>
        <w:t>,</w:t>
      </w:r>
      <w:r w:rsidR="00B46A08" w:rsidRPr="001F386D">
        <w:rPr>
          <w:rFonts w:eastAsia="Times New Roman"/>
          <w:kern w:val="0"/>
          <w:sz w:val="28"/>
          <w:szCs w:val="28"/>
          <w:lang w:eastAsia="ru-RU"/>
        </w:rPr>
        <w:t xml:space="preserve"> и</w:t>
      </w:r>
      <w:r w:rsidR="00D65396" w:rsidRPr="001F386D">
        <w:rPr>
          <w:rFonts w:eastAsia="Times New Roman"/>
          <w:kern w:val="0"/>
          <w:sz w:val="28"/>
          <w:szCs w:val="28"/>
          <w:lang w:eastAsia="ru-RU"/>
        </w:rPr>
        <w:t>х</w:t>
      </w:r>
      <w:r w:rsidR="00B46A08" w:rsidRPr="001F386D">
        <w:rPr>
          <w:rFonts w:eastAsia="Times New Roman"/>
          <w:kern w:val="0"/>
          <w:sz w:val="28"/>
          <w:szCs w:val="28"/>
          <w:lang w:eastAsia="ru-RU"/>
        </w:rPr>
        <w:t xml:space="preserve"> формирования и реализации;</w:t>
      </w:r>
    </w:p>
    <w:p w:rsidR="009917B8" w:rsidRPr="001F386D" w:rsidRDefault="009917B8" w:rsidP="001F386D">
      <w:pPr>
        <w:tabs>
          <w:tab w:val="left" w:pos="0"/>
        </w:tabs>
        <w:ind w:firstLine="851"/>
        <w:jc w:val="both"/>
        <w:rPr>
          <w:rFonts w:eastAsia="Times New Roman"/>
          <w:bCs/>
          <w:sz w:val="28"/>
          <w:szCs w:val="28"/>
        </w:rPr>
      </w:pPr>
      <w:r w:rsidRPr="001F386D">
        <w:rPr>
          <w:rFonts w:eastAsia="Times New Roman"/>
          <w:bCs/>
          <w:sz w:val="28"/>
          <w:szCs w:val="28"/>
        </w:rPr>
        <w:lastRenderedPageBreak/>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Pr="001F386D" w:rsidRDefault="009917B8" w:rsidP="001F386D">
      <w:pPr>
        <w:tabs>
          <w:tab w:val="left" w:pos="0"/>
        </w:tabs>
        <w:ind w:right="30" w:firstLine="851"/>
        <w:jc w:val="both"/>
        <w:rPr>
          <w:rFonts w:eastAsia="Times New Roman"/>
          <w:b/>
          <w:sz w:val="28"/>
          <w:szCs w:val="28"/>
        </w:rPr>
      </w:pPr>
      <w:r w:rsidRPr="001F386D">
        <w:rPr>
          <w:rFonts w:eastAsia="Times New Roman"/>
          <w:b/>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1F386D" w:rsidRDefault="009917B8" w:rsidP="001F386D">
      <w:pPr>
        <w:numPr>
          <w:ilvl w:val="0"/>
          <w:numId w:val="12"/>
        </w:numPr>
        <w:tabs>
          <w:tab w:val="left" w:pos="240"/>
        </w:tabs>
        <w:ind w:left="0" w:right="105" w:firstLine="851"/>
        <w:jc w:val="both"/>
        <w:rPr>
          <w:rFonts w:eastAsia="Times New Roman"/>
          <w:sz w:val="28"/>
          <w:szCs w:val="28"/>
        </w:rPr>
      </w:pPr>
      <w:r w:rsidRPr="001F386D">
        <w:rPr>
          <w:rFonts w:eastAsia="Times New Roman"/>
          <w:sz w:val="28"/>
          <w:szCs w:val="28"/>
        </w:rPr>
        <w:t>организует в границах поселения электро-, тепло-, газо-, и водоснабжение, а также водоотведение и снабжение населения топливом</w:t>
      </w:r>
      <w:r w:rsidR="00340DA2" w:rsidRPr="001F386D">
        <w:rPr>
          <w:sz w:val="28"/>
          <w:szCs w:val="28"/>
        </w:rPr>
        <w:t>, в пределах полномочий, установленных законодательством Российской Федерации</w:t>
      </w:r>
      <w:r w:rsidRPr="001F386D">
        <w:rPr>
          <w:rFonts w:eastAsia="Times New Roman"/>
          <w:sz w:val="28"/>
          <w:szCs w:val="28"/>
        </w:rPr>
        <w:t>;</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1F386D" w:rsidRDefault="000111DE" w:rsidP="001F386D">
      <w:pPr>
        <w:pStyle w:val="af7"/>
        <w:suppressAutoHyphens w:val="0"/>
        <w:ind w:left="0" w:firstLine="851"/>
        <w:jc w:val="both"/>
        <w:rPr>
          <w:rStyle w:val="afb"/>
          <w:i w:val="0"/>
          <w:color w:val="auto"/>
          <w:sz w:val="28"/>
          <w:szCs w:val="28"/>
        </w:rPr>
      </w:pPr>
      <w:r w:rsidRPr="001F386D">
        <w:rPr>
          <w:rStyle w:val="afb"/>
          <w:i w:val="0"/>
          <w:color w:val="auto"/>
          <w:sz w:val="28"/>
          <w:szCs w:val="28"/>
        </w:rPr>
        <w:t>3) утверждает схемы водоснабжения и водоотведения поселений;</w:t>
      </w:r>
    </w:p>
    <w:p w:rsidR="001140A9" w:rsidRPr="001F386D" w:rsidRDefault="000111DE" w:rsidP="001F386D">
      <w:pPr>
        <w:tabs>
          <w:tab w:val="left" w:pos="105"/>
        </w:tabs>
        <w:ind w:firstLine="851"/>
        <w:jc w:val="both"/>
        <w:rPr>
          <w:sz w:val="28"/>
          <w:szCs w:val="28"/>
        </w:rPr>
      </w:pPr>
      <w:r w:rsidRPr="001F386D">
        <w:rPr>
          <w:rFonts w:eastAsia="Times New Roman"/>
          <w:sz w:val="28"/>
          <w:szCs w:val="28"/>
        </w:rPr>
        <w:t>4</w:t>
      </w:r>
      <w:r w:rsidR="009917B8" w:rsidRPr="001F386D">
        <w:rPr>
          <w:rFonts w:eastAsia="Times New Roman"/>
          <w:sz w:val="28"/>
          <w:szCs w:val="28"/>
        </w:rPr>
        <w:t xml:space="preserve">) </w:t>
      </w:r>
      <w:r w:rsidR="001140A9" w:rsidRPr="001F386D">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1F386D">
        <w:rPr>
          <w:sz w:val="28"/>
          <w:szCs w:val="28"/>
        </w:rPr>
        <w:t xml:space="preserve"> </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xml:space="preserve">) создает условия </w:t>
      </w:r>
      <w:r w:rsidR="00B40AF4" w:rsidRPr="001F386D">
        <w:rPr>
          <w:rFonts w:eastAsia="Times New Roman"/>
          <w:sz w:val="28"/>
          <w:szCs w:val="28"/>
        </w:rPr>
        <w:t xml:space="preserve">для </w:t>
      </w:r>
      <w:r w:rsidR="009917B8" w:rsidRPr="001F386D">
        <w:rPr>
          <w:rFonts w:eastAsia="Times New Roman"/>
          <w:sz w:val="28"/>
          <w:szCs w:val="28"/>
        </w:rPr>
        <w:t>массового отдыха жителей поселения и организует обустройство мест массового отдыха населения;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1F386D" w:rsidRDefault="000111DE" w:rsidP="001F386D">
      <w:pPr>
        <w:tabs>
          <w:tab w:val="left" w:pos="240"/>
        </w:tabs>
        <w:ind w:right="105" w:firstLine="851"/>
        <w:jc w:val="both"/>
        <w:rPr>
          <w:rFonts w:eastAsia="Times New Roman"/>
          <w:sz w:val="28"/>
          <w:szCs w:val="28"/>
        </w:rPr>
      </w:pPr>
      <w:r w:rsidRPr="001F386D">
        <w:rPr>
          <w:rFonts w:eastAsia="Times New Roman"/>
          <w:sz w:val="28"/>
          <w:szCs w:val="28"/>
        </w:rPr>
        <w:t>7</w:t>
      </w:r>
      <w:r w:rsidR="009917B8" w:rsidRPr="001F386D">
        <w:rPr>
          <w:rFonts w:eastAsia="Times New Roman"/>
          <w:sz w:val="28"/>
          <w:szCs w:val="28"/>
        </w:rPr>
        <w:t>) организует ритуальные услуги и содержание мест захоронения;</w:t>
      </w:r>
    </w:p>
    <w:p w:rsidR="000D0630" w:rsidRPr="001F386D" w:rsidRDefault="00442CD3" w:rsidP="001F386D">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 принимает участие</w:t>
      </w:r>
      <w:r w:rsidR="000D0630" w:rsidRPr="001F386D">
        <w:rPr>
          <w:rFonts w:eastAsiaTheme="minorHAnsi"/>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1F386D">
        <w:rPr>
          <w:rFonts w:eastAsiaTheme="minorHAnsi"/>
          <w:kern w:val="0"/>
          <w:sz w:val="28"/>
          <w:szCs w:val="28"/>
        </w:rPr>
        <w:t>и</w:t>
      </w:r>
      <w:r w:rsidR="000D0630" w:rsidRPr="001F386D">
        <w:rPr>
          <w:rFonts w:eastAsiaTheme="minorHAnsi"/>
          <w:kern w:val="0"/>
          <w:sz w:val="28"/>
          <w:szCs w:val="28"/>
        </w:rPr>
        <w:t xml:space="preserve"> поселени</w:t>
      </w:r>
      <w:r w:rsidRPr="001F386D">
        <w:rPr>
          <w:rFonts w:eastAsiaTheme="minorHAnsi"/>
          <w:kern w:val="0"/>
          <w:sz w:val="28"/>
          <w:szCs w:val="28"/>
        </w:rPr>
        <w:t>я;</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9</w:t>
      </w:r>
      <w:r w:rsidR="009917B8" w:rsidRPr="001F386D">
        <w:rPr>
          <w:rFonts w:ascii="Times New Roman" w:hAnsi="Times New Roman"/>
          <w:sz w:val="28"/>
          <w:szCs w:val="28"/>
        </w:rPr>
        <w:t>) рассматривает жалобы потребителей, консультирует их по вопросам защиты прав потребителей;</w:t>
      </w:r>
    </w:p>
    <w:p w:rsidR="009917B8" w:rsidRPr="001F386D" w:rsidRDefault="000111DE"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10</w:t>
      </w:r>
      <w:r w:rsidR="009917B8" w:rsidRPr="001F386D">
        <w:rPr>
          <w:rFonts w:ascii="Times New Roman" w:hAnsi="Times New Roman"/>
          <w:sz w:val="28"/>
          <w:szCs w:val="28"/>
        </w:rPr>
        <w:t>) обращается в суды в защиту прав потребителей (неопределенного круга потребителей);</w:t>
      </w:r>
    </w:p>
    <w:p w:rsidR="009917B8" w:rsidRPr="001F386D" w:rsidRDefault="009917B8" w:rsidP="001F386D">
      <w:pPr>
        <w:pStyle w:val="ConsNormal"/>
        <w:tabs>
          <w:tab w:val="left" w:pos="240"/>
        </w:tabs>
        <w:ind w:right="105" w:firstLine="851"/>
        <w:jc w:val="both"/>
        <w:rPr>
          <w:rFonts w:ascii="Times New Roman" w:hAnsi="Times New Roman"/>
          <w:sz w:val="28"/>
          <w:szCs w:val="28"/>
        </w:rPr>
      </w:pPr>
      <w:r w:rsidRPr="001F386D">
        <w:rPr>
          <w:rFonts w:ascii="Times New Roman" w:hAnsi="Times New Roman"/>
          <w:sz w:val="28"/>
          <w:szCs w:val="28"/>
        </w:rPr>
        <w:t>1</w:t>
      </w:r>
      <w:r w:rsidR="000111DE" w:rsidRPr="001F386D">
        <w:rPr>
          <w:rFonts w:ascii="Times New Roman" w:hAnsi="Times New Roman"/>
          <w:sz w:val="28"/>
          <w:szCs w:val="28"/>
        </w:rPr>
        <w:t>1</w:t>
      </w:r>
      <w:r w:rsidRPr="001F386D">
        <w:rPr>
          <w:rFonts w:ascii="Times New Roman" w:hAnsi="Times New Roman"/>
          <w:sz w:val="28"/>
          <w:szCs w:val="28"/>
        </w:rPr>
        <w:t>)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качеством и безопасностью товаров (работ, услуг);</w:t>
      </w:r>
    </w:p>
    <w:p w:rsidR="009917B8" w:rsidRPr="001F386D" w:rsidRDefault="009917B8" w:rsidP="001F386D">
      <w:pPr>
        <w:pStyle w:val="8"/>
        <w:keepNext w:val="0"/>
        <w:ind w:firstLine="851"/>
        <w:jc w:val="both"/>
        <w:rPr>
          <w:szCs w:val="28"/>
        </w:rPr>
      </w:pPr>
      <w:r w:rsidRPr="001F386D">
        <w:rPr>
          <w:szCs w:val="28"/>
        </w:rPr>
        <w:t>1</w:t>
      </w:r>
      <w:r w:rsidR="000111DE" w:rsidRPr="001F386D">
        <w:rPr>
          <w:szCs w:val="28"/>
        </w:rPr>
        <w:t>2</w:t>
      </w:r>
      <w:r w:rsidRPr="001F386D">
        <w:rPr>
          <w:szCs w:val="28"/>
        </w:rPr>
        <w:t xml:space="preserve">) </w:t>
      </w:r>
      <w:r w:rsidR="00BC2F87" w:rsidRPr="001F386D">
        <w:rPr>
          <w:szCs w:val="28"/>
        </w:rPr>
        <w:t xml:space="preserve">предъявляет иски в суды </w:t>
      </w:r>
      <w:r w:rsidR="00BC2F87" w:rsidRPr="001F386D">
        <w:rPr>
          <w:kern w:val="28"/>
          <w:szCs w:val="28"/>
        </w:rPr>
        <w:t xml:space="preserve">о </w:t>
      </w:r>
      <w:r w:rsidR="00BC2F87" w:rsidRPr="001F386D">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1F386D">
        <w:rPr>
          <w:szCs w:val="28"/>
        </w:rPr>
        <w:t>;</w:t>
      </w:r>
    </w:p>
    <w:p w:rsidR="009917B8" w:rsidRDefault="001140A9" w:rsidP="001F386D">
      <w:pPr>
        <w:tabs>
          <w:tab w:val="left" w:pos="-567"/>
        </w:tabs>
        <w:ind w:right="105" w:firstLine="851"/>
        <w:jc w:val="both"/>
        <w:rPr>
          <w:rFonts w:eastAsia="Times New Roman"/>
          <w:sz w:val="28"/>
          <w:szCs w:val="28"/>
        </w:rPr>
      </w:pPr>
      <w:r w:rsidRPr="001F386D">
        <w:rPr>
          <w:rFonts w:eastAsia="Times New Roman"/>
          <w:sz w:val="28"/>
          <w:szCs w:val="28"/>
        </w:rPr>
        <w:lastRenderedPageBreak/>
        <w:t>1</w:t>
      </w:r>
      <w:r w:rsidR="000111DE" w:rsidRPr="001F386D">
        <w:rPr>
          <w:rFonts w:eastAsia="Times New Roman"/>
          <w:sz w:val="28"/>
          <w:szCs w:val="28"/>
        </w:rPr>
        <w:t>3</w:t>
      </w:r>
      <w:r w:rsidRPr="001F386D">
        <w:rPr>
          <w:rFonts w:eastAsia="Times New Roman"/>
          <w:sz w:val="28"/>
          <w:szCs w:val="28"/>
        </w:rPr>
        <w:t xml:space="preserve">) </w:t>
      </w:r>
      <w:r w:rsidR="009917B8" w:rsidRPr="001F386D">
        <w:rPr>
          <w:rFonts w:eastAsia="Times New Roman"/>
          <w:sz w:val="28"/>
          <w:szCs w:val="28"/>
        </w:rPr>
        <w:t>содействует в развитии сельскохозяйственного производства, создает условия для развития малого и среднего</w:t>
      </w:r>
      <w:r w:rsidR="009917B8" w:rsidRPr="001F386D">
        <w:rPr>
          <w:rFonts w:eastAsia="Times New Roman"/>
          <w:b/>
          <w:sz w:val="28"/>
          <w:szCs w:val="28"/>
        </w:rPr>
        <w:t xml:space="preserve"> </w:t>
      </w:r>
      <w:r w:rsidR="009917B8" w:rsidRPr="001F386D">
        <w:rPr>
          <w:rFonts w:eastAsia="Times New Roman"/>
          <w:sz w:val="28"/>
          <w:szCs w:val="28"/>
        </w:rPr>
        <w:t>предпринимательства;</w:t>
      </w:r>
    </w:p>
    <w:p w:rsidR="00A25D54" w:rsidRPr="00F67026" w:rsidRDefault="00A25D54" w:rsidP="00A25D54">
      <w:pPr>
        <w:ind w:firstLine="851"/>
        <w:jc w:val="both"/>
        <w:rPr>
          <w:sz w:val="28"/>
          <w:szCs w:val="28"/>
        </w:rPr>
      </w:pPr>
      <w:r>
        <w:rPr>
          <w:sz w:val="28"/>
          <w:szCs w:val="28"/>
        </w:rPr>
        <w:t xml:space="preserve">14) </w:t>
      </w:r>
      <w:r w:rsidRPr="00F67026">
        <w:rPr>
          <w:sz w:val="28"/>
          <w:szCs w:val="28"/>
        </w:rPr>
        <w:t>устанавливает систему критериев, используемых для определения доступности для потребителей услуг организаций коммунального комплекса;</w:t>
      </w:r>
    </w:p>
    <w:p w:rsidR="00A25D54" w:rsidRPr="00F67026" w:rsidRDefault="00A25D54" w:rsidP="00A25D54">
      <w:pPr>
        <w:ind w:firstLine="851"/>
        <w:jc w:val="both"/>
        <w:rPr>
          <w:sz w:val="28"/>
          <w:szCs w:val="28"/>
        </w:rPr>
      </w:pPr>
      <w:r>
        <w:rPr>
          <w:sz w:val="28"/>
          <w:szCs w:val="28"/>
        </w:rPr>
        <w:t xml:space="preserve">15) </w:t>
      </w:r>
      <w:r w:rsidRPr="00F67026">
        <w:rPr>
          <w:sz w:val="28"/>
          <w:szCs w:val="28"/>
        </w:rPr>
        <w:t>публикует информацию о тарифах и надбавках;</w:t>
      </w:r>
    </w:p>
    <w:p w:rsidR="00A25D54" w:rsidRPr="00F67026" w:rsidRDefault="00A25D54" w:rsidP="00A25D54">
      <w:pPr>
        <w:pStyle w:val="21"/>
        <w:tabs>
          <w:tab w:val="left" w:pos="70"/>
        </w:tabs>
        <w:suppressAutoHyphens w:val="0"/>
        <w:ind w:firstLine="851"/>
        <w:rPr>
          <w:szCs w:val="28"/>
        </w:rPr>
      </w:pPr>
      <w:r>
        <w:rPr>
          <w:szCs w:val="28"/>
        </w:rPr>
        <w:t xml:space="preserve">16) </w:t>
      </w:r>
      <w:r w:rsidRPr="00F67026">
        <w:rPr>
          <w:szCs w:val="28"/>
        </w:rPr>
        <w:t xml:space="preserve">принимает решения и выдает предписания, в пределах полномочий, установленных </w:t>
      </w:r>
      <w:r w:rsidRPr="00F67026">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Pr="00F67026">
        <w:rPr>
          <w:szCs w:val="28"/>
        </w:rPr>
        <w:t>, которые обязательны для исполнения организациями коммунального комплекса;</w:t>
      </w:r>
    </w:p>
    <w:p w:rsidR="00A25D54" w:rsidRPr="00F67026" w:rsidRDefault="00A25D54" w:rsidP="00A25D54">
      <w:pPr>
        <w:tabs>
          <w:tab w:val="left" w:pos="105"/>
        </w:tabs>
        <w:ind w:firstLine="851"/>
        <w:jc w:val="both"/>
        <w:rPr>
          <w:rFonts w:eastAsia="Arial"/>
          <w:sz w:val="28"/>
          <w:szCs w:val="28"/>
        </w:rPr>
      </w:pPr>
      <w:r>
        <w:rPr>
          <w:sz w:val="28"/>
          <w:szCs w:val="28"/>
        </w:rPr>
        <w:t xml:space="preserve">17) </w:t>
      </w:r>
      <w:r w:rsidRPr="00F67026">
        <w:rPr>
          <w:rFonts w:eastAsia="Arial"/>
          <w:sz w:val="28"/>
          <w:szCs w:val="28"/>
        </w:rPr>
        <w:t xml:space="preserve">устанавливает надбавки к тарифам на услуги организаций коммунального комплекса в соответствии с </w:t>
      </w:r>
      <w:r w:rsidRPr="00F67026">
        <w:rPr>
          <w:rFonts w:eastAsia="Times New Roman"/>
          <w:sz w:val="28"/>
          <w:szCs w:val="28"/>
          <w:lang w:eastAsia="ru-RU"/>
        </w:rPr>
        <w:t>предельным индексом, установленным органом регулирования Краснодарского края для поселения</w:t>
      </w:r>
      <w:r w:rsidRPr="00F67026">
        <w:rPr>
          <w:rFonts w:eastAsia="Arial"/>
          <w:sz w:val="28"/>
          <w:szCs w:val="28"/>
        </w:rPr>
        <w:t>;</w:t>
      </w:r>
    </w:p>
    <w:p w:rsidR="009917B8" w:rsidRDefault="009917B8" w:rsidP="001F386D">
      <w:pPr>
        <w:tabs>
          <w:tab w:val="left" w:pos="240"/>
        </w:tabs>
        <w:ind w:right="105" w:firstLine="851"/>
        <w:jc w:val="both"/>
        <w:rPr>
          <w:rFonts w:eastAsia="Times New Roman"/>
          <w:sz w:val="28"/>
          <w:szCs w:val="28"/>
        </w:rPr>
      </w:pPr>
      <w:r w:rsidRPr="001F386D">
        <w:rPr>
          <w:rFonts w:eastAsia="Times New Roman"/>
          <w:sz w:val="28"/>
          <w:szCs w:val="28"/>
        </w:rPr>
        <w:t>1</w:t>
      </w:r>
      <w:r w:rsidR="00A25D54">
        <w:rPr>
          <w:rFonts w:eastAsia="Times New Roman"/>
          <w:sz w:val="28"/>
          <w:szCs w:val="28"/>
        </w:rPr>
        <w:t>8</w:t>
      </w:r>
      <w:r w:rsidRPr="001F386D">
        <w:rPr>
          <w:rFonts w:eastAsia="Times New Roman"/>
          <w:sz w:val="28"/>
          <w:szCs w:val="28"/>
        </w:rPr>
        <w:t>) иные полномочия в соответствии с законодательством.</w:t>
      </w:r>
    </w:p>
    <w:p w:rsidR="00A25D54" w:rsidRPr="001F386D" w:rsidRDefault="00A25D54" w:rsidP="001F386D">
      <w:pPr>
        <w:tabs>
          <w:tab w:val="left" w:pos="240"/>
        </w:tabs>
        <w:ind w:right="105" w:firstLine="851"/>
        <w:jc w:val="both"/>
        <w:rPr>
          <w:rFonts w:eastAsia="Times New Roman"/>
          <w:sz w:val="28"/>
          <w:szCs w:val="28"/>
        </w:rPr>
      </w:pPr>
    </w:p>
    <w:p w:rsidR="009917B8" w:rsidRPr="001F386D" w:rsidRDefault="009917B8" w:rsidP="001F386D">
      <w:pPr>
        <w:ind w:firstLine="851"/>
        <w:jc w:val="both"/>
        <w:rPr>
          <w:b/>
          <w:sz w:val="28"/>
          <w:szCs w:val="28"/>
        </w:rPr>
      </w:pPr>
      <w:r w:rsidRPr="001F386D">
        <w:rPr>
          <w:rFonts w:eastAsia="Times New Roman"/>
          <w:b/>
          <w:sz w:val="28"/>
          <w:szCs w:val="28"/>
        </w:rPr>
        <w:t>Статья 3</w:t>
      </w:r>
      <w:r w:rsidR="001F386D">
        <w:rPr>
          <w:rFonts w:eastAsia="Times New Roman"/>
          <w:b/>
          <w:sz w:val="28"/>
          <w:szCs w:val="28"/>
        </w:rPr>
        <w:t>7</w:t>
      </w:r>
      <w:r w:rsidRPr="001F386D">
        <w:rPr>
          <w:rFonts w:eastAsia="Times New Roman"/>
          <w:b/>
          <w:sz w:val="28"/>
          <w:szCs w:val="28"/>
        </w:rPr>
        <w:t xml:space="preserve">. </w:t>
      </w:r>
      <w:r w:rsidRPr="001F386D">
        <w:rPr>
          <w:b/>
          <w:sz w:val="28"/>
          <w:szCs w:val="28"/>
        </w:rPr>
        <w:t>Полномочия администрации в области использования автомобильных дорог, осуществления дорожной деятельности</w:t>
      </w:r>
    </w:p>
    <w:p w:rsidR="009917B8" w:rsidRPr="001F386D" w:rsidRDefault="009917B8" w:rsidP="001F386D">
      <w:pPr>
        <w:ind w:firstLine="851"/>
        <w:jc w:val="both"/>
        <w:rPr>
          <w:sz w:val="28"/>
          <w:szCs w:val="28"/>
        </w:rPr>
      </w:pPr>
      <w:r w:rsidRPr="001F386D">
        <w:rPr>
          <w:sz w:val="28"/>
          <w:szCs w:val="28"/>
        </w:rPr>
        <w:t>Администрация в области использования автомобильных дорог, осуществления дорожной деятельности</w:t>
      </w:r>
      <w:r w:rsidRPr="001F386D">
        <w:rPr>
          <w:b/>
          <w:sz w:val="28"/>
          <w:szCs w:val="28"/>
        </w:rPr>
        <w:t xml:space="preserve"> </w:t>
      </w:r>
      <w:r w:rsidRPr="001F386D">
        <w:rPr>
          <w:sz w:val="28"/>
          <w:szCs w:val="28"/>
        </w:rPr>
        <w:t>осуществляет следующие полномочия:</w:t>
      </w:r>
    </w:p>
    <w:p w:rsidR="009917B8" w:rsidRPr="001F386D" w:rsidRDefault="009917B8" w:rsidP="001F386D">
      <w:pPr>
        <w:pStyle w:val="ConsPlusNormal"/>
        <w:ind w:firstLine="851"/>
        <w:jc w:val="both"/>
        <w:outlineLvl w:val="1"/>
        <w:rPr>
          <w:rFonts w:ascii="Times New Roman" w:hAnsi="Times New Roman" w:cs="Times New Roman"/>
          <w:sz w:val="28"/>
          <w:szCs w:val="28"/>
        </w:rPr>
      </w:pPr>
      <w:r w:rsidRPr="001F386D">
        <w:rPr>
          <w:rFonts w:ascii="Times New Roman" w:hAnsi="Times New Roman" w:cs="Times New Roman"/>
          <w:sz w:val="28"/>
          <w:szCs w:val="28"/>
        </w:rPr>
        <w:t>1) осуществляет дорожную деятельность</w:t>
      </w:r>
      <w:r w:rsidRPr="001F386D">
        <w:rPr>
          <w:rFonts w:ascii="Times New Roman" w:hAnsi="Times New Roman" w:cs="Times New Roman"/>
          <w:b/>
          <w:sz w:val="28"/>
          <w:szCs w:val="28"/>
        </w:rPr>
        <w:t xml:space="preserve"> </w:t>
      </w:r>
      <w:r w:rsidR="008E0360" w:rsidRPr="001F386D">
        <w:rPr>
          <w:rFonts w:ascii="Times New Roman" w:hAnsi="Times New Roman" w:cs="Times New Roman"/>
          <w:sz w:val="28"/>
          <w:szCs w:val="28"/>
        </w:rPr>
        <w:t xml:space="preserve">в отношении </w:t>
      </w:r>
      <w:r w:rsidR="00022709" w:rsidRPr="001F386D">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22709" w:rsidRPr="001F386D">
        <w:rPr>
          <w:rFonts w:ascii="Times New Roman" w:eastAsiaTheme="minorHAnsi" w:hAnsi="Times New Roman" w:cs="Times New Roman"/>
          <w:b/>
          <w:kern w:val="0"/>
          <w:sz w:val="28"/>
          <w:szCs w:val="28"/>
          <w:lang w:eastAsia="en-US" w:bidi="ar-SA"/>
        </w:rPr>
        <w:t xml:space="preserve"> </w:t>
      </w:r>
      <w:r w:rsidRPr="001F386D">
        <w:rPr>
          <w:rFonts w:ascii="Times New Roman" w:hAnsi="Times New Roman" w:cs="Times New Roman"/>
          <w:sz w:val="28"/>
          <w:szCs w:val="28"/>
        </w:rPr>
        <w:t>автомобильных дорог местного значения в границах населенных пунктов поселения;</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1F386D" w:rsidRDefault="009917B8" w:rsidP="001F386D">
      <w:pPr>
        <w:pStyle w:val="ConsTitle"/>
        <w:tabs>
          <w:tab w:val="left" w:pos="435"/>
        </w:tabs>
        <w:spacing w:line="100" w:lineRule="atLeast"/>
        <w:ind w:right="0" w:firstLine="851"/>
        <w:rPr>
          <w:rFonts w:ascii="Times New Roman" w:hAnsi="Times New Roman"/>
          <w:b w:val="0"/>
          <w:sz w:val="28"/>
          <w:szCs w:val="28"/>
        </w:rPr>
      </w:pPr>
      <w:r w:rsidRPr="001F386D">
        <w:rPr>
          <w:rFonts w:ascii="Times New Roman" w:hAnsi="Times New Roman"/>
          <w:b w:val="0"/>
          <w:sz w:val="28"/>
          <w:szCs w:val="28"/>
        </w:rPr>
        <w:t xml:space="preserve">4) представляет информацию участникам дорожного движения о наличии объектов </w:t>
      </w:r>
      <w:r w:rsidR="00EE20AD" w:rsidRPr="001F386D">
        <w:rPr>
          <w:rFonts w:ascii="Times New Roman" w:hAnsi="Times New Roman"/>
          <w:b w:val="0"/>
          <w:sz w:val="28"/>
          <w:szCs w:val="28"/>
        </w:rPr>
        <w:t xml:space="preserve">сервиса </w:t>
      </w:r>
      <w:r w:rsidRPr="001F386D">
        <w:rPr>
          <w:rFonts w:ascii="Times New Roman" w:hAnsi="Times New Roman"/>
          <w:b w:val="0"/>
          <w:sz w:val="28"/>
          <w:szCs w:val="28"/>
        </w:rPr>
        <w:t xml:space="preserve">и расположении ближайших </w:t>
      </w:r>
      <w:r w:rsidR="00667E68" w:rsidRPr="001F386D">
        <w:rPr>
          <w:rFonts w:ascii="Times New Roman" w:hAnsi="Times New Roman"/>
          <w:b w:val="0"/>
          <w:kern w:val="0"/>
          <w:sz w:val="28"/>
          <w:szCs w:val="28"/>
          <w:lang w:eastAsia="ru-RU"/>
        </w:rPr>
        <w:t>медицинских организаций, организаций</w:t>
      </w:r>
      <w:r w:rsidRPr="001F386D">
        <w:rPr>
          <w:rFonts w:ascii="Times New Roman" w:hAnsi="Times New Roman"/>
          <w:b w:val="0"/>
          <w:sz w:val="28"/>
          <w:szCs w:val="28"/>
        </w:rPr>
        <w:t xml:space="preserve"> связи, а равно информацию о безопасных условиях движения на соответствующих участках дорог;</w:t>
      </w:r>
    </w:p>
    <w:p w:rsidR="00400BD5" w:rsidRPr="001F386D" w:rsidRDefault="00400BD5" w:rsidP="001F386D">
      <w:pPr>
        <w:widowControl/>
        <w:suppressAutoHyphens w:val="0"/>
        <w:autoSpaceDE w:val="0"/>
        <w:autoSpaceDN w:val="0"/>
        <w:adjustRightInd w:val="0"/>
        <w:ind w:firstLine="851"/>
        <w:jc w:val="both"/>
        <w:rPr>
          <w:sz w:val="28"/>
          <w:szCs w:val="28"/>
          <w:lang w:eastAsia="ar-SA"/>
        </w:rPr>
      </w:pPr>
      <w:r w:rsidRPr="001F386D">
        <w:rPr>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1F386D" w:rsidRDefault="00400BD5" w:rsidP="001F386D">
      <w:pPr>
        <w:pStyle w:val="WW-2"/>
        <w:tabs>
          <w:tab w:val="left" w:pos="435"/>
        </w:tabs>
        <w:rPr>
          <w:szCs w:val="28"/>
        </w:rPr>
      </w:pPr>
      <w:r w:rsidRPr="001F386D">
        <w:rPr>
          <w:rFonts w:eastAsia="Andale Sans UI"/>
          <w:szCs w:val="28"/>
          <w:lang w:eastAsia="ar-SA"/>
        </w:rPr>
        <w:t>6</w:t>
      </w:r>
      <w:r w:rsidR="009917B8" w:rsidRPr="001F386D">
        <w:rPr>
          <w:szCs w:val="28"/>
        </w:rPr>
        <w:t>) иные полномочия, предусмотренные законодательством.</w:t>
      </w:r>
    </w:p>
    <w:p w:rsidR="009917B8" w:rsidRPr="001F386D" w:rsidRDefault="009917B8" w:rsidP="001F386D">
      <w:pPr>
        <w:tabs>
          <w:tab w:val="left" w:pos="0"/>
        </w:tabs>
        <w:ind w:firstLine="851"/>
        <w:jc w:val="both"/>
        <w:rPr>
          <w:rFonts w:eastAsia="Times New Roman"/>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38</w:t>
      </w:r>
      <w:r w:rsidRPr="001F386D">
        <w:rPr>
          <w:rFonts w:eastAsia="Times New Roman"/>
          <w:sz w:val="28"/>
          <w:szCs w:val="28"/>
        </w:rPr>
        <w:t>.</w:t>
      </w:r>
      <w:r w:rsidRPr="001F386D">
        <w:rPr>
          <w:rFonts w:eastAsia="Times New Roman"/>
          <w:b/>
          <w:sz w:val="28"/>
          <w:szCs w:val="28"/>
        </w:rPr>
        <w:t xml:space="preserve"> Полномочия администрации в сфере регулирования земельных</w:t>
      </w:r>
      <w:r w:rsidR="00137458" w:rsidRPr="001F386D">
        <w:rPr>
          <w:rFonts w:eastAsia="Times New Roman"/>
          <w:b/>
          <w:sz w:val="28"/>
          <w:szCs w:val="28"/>
        </w:rPr>
        <w:t>,</w:t>
      </w:r>
      <w:r w:rsidR="00137458" w:rsidRPr="001F386D">
        <w:rPr>
          <w:b/>
          <w:sz w:val="28"/>
          <w:szCs w:val="28"/>
        </w:rPr>
        <w:t xml:space="preserve"> лесных, водных</w:t>
      </w:r>
      <w:r w:rsidRPr="001F386D">
        <w:rPr>
          <w:rFonts w:eastAsia="Times New Roman"/>
          <w:b/>
          <w:sz w:val="28"/>
          <w:szCs w:val="28"/>
        </w:rPr>
        <w:t xml:space="preserve"> отношений и недропользования</w:t>
      </w:r>
    </w:p>
    <w:p w:rsidR="009917B8" w:rsidRPr="001F386D" w:rsidRDefault="009917B8" w:rsidP="001F386D">
      <w:pPr>
        <w:ind w:firstLine="851"/>
        <w:jc w:val="both"/>
        <w:rPr>
          <w:rFonts w:eastAsia="Times New Roman"/>
          <w:sz w:val="28"/>
          <w:szCs w:val="28"/>
        </w:rPr>
      </w:pPr>
      <w:r w:rsidRPr="001F386D">
        <w:rPr>
          <w:rFonts w:eastAsia="Times New Roman"/>
          <w:sz w:val="28"/>
          <w:szCs w:val="28"/>
        </w:rPr>
        <w:t>Администрация в сфере регулирования земельных</w:t>
      </w:r>
      <w:r w:rsidR="00B10AFC" w:rsidRPr="001F386D">
        <w:rPr>
          <w:rFonts w:eastAsia="Times New Roman"/>
          <w:sz w:val="28"/>
          <w:szCs w:val="28"/>
        </w:rPr>
        <w:t>,</w:t>
      </w:r>
      <w:r w:rsidR="00B10AFC" w:rsidRPr="001F386D">
        <w:rPr>
          <w:sz w:val="28"/>
          <w:szCs w:val="28"/>
        </w:rPr>
        <w:t xml:space="preserve"> лесных, водных</w:t>
      </w:r>
      <w:r w:rsidRPr="001F386D">
        <w:rPr>
          <w:rFonts w:eastAsia="Times New Roman"/>
          <w:sz w:val="28"/>
          <w:szCs w:val="28"/>
        </w:rPr>
        <w:t xml:space="preserve"> отношений и недропользования:</w:t>
      </w:r>
    </w:p>
    <w:p w:rsidR="009917B8" w:rsidRPr="001F386D" w:rsidRDefault="009917B8" w:rsidP="001F386D">
      <w:pPr>
        <w:pStyle w:val="WW-2"/>
        <w:rPr>
          <w:szCs w:val="28"/>
        </w:rPr>
      </w:pPr>
      <w:r w:rsidRPr="001F386D">
        <w:rPr>
          <w:szCs w:val="28"/>
        </w:rPr>
        <w:t xml:space="preserve">1) управляет и распоряжается земельными участками, находящимися в </w:t>
      </w:r>
      <w:r w:rsidRPr="001F386D">
        <w:rPr>
          <w:szCs w:val="28"/>
        </w:rPr>
        <w:lastRenderedPageBreak/>
        <w:t>муниципальной собственности;</w:t>
      </w:r>
    </w:p>
    <w:p w:rsidR="009917B8" w:rsidRPr="001F386D" w:rsidRDefault="00B10AFC" w:rsidP="001F386D">
      <w:pPr>
        <w:pStyle w:val="WW-2"/>
        <w:tabs>
          <w:tab w:val="left" w:pos="500"/>
        </w:tabs>
        <w:rPr>
          <w:szCs w:val="28"/>
        </w:rPr>
      </w:pPr>
      <w:r w:rsidRPr="001F386D">
        <w:rPr>
          <w:szCs w:val="28"/>
        </w:rPr>
        <w:t>2</w:t>
      </w:r>
      <w:r w:rsidR="009917B8" w:rsidRPr="001F386D">
        <w:rPr>
          <w:szCs w:val="28"/>
        </w:rPr>
        <w:t>) осуществляет муниципальный</w:t>
      </w:r>
      <w:r w:rsidR="009917B8" w:rsidRPr="001F386D">
        <w:rPr>
          <w:b/>
          <w:szCs w:val="28"/>
        </w:rPr>
        <w:t xml:space="preserve"> </w:t>
      </w:r>
      <w:r w:rsidR="009917B8" w:rsidRPr="001F386D">
        <w:rPr>
          <w:szCs w:val="28"/>
        </w:rPr>
        <w:t>земельный контроль;</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3</w:t>
      </w:r>
      <w:r w:rsidR="009917B8" w:rsidRPr="001F386D">
        <w:rPr>
          <w:rFonts w:eastAsia="Times New Roman"/>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4</w:t>
      </w:r>
      <w:r w:rsidR="009917B8" w:rsidRPr="001F386D">
        <w:rPr>
          <w:rFonts w:eastAsia="Times New Roman"/>
          <w:sz w:val="28"/>
          <w:szCs w:val="28"/>
        </w:rPr>
        <w:t>) развивает минерально-сырьевую базу для предприятий местной промышленности;</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5</w:t>
      </w:r>
      <w:r w:rsidR="009917B8" w:rsidRPr="001F386D">
        <w:rPr>
          <w:rFonts w:eastAsia="Times New Roman"/>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17B8" w:rsidRPr="001F386D">
        <w:rPr>
          <w:rFonts w:eastAsia="Times New Roman"/>
          <w:b/>
          <w:sz w:val="28"/>
          <w:szCs w:val="28"/>
        </w:rPr>
        <w:t xml:space="preserve"> </w:t>
      </w:r>
      <w:r w:rsidR="00F46999" w:rsidRPr="001F386D">
        <w:rPr>
          <w:rFonts w:eastAsia="Calibri"/>
          <w:bCs/>
          <w:kern w:val="0"/>
          <w:sz w:val="28"/>
          <w:szCs w:val="28"/>
          <w:lang w:eastAsia="ru-RU"/>
        </w:rPr>
        <w:t>от 21.02.1992 № 2395-1</w:t>
      </w:r>
      <w:r w:rsidR="00F46999" w:rsidRPr="001F386D">
        <w:rPr>
          <w:sz w:val="28"/>
          <w:szCs w:val="28"/>
        </w:rPr>
        <w:t xml:space="preserve"> </w:t>
      </w:r>
      <w:r w:rsidR="009917B8" w:rsidRPr="001F386D">
        <w:rPr>
          <w:rFonts w:eastAsia="Times New Roman"/>
          <w:sz w:val="28"/>
          <w:szCs w:val="28"/>
        </w:rPr>
        <w:t>«О недрах»;</w:t>
      </w:r>
    </w:p>
    <w:p w:rsidR="009917B8" w:rsidRPr="001F386D" w:rsidRDefault="00B10AFC" w:rsidP="001F386D">
      <w:pPr>
        <w:tabs>
          <w:tab w:val="left" w:pos="500"/>
        </w:tabs>
        <w:ind w:firstLine="851"/>
        <w:jc w:val="both"/>
        <w:rPr>
          <w:rFonts w:eastAsia="Times New Roman"/>
          <w:sz w:val="28"/>
          <w:szCs w:val="28"/>
        </w:rPr>
      </w:pPr>
      <w:r w:rsidRPr="001F386D">
        <w:rPr>
          <w:rFonts w:eastAsia="Times New Roman"/>
          <w:sz w:val="28"/>
          <w:szCs w:val="28"/>
        </w:rPr>
        <w:t>6</w:t>
      </w:r>
      <w:r w:rsidR="009917B8" w:rsidRPr="001F386D">
        <w:rPr>
          <w:rFonts w:eastAsia="Times New Roman"/>
          <w:sz w:val="28"/>
          <w:szCs w:val="28"/>
        </w:rPr>
        <w:t>)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1F386D" w:rsidRDefault="00B10AFC" w:rsidP="001F386D">
      <w:pPr>
        <w:pStyle w:val="21"/>
        <w:tabs>
          <w:tab w:val="left" w:pos="100"/>
        </w:tabs>
        <w:ind w:firstLine="851"/>
        <w:rPr>
          <w:szCs w:val="28"/>
        </w:rPr>
      </w:pPr>
      <w:r w:rsidRPr="001F386D">
        <w:rPr>
          <w:szCs w:val="28"/>
        </w:rPr>
        <w:t>7</w:t>
      </w:r>
      <w:r w:rsidR="00506E17" w:rsidRPr="001F386D">
        <w:rPr>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1F386D" w:rsidRDefault="00B10AFC" w:rsidP="001F386D">
      <w:pPr>
        <w:pStyle w:val="21"/>
        <w:tabs>
          <w:tab w:val="left" w:pos="100"/>
        </w:tabs>
        <w:ind w:firstLine="851"/>
        <w:rPr>
          <w:szCs w:val="28"/>
        </w:rPr>
      </w:pPr>
      <w:r w:rsidRPr="001F386D">
        <w:rPr>
          <w:szCs w:val="28"/>
        </w:rPr>
        <w:t>8</w:t>
      </w:r>
      <w:r w:rsidR="00506E17" w:rsidRPr="001F386D">
        <w:rPr>
          <w:szCs w:val="28"/>
        </w:rPr>
        <w:t>) владеет, пользуется и распоряжается лесными участками, находящимися в муниципальной собственности;</w:t>
      </w:r>
    </w:p>
    <w:p w:rsidR="00506E17" w:rsidRPr="001F386D" w:rsidRDefault="00B10AFC" w:rsidP="001F386D">
      <w:pPr>
        <w:pStyle w:val="21"/>
        <w:tabs>
          <w:tab w:val="left" w:pos="100"/>
        </w:tabs>
        <w:ind w:firstLine="851"/>
        <w:rPr>
          <w:szCs w:val="28"/>
        </w:rPr>
      </w:pPr>
      <w:r w:rsidRPr="001F386D">
        <w:rPr>
          <w:szCs w:val="28"/>
        </w:rPr>
        <w:t>9</w:t>
      </w:r>
      <w:r w:rsidR="00506E17" w:rsidRPr="001F386D">
        <w:rPr>
          <w:szCs w:val="28"/>
        </w:rPr>
        <w:t>) разрабатывает лесохозяйственный регламент;</w:t>
      </w:r>
    </w:p>
    <w:p w:rsidR="00506E17" w:rsidRPr="001F386D" w:rsidRDefault="00B10AFC" w:rsidP="001F386D">
      <w:pPr>
        <w:ind w:right="30" w:firstLine="851"/>
        <w:jc w:val="both"/>
        <w:rPr>
          <w:rFonts w:eastAsia="Times New Roman"/>
          <w:sz w:val="28"/>
          <w:szCs w:val="28"/>
        </w:rPr>
      </w:pPr>
      <w:r w:rsidRPr="001F386D">
        <w:rPr>
          <w:rFonts w:eastAsia="Times New Roman"/>
          <w:sz w:val="28"/>
          <w:szCs w:val="28"/>
        </w:rPr>
        <w:t>10</w:t>
      </w:r>
      <w:r w:rsidR="00506E17" w:rsidRPr="001F386D">
        <w:rPr>
          <w:rFonts w:eastAsia="Times New Roman"/>
          <w:sz w:val="28"/>
          <w:szCs w:val="28"/>
        </w:rPr>
        <w:t>) осуществляет мероприятия по обеспечению безопасности людей на водных объектах, охране их жизни и здоровья;</w:t>
      </w:r>
    </w:p>
    <w:p w:rsidR="009917B8" w:rsidRPr="001F386D" w:rsidRDefault="00B10AFC" w:rsidP="001F386D">
      <w:pPr>
        <w:ind w:firstLine="851"/>
        <w:jc w:val="both"/>
        <w:rPr>
          <w:rFonts w:eastAsia="Times New Roman"/>
          <w:sz w:val="28"/>
          <w:szCs w:val="28"/>
        </w:rPr>
      </w:pPr>
      <w:r w:rsidRPr="001F386D">
        <w:rPr>
          <w:rFonts w:eastAsia="Times New Roman"/>
          <w:sz w:val="28"/>
          <w:szCs w:val="28"/>
        </w:rPr>
        <w:t>11</w:t>
      </w:r>
      <w:r w:rsidR="009917B8" w:rsidRPr="001F386D">
        <w:rPr>
          <w:rFonts w:eastAsia="Times New Roman"/>
          <w:sz w:val="28"/>
          <w:szCs w:val="28"/>
        </w:rPr>
        <w:t>) иные полномочия, предусмотренные законодательством.</w:t>
      </w:r>
    </w:p>
    <w:p w:rsidR="009917B8" w:rsidRPr="001F386D" w:rsidRDefault="009917B8" w:rsidP="001F386D">
      <w:pPr>
        <w:ind w:firstLine="851"/>
        <w:jc w:val="both"/>
        <w:rPr>
          <w:rFonts w:eastAsia="Times New Roman"/>
          <w:b/>
          <w:strike/>
          <w:sz w:val="28"/>
          <w:szCs w:val="28"/>
        </w:rPr>
      </w:pPr>
    </w:p>
    <w:p w:rsidR="009917B8" w:rsidRPr="001F386D" w:rsidRDefault="009917B8" w:rsidP="001F386D">
      <w:pPr>
        <w:ind w:firstLine="851"/>
        <w:jc w:val="both"/>
        <w:rPr>
          <w:rFonts w:eastAsia="Times New Roman"/>
          <w:b/>
          <w:sz w:val="28"/>
          <w:szCs w:val="28"/>
        </w:rPr>
      </w:pPr>
      <w:r w:rsidRPr="001F386D">
        <w:rPr>
          <w:rFonts w:eastAsia="Times New Roman"/>
          <w:b/>
          <w:sz w:val="28"/>
          <w:szCs w:val="28"/>
        </w:rPr>
        <w:t xml:space="preserve">Статья </w:t>
      </w:r>
      <w:r w:rsidR="001F386D">
        <w:rPr>
          <w:rFonts w:eastAsia="Times New Roman"/>
          <w:b/>
          <w:sz w:val="28"/>
          <w:szCs w:val="28"/>
        </w:rPr>
        <w:t>39</w:t>
      </w:r>
      <w:r w:rsidRPr="001F386D">
        <w:rPr>
          <w:rFonts w:eastAsia="Times New Roman"/>
          <w:b/>
          <w:sz w:val="28"/>
          <w:szCs w:val="28"/>
        </w:rPr>
        <w:t>. Полномочия администрации в области социально-культурного обслуживания населения, архивного дела</w:t>
      </w:r>
      <w:r w:rsidR="00353605" w:rsidRPr="001F386D">
        <w:rPr>
          <w:rFonts w:eastAsia="Times New Roman"/>
          <w:b/>
          <w:sz w:val="28"/>
          <w:szCs w:val="28"/>
        </w:rPr>
        <w:t xml:space="preserve"> и</w:t>
      </w:r>
      <w:r w:rsidR="00C8265F" w:rsidRPr="001F386D">
        <w:rPr>
          <w:rFonts w:eastAsia="Times New Roman"/>
          <w:b/>
          <w:sz w:val="28"/>
          <w:szCs w:val="28"/>
        </w:rPr>
        <w:t xml:space="preserve"> связи</w:t>
      </w:r>
    </w:p>
    <w:p w:rsidR="009917B8" w:rsidRPr="001F386D" w:rsidRDefault="009917B8" w:rsidP="001F386D">
      <w:pPr>
        <w:ind w:firstLine="851"/>
        <w:jc w:val="both"/>
        <w:rPr>
          <w:rFonts w:eastAsia="Times New Roman"/>
          <w:sz w:val="28"/>
          <w:szCs w:val="28"/>
        </w:rPr>
      </w:pPr>
      <w:r w:rsidRPr="001F386D">
        <w:rPr>
          <w:rFonts w:eastAsia="Times New Roman"/>
          <w:sz w:val="28"/>
          <w:szCs w:val="28"/>
        </w:rPr>
        <w:t xml:space="preserve">Администрация в области социально-культурного обслуживания населения, архивного дела </w:t>
      </w:r>
      <w:r w:rsidR="00353605" w:rsidRPr="001F386D">
        <w:rPr>
          <w:rFonts w:eastAsia="Times New Roman"/>
          <w:sz w:val="28"/>
          <w:szCs w:val="28"/>
        </w:rPr>
        <w:t xml:space="preserve">и связи </w:t>
      </w:r>
      <w:r w:rsidRPr="001F386D">
        <w:rPr>
          <w:rFonts w:eastAsia="Times New Roman"/>
          <w:sz w:val="28"/>
          <w:szCs w:val="28"/>
        </w:rPr>
        <w:t>осуществляет следующие полномочия: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1) организует библиотечное обслуживание населения, комплектование и обеспечение сохранности</w:t>
      </w:r>
      <w:r w:rsidRPr="001F386D">
        <w:rPr>
          <w:rFonts w:ascii="Times New Roman" w:hAnsi="Times New Roman"/>
          <w:b/>
          <w:sz w:val="28"/>
          <w:szCs w:val="28"/>
        </w:rPr>
        <w:t xml:space="preserve"> </w:t>
      </w:r>
      <w:r w:rsidRPr="001F386D">
        <w:rPr>
          <w:rFonts w:ascii="Times New Roman" w:hAnsi="Times New Roman"/>
          <w:sz w:val="28"/>
          <w:szCs w:val="28"/>
        </w:rPr>
        <w:t>библиотечных фондов библиотек поселения;</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2) создает условия для организации досуга и обеспечения жителей поселения услугами организаций культуры;</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1F386D" w:rsidRDefault="005733CF" w:rsidP="001F386D">
      <w:pPr>
        <w:pStyle w:val="ConsNormal"/>
        <w:ind w:firstLine="851"/>
        <w:jc w:val="both"/>
        <w:rPr>
          <w:rFonts w:ascii="Times New Roman" w:hAnsi="Times New Roman"/>
          <w:sz w:val="28"/>
          <w:szCs w:val="28"/>
        </w:rPr>
      </w:pPr>
      <w:r>
        <w:rPr>
          <w:rFonts w:ascii="Times New Roman" w:hAnsi="Times New Roman"/>
          <w:sz w:val="28"/>
          <w:szCs w:val="28"/>
        </w:rPr>
        <w:t>4</w:t>
      </w:r>
      <w:r w:rsidR="009917B8" w:rsidRPr="001F386D">
        <w:rPr>
          <w:rFonts w:ascii="Times New Roman" w:hAnsi="Times New Roman"/>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17B8" w:rsidRPr="001F386D">
        <w:rPr>
          <w:rFonts w:ascii="Times New Roman" w:hAnsi="Times New Roman"/>
          <w:b/>
          <w:sz w:val="28"/>
          <w:szCs w:val="28"/>
        </w:rPr>
        <w:t xml:space="preserve"> </w:t>
      </w:r>
      <w:r w:rsidR="009917B8" w:rsidRPr="001F386D">
        <w:rPr>
          <w:rFonts w:ascii="Times New Roman" w:hAnsi="Times New Roman"/>
          <w:sz w:val="28"/>
          <w:szCs w:val="28"/>
        </w:rPr>
        <w:t>и развитии народных художественных промыслов в поселении;</w:t>
      </w:r>
    </w:p>
    <w:p w:rsidR="009917B8" w:rsidRPr="001F386D" w:rsidRDefault="005733CF" w:rsidP="001F386D">
      <w:pPr>
        <w:tabs>
          <w:tab w:val="left" w:pos="-2127"/>
        </w:tabs>
        <w:ind w:firstLine="851"/>
        <w:jc w:val="both"/>
        <w:rPr>
          <w:sz w:val="28"/>
          <w:szCs w:val="28"/>
        </w:rPr>
      </w:pPr>
      <w:r>
        <w:rPr>
          <w:sz w:val="28"/>
          <w:szCs w:val="28"/>
        </w:rPr>
        <w:t>5</w:t>
      </w:r>
      <w:r w:rsidR="009917B8" w:rsidRPr="001F386D">
        <w:rPr>
          <w:sz w:val="28"/>
          <w:szCs w:val="28"/>
        </w:rPr>
        <w:t>)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Pr="001F386D" w:rsidRDefault="005733CF" w:rsidP="001F386D">
      <w:pPr>
        <w:ind w:firstLine="851"/>
        <w:jc w:val="both"/>
        <w:rPr>
          <w:sz w:val="28"/>
          <w:szCs w:val="28"/>
        </w:rPr>
      </w:pPr>
      <w:r>
        <w:rPr>
          <w:sz w:val="28"/>
          <w:szCs w:val="28"/>
        </w:rPr>
        <w:t>6</w:t>
      </w:r>
      <w:r w:rsidR="009917B8" w:rsidRPr="001F386D">
        <w:rPr>
          <w:sz w:val="28"/>
          <w:szCs w:val="28"/>
        </w:rPr>
        <w:t>) организует и осуществляет мероприятия по работе с детьми и молодежью в поселении;</w:t>
      </w:r>
    </w:p>
    <w:p w:rsidR="00C073A9" w:rsidRPr="001F386D" w:rsidRDefault="005733CF" w:rsidP="001F386D">
      <w:pPr>
        <w:suppressAutoHyphens w:val="0"/>
        <w:ind w:firstLine="851"/>
        <w:jc w:val="both"/>
        <w:rPr>
          <w:rFonts w:eastAsia="Calibri"/>
          <w:kern w:val="0"/>
          <w:sz w:val="28"/>
          <w:szCs w:val="28"/>
          <w:lang w:eastAsia="ru-RU"/>
        </w:rPr>
      </w:pPr>
      <w:r>
        <w:rPr>
          <w:sz w:val="28"/>
          <w:szCs w:val="28"/>
        </w:rPr>
        <w:t>7</w:t>
      </w:r>
      <w:r w:rsidR="00C073A9" w:rsidRPr="001F386D">
        <w:rPr>
          <w:sz w:val="28"/>
          <w:szCs w:val="28"/>
        </w:rPr>
        <w:t xml:space="preserve">) осуществляет </w:t>
      </w:r>
      <w:r w:rsidR="00C073A9" w:rsidRPr="001F386D">
        <w:rPr>
          <w:rFonts w:eastAsia="Calibri"/>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lastRenderedPageBreak/>
        <w:t>8</w:t>
      </w:r>
      <w:r w:rsidR="00353605" w:rsidRPr="001F386D">
        <w:rPr>
          <w:rFonts w:eastAsia="Times New Roman"/>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1F386D" w:rsidRDefault="005733CF" w:rsidP="001F386D">
      <w:pPr>
        <w:tabs>
          <w:tab w:val="left" w:pos="450"/>
        </w:tabs>
        <w:ind w:firstLine="851"/>
        <w:jc w:val="both"/>
        <w:rPr>
          <w:rFonts w:eastAsia="Times New Roman"/>
          <w:sz w:val="28"/>
          <w:szCs w:val="28"/>
        </w:rPr>
      </w:pPr>
      <w:r>
        <w:rPr>
          <w:rFonts w:eastAsia="Times New Roman"/>
          <w:sz w:val="28"/>
          <w:szCs w:val="28"/>
        </w:rPr>
        <w:t>9</w:t>
      </w:r>
      <w:r w:rsidR="00353605" w:rsidRPr="001F386D">
        <w:rPr>
          <w:rFonts w:eastAsia="Times New Roman"/>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1F386D" w:rsidRDefault="00353605" w:rsidP="001F386D">
      <w:pPr>
        <w:tabs>
          <w:tab w:val="left" w:pos="450"/>
        </w:tabs>
        <w:ind w:firstLine="851"/>
        <w:jc w:val="both"/>
        <w:rPr>
          <w:rFonts w:eastAsia="Times New Roman"/>
          <w:sz w:val="28"/>
          <w:szCs w:val="28"/>
        </w:rPr>
      </w:pPr>
      <w:r w:rsidRPr="001F386D">
        <w:rPr>
          <w:rFonts w:eastAsia="Times New Roman"/>
          <w:sz w:val="28"/>
          <w:szCs w:val="28"/>
        </w:rPr>
        <w:t>1</w:t>
      </w:r>
      <w:r w:rsidR="005733CF">
        <w:rPr>
          <w:rFonts w:eastAsia="Times New Roman"/>
          <w:sz w:val="28"/>
          <w:szCs w:val="28"/>
        </w:rPr>
        <w:t>0</w:t>
      </w:r>
      <w:r w:rsidRPr="001F386D">
        <w:rPr>
          <w:rFonts w:eastAsia="Times New Roman"/>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1F386D" w:rsidRDefault="00353605" w:rsidP="001F386D">
      <w:pPr>
        <w:pStyle w:val="WW-2"/>
        <w:rPr>
          <w:rFonts w:eastAsia="Lucida Sans Unicode"/>
          <w:szCs w:val="28"/>
        </w:rPr>
      </w:pPr>
      <w:r w:rsidRPr="001F386D">
        <w:rPr>
          <w:rFonts w:eastAsia="Lucida Sans Unicode"/>
          <w:szCs w:val="28"/>
        </w:rPr>
        <w:t>1</w:t>
      </w:r>
      <w:r w:rsidR="005733CF">
        <w:rPr>
          <w:rFonts w:eastAsia="Lucida Sans Unicode"/>
          <w:szCs w:val="28"/>
        </w:rPr>
        <w:t>1</w:t>
      </w:r>
      <w:r w:rsidR="009917B8" w:rsidRPr="001F386D">
        <w:rPr>
          <w:rFonts w:eastAsia="Lucida Sans Unicode"/>
          <w:szCs w:val="28"/>
        </w:rPr>
        <w:t>) иные полномочия, предусмотренные законодательством.</w:t>
      </w:r>
    </w:p>
    <w:p w:rsidR="009917B8" w:rsidRPr="001F386D" w:rsidRDefault="009917B8" w:rsidP="001F386D">
      <w:pPr>
        <w:ind w:firstLine="851"/>
        <w:jc w:val="both"/>
        <w:rPr>
          <w:rFonts w:eastAsia="Times New Roman"/>
          <w:sz w:val="28"/>
          <w:szCs w:val="28"/>
          <w:u w:val="single"/>
        </w:rPr>
      </w:pPr>
    </w:p>
    <w:p w:rsidR="009917B8" w:rsidRPr="001F386D" w:rsidRDefault="009917B8" w:rsidP="001F386D">
      <w:pPr>
        <w:pStyle w:val="ConsTitle"/>
        <w:spacing w:line="100" w:lineRule="atLeast"/>
        <w:ind w:right="0" w:firstLine="851"/>
        <w:rPr>
          <w:rFonts w:ascii="Times New Roman" w:hAnsi="Times New Roman"/>
          <w:sz w:val="28"/>
          <w:szCs w:val="28"/>
        </w:rPr>
      </w:pPr>
      <w:r w:rsidRPr="001F386D">
        <w:rPr>
          <w:rFonts w:ascii="Times New Roman" w:hAnsi="Times New Roman"/>
          <w:sz w:val="28"/>
          <w:szCs w:val="28"/>
        </w:rPr>
        <w:t>Статья 4</w:t>
      </w:r>
      <w:r w:rsidR="001F386D">
        <w:rPr>
          <w:rFonts w:ascii="Times New Roman" w:hAnsi="Times New Roman"/>
          <w:sz w:val="28"/>
          <w:szCs w:val="28"/>
        </w:rPr>
        <w:t>0</w:t>
      </w:r>
      <w:r w:rsidRPr="001F386D">
        <w:rPr>
          <w:rFonts w:ascii="Times New Roman" w:hAnsi="Times New Roman"/>
          <w:sz w:val="28"/>
          <w:szCs w:val="28"/>
        </w:rPr>
        <w:t xml:space="preserve">. Полномочия администрации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w:t>
      </w:r>
    </w:p>
    <w:p w:rsidR="009917B8" w:rsidRPr="001F386D" w:rsidRDefault="009917B8" w:rsidP="001F386D">
      <w:pPr>
        <w:pStyle w:val="ConsNormal"/>
        <w:ind w:firstLine="851"/>
        <w:jc w:val="both"/>
        <w:rPr>
          <w:rFonts w:ascii="Times New Roman" w:hAnsi="Times New Roman"/>
          <w:sz w:val="28"/>
          <w:szCs w:val="28"/>
        </w:rPr>
      </w:pPr>
      <w:r w:rsidRPr="001F386D">
        <w:rPr>
          <w:rFonts w:ascii="Times New Roman" w:hAnsi="Times New Roman"/>
          <w:sz w:val="28"/>
          <w:szCs w:val="28"/>
        </w:rPr>
        <w:t xml:space="preserve">Администрация в области пожарной </w:t>
      </w:r>
      <w:r w:rsidR="007D2E90">
        <w:rPr>
          <w:rFonts w:ascii="Times New Roman" w:hAnsi="Times New Roman"/>
          <w:sz w:val="28"/>
          <w:szCs w:val="28"/>
        </w:rPr>
        <w:t>безопасности</w:t>
      </w:r>
      <w:r w:rsidRPr="001F386D">
        <w:rPr>
          <w:rFonts w:ascii="Times New Roman" w:hAnsi="Times New Roman"/>
          <w:sz w:val="28"/>
          <w:szCs w:val="28"/>
        </w:rPr>
        <w:t xml:space="preserve"> осуществляет следующие полномочия:</w:t>
      </w:r>
    </w:p>
    <w:p w:rsidR="009917B8" w:rsidRPr="001F386D" w:rsidRDefault="009917B8" w:rsidP="001F386D">
      <w:pPr>
        <w:pStyle w:val="ConsNormal"/>
        <w:tabs>
          <w:tab w:val="left" w:pos="70"/>
        </w:tabs>
        <w:ind w:firstLine="851"/>
        <w:jc w:val="both"/>
        <w:rPr>
          <w:rFonts w:ascii="Times New Roman" w:hAnsi="Times New Roman"/>
          <w:sz w:val="28"/>
          <w:szCs w:val="28"/>
        </w:rPr>
      </w:pPr>
      <w:r w:rsidRPr="001F386D">
        <w:rPr>
          <w:rFonts w:ascii="Times New Roman" w:hAnsi="Times New Roman"/>
          <w:sz w:val="28"/>
          <w:szCs w:val="28"/>
        </w:rPr>
        <w:t>1) обеспечивает первичные меры пожарной безопасности в границах населенных пунктов поселения;</w:t>
      </w:r>
    </w:p>
    <w:p w:rsidR="009917B8" w:rsidRPr="001F386D" w:rsidRDefault="009917B8" w:rsidP="001F386D">
      <w:pPr>
        <w:ind w:firstLine="851"/>
        <w:jc w:val="both"/>
        <w:rPr>
          <w:sz w:val="28"/>
          <w:szCs w:val="28"/>
        </w:rPr>
      </w:pPr>
      <w:r w:rsidRPr="001F386D">
        <w:rPr>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1F386D" w:rsidRDefault="009917B8" w:rsidP="001F386D">
      <w:pPr>
        <w:autoSpaceDE w:val="0"/>
        <w:ind w:firstLine="851"/>
        <w:jc w:val="both"/>
        <w:rPr>
          <w:sz w:val="28"/>
          <w:szCs w:val="28"/>
        </w:rPr>
      </w:pPr>
      <w:r w:rsidRPr="001F386D">
        <w:rPr>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1F386D" w:rsidRDefault="009917B8" w:rsidP="001F386D">
      <w:pPr>
        <w:pStyle w:val="21"/>
        <w:tabs>
          <w:tab w:val="left" w:pos="70"/>
        </w:tabs>
        <w:ind w:firstLine="851"/>
        <w:rPr>
          <w:szCs w:val="28"/>
        </w:rPr>
      </w:pPr>
      <w:r w:rsidRPr="001F386D">
        <w:rPr>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1F386D" w:rsidRDefault="004D60A9" w:rsidP="001F386D">
      <w:pPr>
        <w:pStyle w:val="21"/>
        <w:tabs>
          <w:tab w:val="left" w:pos="370"/>
        </w:tabs>
        <w:ind w:firstLine="851"/>
        <w:rPr>
          <w:rFonts w:eastAsia="Times New Roman"/>
          <w:szCs w:val="28"/>
        </w:rPr>
      </w:pPr>
      <w:r w:rsidRPr="001F386D">
        <w:rPr>
          <w:rFonts w:eastAsia="Times New Roman"/>
          <w:szCs w:val="28"/>
        </w:rPr>
        <w:t>5</w:t>
      </w:r>
      <w:r w:rsidR="009917B8" w:rsidRPr="001F386D">
        <w:rPr>
          <w:rFonts w:eastAsia="Times New Roman"/>
          <w:szCs w:val="28"/>
        </w:rPr>
        <w:t>)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autoSpaceDE w:val="0"/>
        <w:ind w:firstLine="900"/>
        <w:jc w:val="both"/>
        <w:rPr>
          <w:b/>
          <w:sz w:val="28"/>
          <w:szCs w:val="28"/>
        </w:rPr>
      </w:pPr>
      <w:r>
        <w:rPr>
          <w:b/>
          <w:sz w:val="28"/>
          <w:szCs w:val="28"/>
        </w:rPr>
        <w:t>Статья 4</w:t>
      </w:r>
      <w:r w:rsidR="001F386D">
        <w:rPr>
          <w:b/>
          <w:sz w:val="28"/>
          <w:szCs w:val="28"/>
        </w:rPr>
        <w:t>1</w:t>
      </w:r>
      <w:r>
        <w:rPr>
          <w:b/>
          <w:sz w:val="28"/>
          <w:szCs w:val="28"/>
        </w:rPr>
        <w:t>. Муниципальный контроль</w:t>
      </w:r>
    </w:p>
    <w:p w:rsidR="00C3483B" w:rsidRPr="0087331D" w:rsidRDefault="009917B8" w:rsidP="00C3483B">
      <w:pPr>
        <w:suppressAutoHyphens w:val="0"/>
        <w:autoSpaceDE w:val="0"/>
        <w:autoSpaceDN w:val="0"/>
        <w:adjustRightInd w:val="0"/>
        <w:ind w:firstLine="851"/>
        <w:jc w:val="both"/>
        <w:rPr>
          <w:rFonts w:eastAsia="Times New Roman"/>
          <w:kern w:val="0"/>
          <w:sz w:val="28"/>
          <w:szCs w:val="28"/>
          <w:lang w:eastAsia="ru-RU"/>
        </w:rPr>
      </w:pPr>
      <w:r>
        <w:rPr>
          <w:sz w:val="28"/>
          <w:szCs w:val="28"/>
        </w:rPr>
        <w:t xml:space="preserve">1. </w:t>
      </w:r>
      <w:r w:rsidR="00C3483B" w:rsidRPr="0087331D">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87331D">
        <w:rPr>
          <w:rFonts w:eastAsia="Times New Roman"/>
          <w:kern w:val="0"/>
          <w:sz w:val="28"/>
          <w:szCs w:val="28"/>
          <w:lang w:eastAsia="ru-RU"/>
        </w:rPr>
        <w:t>Краснодарского края</w:t>
      </w:r>
      <w:r w:rsidR="00C3483B" w:rsidRPr="0087331D">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 xml:space="preserve">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w:t>
      </w:r>
      <w:r>
        <w:rPr>
          <w:sz w:val="28"/>
          <w:szCs w:val="28"/>
        </w:rPr>
        <w:lastRenderedPageBreak/>
        <w:t>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A01E8">
        <w:rPr>
          <w:b/>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7A69A5">
        <w:rPr>
          <w:sz w:val="28"/>
          <w:szCs w:val="28"/>
        </w:rPr>
        <w:t>Советом.</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9917B8" w:rsidRDefault="009917B8"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w:t>
      </w:r>
      <w:r w:rsidR="007A69A5">
        <w:rPr>
          <w:rFonts w:eastAsiaTheme="minorHAnsi"/>
          <w:kern w:val="0"/>
          <w:sz w:val="28"/>
          <w:szCs w:val="28"/>
        </w:rPr>
        <w:t>олномочиями по</w:t>
      </w:r>
      <w:r w:rsidR="002036F5">
        <w:rPr>
          <w:rFonts w:eastAsiaTheme="minorHAnsi"/>
          <w:kern w:val="0"/>
          <w:sz w:val="28"/>
          <w:szCs w:val="28"/>
        </w:rPr>
        <w:t xml:space="preserve"> </w:t>
      </w:r>
      <w:r w:rsidRPr="004235DE">
        <w:rPr>
          <w:rFonts w:eastAsiaTheme="minorHAnsi"/>
          <w:kern w:val="0"/>
          <w:sz w:val="28"/>
          <w:szCs w:val="28"/>
        </w:rPr>
        <w:t>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C81FFD" w:rsidRPr="00C81FFD">
        <w:rPr>
          <w:strike/>
          <w:kern w:val="28"/>
          <w:sz w:val="28"/>
          <w:szCs w:val="28"/>
          <w:highlight w:val="yellow"/>
        </w:rPr>
        <w:t xml:space="preserve"> </w:t>
      </w:r>
      <w:r w:rsidR="009917B8">
        <w:rPr>
          <w:sz w:val="28"/>
          <w:szCs w:val="28"/>
        </w:rPr>
        <w:t>муниципального контроля</w:t>
      </w:r>
      <w:r w:rsidR="00C81FFD" w:rsidRPr="00C81FFD">
        <w:rPr>
          <w:rFonts w:eastAsiaTheme="minorHAnsi"/>
          <w:kern w:val="0"/>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87331D">
        <w:rPr>
          <w:sz w:val="28"/>
          <w:szCs w:val="28"/>
        </w:rPr>
        <w:t>4</w:t>
      </w:r>
      <w:r w:rsidR="009917B8" w:rsidRPr="0087331D">
        <w:rPr>
          <w:sz w:val="28"/>
          <w:szCs w:val="28"/>
        </w:rPr>
        <w:t xml:space="preserve">) осуществление иных предусмотренных федеральными законами, законами </w:t>
      </w:r>
      <w:r w:rsidRPr="0087331D">
        <w:rPr>
          <w:rFonts w:eastAsiaTheme="minorHAnsi"/>
          <w:kern w:val="0"/>
          <w:sz w:val="28"/>
          <w:szCs w:val="28"/>
        </w:rPr>
        <w:t>и иными нормативными правовыми актами</w:t>
      </w:r>
      <w:r w:rsidR="00E82211" w:rsidRPr="0087331D">
        <w:rPr>
          <w:rFonts w:eastAsiaTheme="minorHAnsi"/>
          <w:b/>
          <w:kern w:val="0"/>
          <w:sz w:val="28"/>
          <w:szCs w:val="28"/>
        </w:rPr>
        <w:t xml:space="preserve"> </w:t>
      </w:r>
      <w:r w:rsidR="00E82211" w:rsidRPr="00E82211">
        <w:rPr>
          <w:rFonts w:eastAsiaTheme="minorHAnsi"/>
          <w:kern w:val="0"/>
          <w:sz w:val="28"/>
          <w:szCs w:val="28"/>
        </w:rPr>
        <w:t>Краснодарского края</w:t>
      </w:r>
      <w:r w:rsidR="00E82211">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7A69A5">
        <w:rPr>
          <w:rFonts w:ascii="Times New Roman" w:hAnsi="Times New Roman"/>
          <w:sz w:val="28"/>
          <w:szCs w:val="28"/>
        </w:rPr>
        <w:t>Советом</w:t>
      </w:r>
      <w:r>
        <w:rPr>
          <w:rFonts w:ascii="Times New Roman" w:hAnsi="Times New Roman"/>
          <w:sz w:val="28"/>
          <w:szCs w:val="28"/>
        </w:rPr>
        <w:t xml:space="preserve"> 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w:t>
      </w:r>
      <w:r w:rsidR="001F386D">
        <w:rPr>
          <w:rFonts w:ascii="Times New Roman" w:hAnsi="Times New Roman"/>
          <w:b/>
          <w:sz w:val="28"/>
        </w:rPr>
        <w:t>2</w:t>
      </w:r>
      <w:r>
        <w:rPr>
          <w:rFonts w:ascii="Times New Roman" w:hAnsi="Times New Roman"/>
          <w:b/>
          <w:sz w:val="28"/>
        </w:rPr>
        <w:t>.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B06E19" w:rsidRPr="002D13C6">
        <w:rPr>
          <w:rFonts w:eastAsia="Times New Roman"/>
          <w:b/>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lastRenderedPageBreak/>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w:t>
      </w:r>
      <w:r w:rsidR="001F386D">
        <w:rPr>
          <w:rFonts w:ascii="Times New Roman" w:hAnsi="Times New Roman"/>
          <w:i w:val="0"/>
        </w:rPr>
        <w:t>3</w:t>
      </w:r>
      <w:r>
        <w:rPr>
          <w:rFonts w:ascii="Times New Roman" w:hAnsi="Times New Roman"/>
          <w:i w:val="0"/>
        </w:rPr>
        <w:t>. Муниципальная служба</w:t>
      </w:r>
    </w:p>
    <w:p w:rsidR="009917B8" w:rsidRDefault="009917B8" w:rsidP="007A69A5">
      <w:pPr>
        <w:ind w:firstLine="851"/>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7A69A5">
      <w:pPr>
        <w:ind w:firstLine="851"/>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9917B8" w:rsidRDefault="009917B8" w:rsidP="007A69A5">
      <w:pPr>
        <w:ind w:firstLine="851"/>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7A69A5">
      <w:pPr>
        <w:ind w:firstLine="851"/>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w:t>
      </w:r>
      <w:r w:rsidR="007A69A5">
        <w:rPr>
          <w:sz w:val="28"/>
        </w:rPr>
        <w:t xml:space="preserve">                            </w:t>
      </w:r>
      <w:r>
        <w:rPr>
          <w:sz w:val="28"/>
        </w:rPr>
        <w:t xml:space="preserve">№ 25-ФЗ </w:t>
      </w:r>
      <w:r w:rsidR="00DF727E">
        <w:rPr>
          <w:sz w:val="28"/>
        </w:rPr>
        <w:t>«</w:t>
      </w:r>
      <w:r>
        <w:rPr>
          <w:sz w:val="28"/>
        </w:rPr>
        <w:t>О муниципальной службе в Российской Федерации</w:t>
      </w:r>
      <w:r w:rsidR="00DF727E">
        <w:rPr>
          <w:sz w:val="28"/>
        </w:rPr>
        <w:t>»</w:t>
      </w:r>
      <w:r>
        <w:rPr>
          <w:sz w:val="28"/>
        </w:rPr>
        <w:t>, другие федеральные законы, иные нормативные правовые акты Российской Федерации, Устав Краснодарского края, Закон Краснодарского края от 08.06.2007</w:t>
      </w:r>
      <w:r w:rsidR="007A69A5">
        <w:rPr>
          <w:sz w:val="28"/>
        </w:rPr>
        <w:t xml:space="preserve">                          </w:t>
      </w:r>
      <w:r>
        <w:rPr>
          <w:sz w:val="28"/>
        </w:rPr>
        <w:t xml:space="preserve"> №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Pr>
          <w:b/>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 xml:space="preserve">Статья </w:t>
      </w:r>
      <w:r w:rsidR="001F386D">
        <w:rPr>
          <w:b/>
          <w:sz w:val="28"/>
        </w:rPr>
        <w:t>44</w:t>
      </w:r>
      <w:r>
        <w:rPr>
          <w:b/>
          <w:sz w:val="28"/>
        </w:rPr>
        <w:t>.</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Pr="0087331D" w:rsidRDefault="009917B8" w:rsidP="00ED308E">
      <w:pPr>
        <w:ind w:firstLine="709"/>
        <w:jc w:val="both"/>
        <w:rPr>
          <w:sz w:val="28"/>
        </w:rPr>
      </w:pPr>
      <w:r w:rsidRPr="0087331D">
        <w:rPr>
          <w:sz w:val="28"/>
        </w:rPr>
        <w:t xml:space="preserve">1. Уставом в соответствии с Законом Краснодарского края </w:t>
      </w:r>
      <w:r w:rsidR="002000AE" w:rsidRPr="0087331D">
        <w:rPr>
          <w:sz w:val="28"/>
          <w:szCs w:val="28"/>
        </w:rPr>
        <w:t>от 08.06.2007 № 1243-КЗ</w:t>
      </w:r>
      <w:r w:rsidR="002000AE" w:rsidRPr="0087331D">
        <w:rPr>
          <w:sz w:val="28"/>
        </w:rPr>
        <w:t xml:space="preserve"> </w:t>
      </w:r>
      <w:r w:rsidR="00DF727E" w:rsidRPr="0087331D">
        <w:rPr>
          <w:sz w:val="28"/>
        </w:rPr>
        <w:t>«</w:t>
      </w:r>
      <w:r w:rsidRPr="0087331D">
        <w:rPr>
          <w:sz w:val="28"/>
        </w:rPr>
        <w:t>О Реестре муниципальных должностей и Реестре должностей муниципальной службы</w:t>
      </w:r>
      <w:r w:rsidR="00E34A78" w:rsidRPr="0087331D">
        <w:rPr>
          <w:sz w:val="28"/>
          <w:szCs w:val="28"/>
        </w:rPr>
        <w:t xml:space="preserve"> в Краснодарском крае</w:t>
      </w:r>
      <w:r w:rsidR="00DF727E" w:rsidRPr="0087331D">
        <w:rPr>
          <w:sz w:val="28"/>
        </w:rPr>
        <w:t>»</w:t>
      </w:r>
      <w:r w:rsidRPr="0087331D">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глава поселения;</w:t>
      </w:r>
    </w:p>
    <w:p w:rsidR="009917B8" w:rsidRDefault="009917B8" w:rsidP="00ED308E">
      <w:pPr>
        <w:ind w:firstLine="709"/>
        <w:jc w:val="both"/>
        <w:rPr>
          <w:sz w:val="28"/>
        </w:rPr>
      </w:pPr>
      <w:r>
        <w:rPr>
          <w:sz w:val="28"/>
        </w:rPr>
        <w:t>председатель комитета (комиссии)</w:t>
      </w:r>
      <w:r>
        <w:rPr>
          <w:b/>
          <w:sz w:val="28"/>
        </w:rPr>
        <w:t xml:space="preserve"> </w:t>
      </w:r>
      <w:r>
        <w:rPr>
          <w:sz w:val="28"/>
        </w:rPr>
        <w:t>Совета поселения;</w:t>
      </w:r>
    </w:p>
    <w:p w:rsidR="009917B8" w:rsidRDefault="009917B8" w:rsidP="00ED308E">
      <w:pPr>
        <w:ind w:firstLine="709"/>
        <w:jc w:val="both"/>
        <w:rPr>
          <w:sz w:val="28"/>
        </w:rPr>
      </w:pPr>
      <w:r>
        <w:rPr>
          <w:sz w:val="28"/>
        </w:rPr>
        <w:t>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87331D"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w:t>
      </w:r>
      <w:r w:rsidRPr="0087331D">
        <w:rPr>
          <w:sz w:val="28"/>
        </w:rPr>
        <w:t xml:space="preserve">Краснодарского края </w:t>
      </w:r>
      <w:r w:rsidR="002000AE" w:rsidRPr="0087331D">
        <w:rPr>
          <w:sz w:val="28"/>
          <w:szCs w:val="28"/>
        </w:rPr>
        <w:t>от 08.06.2007 № 1243-КЗ</w:t>
      </w:r>
      <w:r w:rsidR="002000AE" w:rsidRPr="0087331D">
        <w:rPr>
          <w:sz w:val="28"/>
        </w:rPr>
        <w:t xml:space="preserve"> </w:t>
      </w:r>
      <w:r w:rsidRPr="0087331D">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sidRPr="0087331D">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87331D">
        <w:rPr>
          <w:sz w:val="28"/>
          <w:szCs w:val="28"/>
        </w:rPr>
        <w:t xml:space="preserve">от 08.06.2007 </w:t>
      </w:r>
      <w:r w:rsidR="007A69A5">
        <w:rPr>
          <w:sz w:val="28"/>
          <w:szCs w:val="28"/>
        </w:rPr>
        <w:t xml:space="preserve">                      </w:t>
      </w:r>
      <w:r w:rsidR="002000AE" w:rsidRPr="0087331D">
        <w:rPr>
          <w:sz w:val="28"/>
          <w:szCs w:val="28"/>
        </w:rPr>
        <w:t>№ 1243-КЗ</w:t>
      </w:r>
      <w:r w:rsidR="002000AE" w:rsidRPr="0087331D">
        <w:rPr>
          <w:sz w:val="28"/>
        </w:rPr>
        <w:t xml:space="preserve"> </w:t>
      </w:r>
      <w:r w:rsidRPr="0087331D">
        <w:rPr>
          <w:sz w:val="28"/>
        </w:rPr>
        <w:t>«О Реестре муниципальных должностей и Реестре должностей</w:t>
      </w:r>
      <w:r>
        <w:rPr>
          <w:sz w:val="28"/>
        </w:rPr>
        <w:t xml:space="preserve">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5208C1">
      <w:pPr>
        <w:pStyle w:val="2"/>
        <w:keepNext w:val="0"/>
        <w:spacing w:before="0" w:after="0"/>
        <w:ind w:firstLine="993"/>
        <w:rPr>
          <w:rFonts w:ascii="Times New Roman" w:hAnsi="Times New Roman"/>
          <w:i w:val="0"/>
        </w:rPr>
      </w:pPr>
      <w:r>
        <w:rPr>
          <w:rFonts w:ascii="Times New Roman" w:hAnsi="Times New Roman"/>
          <w:i w:val="0"/>
        </w:rPr>
        <w:lastRenderedPageBreak/>
        <w:t xml:space="preserve">Статья </w:t>
      </w:r>
      <w:r w:rsidR="001F386D">
        <w:rPr>
          <w:rFonts w:ascii="Times New Roman" w:hAnsi="Times New Roman"/>
          <w:i w:val="0"/>
        </w:rPr>
        <w:t>45</w:t>
      </w:r>
      <w:r>
        <w:rPr>
          <w:rFonts w:ascii="Times New Roman" w:hAnsi="Times New Roman"/>
          <w:i w:val="0"/>
        </w:rPr>
        <w:t>. Муниципальный служащий</w:t>
      </w:r>
    </w:p>
    <w:p w:rsidR="009917B8" w:rsidRPr="00FF1A6D"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FF1A6D">
        <w:rPr>
          <w:sz w:val="28"/>
          <w:szCs w:val="28"/>
        </w:rPr>
        <w:t>от 02.03.2007 № 25-ФЗ</w:t>
      </w:r>
      <w:r w:rsidR="00927170" w:rsidRPr="00FF1A6D">
        <w:rPr>
          <w:sz w:val="28"/>
        </w:rPr>
        <w:t xml:space="preserve"> </w:t>
      </w:r>
      <w:r w:rsidR="00D343D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в качестве</w:t>
      </w:r>
      <w:r w:rsidRPr="00FF1A6D">
        <w:rPr>
          <w:color w:val="FF0000"/>
          <w:sz w:val="28"/>
        </w:rPr>
        <w:t xml:space="preserve"> </w:t>
      </w:r>
      <w:r w:rsidRPr="00FF1A6D">
        <w:rPr>
          <w:sz w:val="28"/>
        </w:rPr>
        <w:t>ограничений, связанных с муниципальной службой.</w:t>
      </w:r>
    </w:p>
    <w:p w:rsidR="009917B8" w:rsidRDefault="009917B8" w:rsidP="0081350A">
      <w:pPr>
        <w:ind w:firstLine="900"/>
        <w:jc w:val="both"/>
        <w:rPr>
          <w:sz w:val="28"/>
        </w:rPr>
      </w:pPr>
      <w:r w:rsidRPr="00FF1A6D">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FF1A6D">
        <w:rPr>
          <w:sz w:val="28"/>
          <w:szCs w:val="28"/>
        </w:rPr>
        <w:t>от 02.03.2007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D343DD">
      <w:pPr>
        <w:ind w:firstLine="851"/>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D343DD">
      <w:pPr>
        <w:ind w:firstLine="851"/>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D343DD" w:rsidRDefault="00D343DD" w:rsidP="0081350A">
      <w:pPr>
        <w:pStyle w:val="a6"/>
        <w:tabs>
          <w:tab w:val="left" w:pos="0"/>
          <w:tab w:val="left" w:pos="142"/>
          <w:tab w:val="left" w:pos="360"/>
        </w:tabs>
        <w:spacing w:after="0"/>
        <w:ind w:firstLine="851"/>
        <w:jc w:val="both"/>
        <w:rPr>
          <w:b/>
          <w:sz w:val="28"/>
        </w:rPr>
      </w:pPr>
    </w:p>
    <w:p w:rsidR="009917B8" w:rsidRDefault="009917B8" w:rsidP="0081350A">
      <w:pPr>
        <w:pStyle w:val="a6"/>
        <w:tabs>
          <w:tab w:val="left" w:pos="0"/>
          <w:tab w:val="left" w:pos="142"/>
          <w:tab w:val="left" w:pos="360"/>
        </w:tabs>
        <w:spacing w:after="0"/>
        <w:ind w:firstLine="851"/>
        <w:jc w:val="both"/>
        <w:rPr>
          <w:b/>
          <w:sz w:val="28"/>
        </w:rPr>
      </w:pPr>
      <w:r>
        <w:rPr>
          <w:b/>
          <w:sz w:val="28"/>
        </w:rPr>
        <w:t xml:space="preserve">Статья </w:t>
      </w:r>
      <w:r w:rsidR="001F386D">
        <w:rPr>
          <w:b/>
          <w:sz w:val="28"/>
        </w:rPr>
        <w:t>46</w:t>
      </w:r>
      <w:r>
        <w:rPr>
          <w:b/>
          <w:sz w:val="28"/>
        </w:rPr>
        <w:t>. Основные права и обязанности муниципального служащего, ограничения и запреты, связанные с муниципальной службой</w:t>
      </w:r>
    </w:p>
    <w:p w:rsidR="009917B8" w:rsidRPr="00FF1A6D"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FF1A6D">
        <w:rPr>
          <w:sz w:val="28"/>
        </w:rPr>
        <w:t xml:space="preserve">законом </w:t>
      </w:r>
      <w:r w:rsidR="00927170" w:rsidRPr="00FF1A6D">
        <w:rPr>
          <w:sz w:val="28"/>
          <w:szCs w:val="28"/>
        </w:rPr>
        <w:t>от 02.03.2007 № 25-ФЗ</w:t>
      </w:r>
      <w:r w:rsidR="00927170"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D343DD">
        <w:rPr>
          <w:sz w:val="28"/>
          <w:szCs w:val="28"/>
        </w:rPr>
        <w:t xml:space="preserve">                              </w:t>
      </w:r>
      <w:r w:rsidR="00DF6A2F" w:rsidRPr="00FF1A6D">
        <w:rPr>
          <w:sz w:val="28"/>
          <w:szCs w:val="28"/>
        </w:rPr>
        <w:t xml:space="preserve">№ </w:t>
      </w:r>
      <w:r w:rsidR="00F14031" w:rsidRPr="001F386D">
        <w:rPr>
          <w:sz w:val="28"/>
          <w:szCs w:val="28"/>
        </w:rPr>
        <w:t>1244</w:t>
      </w:r>
      <w:r w:rsidR="00DF6A2F" w:rsidRPr="001F386D">
        <w:rPr>
          <w:sz w:val="28"/>
          <w:szCs w:val="28"/>
        </w:rPr>
        <w:t>-</w:t>
      </w:r>
      <w:r w:rsidR="00DF6A2F" w:rsidRPr="00FF1A6D">
        <w:rPr>
          <w:sz w:val="28"/>
          <w:szCs w:val="28"/>
        </w:rPr>
        <w:t>КЗ</w:t>
      </w:r>
      <w:r w:rsidR="00DF6A2F" w:rsidRPr="00FF1A6D">
        <w:rPr>
          <w:sz w:val="28"/>
        </w:rPr>
        <w:t xml:space="preserve"> </w:t>
      </w:r>
      <w:r w:rsidR="00DF727E" w:rsidRPr="00FF1A6D">
        <w:rPr>
          <w:sz w:val="28"/>
        </w:rPr>
        <w:t>«</w:t>
      </w:r>
      <w:r w:rsidRPr="00FF1A6D">
        <w:rPr>
          <w:sz w:val="28"/>
        </w:rPr>
        <w:t>О муниципальной службе в Краснодарском крае</w:t>
      </w:r>
      <w:r w:rsidR="00DF727E" w:rsidRPr="00FF1A6D">
        <w:rPr>
          <w:sz w:val="28"/>
        </w:rPr>
        <w:t>»</w:t>
      </w:r>
      <w:r w:rsidRPr="00FF1A6D">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1F386D">
      <w:pPr>
        <w:autoSpaceDE w:val="0"/>
        <w:autoSpaceDN w:val="0"/>
        <w:adjustRightInd w:val="0"/>
        <w:ind w:firstLine="851"/>
        <w:jc w:val="both"/>
        <w:outlineLvl w:val="1"/>
        <w:rPr>
          <w:b/>
          <w:bCs/>
          <w:sz w:val="28"/>
          <w:szCs w:val="28"/>
        </w:rPr>
      </w:pPr>
      <w:r w:rsidRPr="00D3122E">
        <w:rPr>
          <w:b/>
          <w:sz w:val="28"/>
          <w:szCs w:val="28"/>
        </w:rPr>
        <w:t xml:space="preserve">Статья </w:t>
      </w:r>
      <w:r w:rsidR="001F386D">
        <w:rPr>
          <w:b/>
          <w:sz w:val="28"/>
          <w:szCs w:val="28"/>
        </w:rPr>
        <w:t>47</w:t>
      </w:r>
      <w:r w:rsidRPr="00D3122E">
        <w:rPr>
          <w:b/>
          <w:sz w:val="28"/>
          <w:szCs w:val="28"/>
        </w:rPr>
        <w:t xml:space="preserve">.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646C8D">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1F386D">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95237A" w:rsidRPr="004707DF">
        <w:rPr>
          <w:b/>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1F386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lastRenderedPageBreak/>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1F386D">
      <w:pPr>
        <w:ind w:firstLine="851"/>
        <w:jc w:val="both"/>
        <w:rPr>
          <w:sz w:val="28"/>
          <w:szCs w:val="28"/>
        </w:rPr>
      </w:pPr>
    </w:p>
    <w:p w:rsidR="009917B8" w:rsidRDefault="009917B8" w:rsidP="001F386D">
      <w:pPr>
        <w:pStyle w:val="2"/>
        <w:keepNext w:val="0"/>
        <w:spacing w:before="0" w:after="0"/>
        <w:ind w:firstLine="851"/>
        <w:jc w:val="both"/>
        <w:rPr>
          <w:rFonts w:ascii="Times New Roman" w:hAnsi="Times New Roman"/>
          <w:b w:val="0"/>
          <w:i w:val="0"/>
        </w:rPr>
      </w:pPr>
      <w:r>
        <w:rPr>
          <w:rFonts w:ascii="Times New Roman" w:hAnsi="Times New Roman"/>
          <w:i w:val="0"/>
        </w:rPr>
        <w:t xml:space="preserve">Статья </w:t>
      </w:r>
      <w:r w:rsidR="001F386D">
        <w:rPr>
          <w:rFonts w:ascii="Times New Roman" w:hAnsi="Times New Roman"/>
          <w:i w:val="0"/>
        </w:rPr>
        <w:t>48</w:t>
      </w:r>
      <w:r>
        <w:rPr>
          <w:rFonts w:ascii="Times New Roman" w:hAnsi="Times New Roman"/>
          <w:i w:val="0"/>
        </w:rPr>
        <w:t>. Гарантии для муниципального служащего</w:t>
      </w:r>
      <w:r>
        <w:rPr>
          <w:rFonts w:ascii="Times New Roman" w:hAnsi="Times New Roman"/>
          <w:b w:val="0"/>
          <w:i w:val="0"/>
        </w:rPr>
        <w:t xml:space="preserve">  </w:t>
      </w:r>
    </w:p>
    <w:p w:rsidR="009917B8" w:rsidRDefault="009917B8" w:rsidP="001F386D">
      <w:pPr>
        <w:pStyle w:val="a6"/>
        <w:spacing w:after="0"/>
        <w:ind w:firstLine="851"/>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00927170" w:rsidRPr="00FF1A6D">
        <w:rPr>
          <w:sz w:val="28"/>
          <w:szCs w:val="28"/>
        </w:rPr>
        <w:t>от 02.03.2007 № 25-ФЗ</w:t>
      </w:r>
      <w:r w:rsidR="00927170" w:rsidRPr="00FF1A6D">
        <w:rPr>
          <w:sz w:val="28"/>
        </w:rPr>
        <w:t xml:space="preserve"> </w:t>
      </w:r>
      <w:r w:rsidR="00D343D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F14031">
        <w:rPr>
          <w:sz w:val="28"/>
        </w:rPr>
        <w:t xml:space="preserve">-КЗ </w:t>
      </w:r>
      <w:r w:rsidR="00DF727E" w:rsidRPr="00FF1A6D">
        <w:rPr>
          <w:sz w:val="28"/>
        </w:rPr>
        <w:t>«</w:t>
      </w:r>
      <w:r w:rsidRPr="00FF1A6D">
        <w:rPr>
          <w:sz w:val="28"/>
        </w:rPr>
        <w:t>О муниципальной</w:t>
      </w:r>
      <w:r>
        <w:rPr>
          <w:sz w:val="28"/>
        </w:rPr>
        <w:t xml:space="preserve">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 xml:space="preserve">Статья </w:t>
      </w:r>
      <w:r w:rsidR="001F386D">
        <w:rPr>
          <w:b/>
        </w:rPr>
        <w:t>49</w:t>
      </w:r>
      <w:r>
        <w:rPr>
          <w:b/>
        </w:rPr>
        <w:t>.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Pr="00FF1A6D"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муниципальных служащих, не подлежащих аттестации, устанавливаются Федеральным </w:t>
      </w:r>
      <w:r w:rsidRPr="00FF1A6D">
        <w:rPr>
          <w:sz w:val="28"/>
        </w:rPr>
        <w:t>законом</w:t>
      </w:r>
      <w:r w:rsidR="00DF6A2F" w:rsidRPr="00FF1A6D">
        <w:rPr>
          <w:sz w:val="28"/>
          <w:szCs w:val="28"/>
        </w:rPr>
        <w:t xml:space="preserve"> от 02.03.2007 № 25-ФЗ</w:t>
      </w:r>
      <w:r w:rsidRPr="00FF1A6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w:t>
      </w:r>
    </w:p>
    <w:p w:rsidR="00544ECE" w:rsidRPr="006D0802" w:rsidRDefault="009917B8" w:rsidP="00BB76CE">
      <w:pPr>
        <w:widowControl/>
        <w:suppressAutoHyphens w:val="0"/>
        <w:autoSpaceDE w:val="0"/>
        <w:autoSpaceDN w:val="0"/>
        <w:adjustRightInd w:val="0"/>
        <w:ind w:firstLine="851"/>
        <w:jc w:val="both"/>
        <w:rPr>
          <w:rFonts w:eastAsiaTheme="minorHAnsi"/>
          <w:b/>
          <w:kern w:val="0"/>
          <w:sz w:val="28"/>
          <w:szCs w:val="28"/>
        </w:rPr>
      </w:pPr>
      <w:r>
        <w:rPr>
          <w:sz w:val="28"/>
        </w:rPr>
        <w:t>4.</w:t>
      </w:r>
      <w:r>
        <w:rPr>
          <w:color w:val="FF0000"/>
          <w:sz w:val="28"/>
        </w:rPr>
        <w:t xml:space="preserve"> </w:t>
      </w:r>
      <w:r>
        <w:rPr>
          <w:sz w:val="28"/>
        </w:rPr>
        <w:t xml:space="preserve">Положение о проведении аттестации утверждается муниципальным правовым актом в соответствии с </w:t>
      </w:r>
      <w:r w:rsidR="00544ECE" w:rsidRPr="00FF1A6D">
        <w:rPr>
          <w:rFonts w:eastAsiaTheme="minorHAnsi"/>
          <w:kern w:val="0"/>
          <w:sz w:val="28"/>
          <w:szCs w:val="28"/>
        </w:rPr>
        <w:t xml:space="preserve">типовым положением о проведении аттестации муниципальных служащих, </w:t>
      </w:r>
      <w:r w:rsidR="00BB76CE" w:rsidRPr="00FF1A6D">
        <w:rPr>
          <w:rFonts w:eastAsia="Calibri"/>
          <w:kern w:val="0"/>
          <w:sz w:val="28"/>
          <w:szCs w:val="28"/>
        </w:rPr>
        <w:t>утвержденным Законом Краснодарского края о</w:t>
      </w:r>
      <w:r w:rsidR="00BB76CE" w:rsidRPr="00FF1A6D">
        <w:rPr>
          <w:rFonts w:eastAsiaTheme="minorHAnsi"/>
          <w:kern w:val="0"/>
          <w:sz w:val="28"/>
          <w:szCs w:val="28"/>
        </w:rPr>
        <w:t>т 27.09.2007 № 1323-КЗ «О Типовом положении о проведении аттестации муниципальных служащих»</w:t>
      </w:r>
      <w:r w:rsidR="00BB76CE" w:rsidRPr="00FF1A6D">
        <w:rPr>
          <w:rFonts w:eastAsia="Calibri"/>
          <w:kern w:val="0"/>
          <w:sz w:val="28"/>
          <w:szCs w:val="28"/>
        </w:rPr>
        <w:t>.</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w:t>
      </w:r>
      <w:r w:rsidR="001F386D">
        <w:rPr>
          <w:b/>
          <w:sz w:val="28"/>
        </w:rPr>
        <w:t>0</w:t>
      </w:r>
      <w:r>
        <w:rPr>
          <w:b/>
          <w:sz w:val="28"/>
        </w:rPr>
        <w:t>. Основания для расторжения трудового договора с муниципальным служащим</w:t>
      </w:r>
    </w:p>
    <w:p w:rsidR="009917B8" w:rsidRDefault="009917B8" w:rsidP="00D343DD">
      <w:pPr>
        <w:ind w:firstLine="851"/>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FF1A6D">
        <w:rPr>
          <w:sz w:val="28"/>
          <w:szCs w:val="28"/>
        </w:rPr>
        <w:t>от 02.03.2007 № 25-ФЗ</w:t>
      </w:r>
      <w:r w:rsidR="00E7086E" w:rsidRPr="00FF1A6D">
        <w:rPr>
          <w:sz w:val="28"/>
        </w:rPr>
        <w:t xml:space="preserve"> </w:t>
      </w:r>
      <w:r w:rsidR="00D343DD">
        <w:rPr>
          <w:sz w:val="28"/>
        </w:rPr>
        <w:t xml:space="preserve">                                        </w:t>
      </w:r>
      <w:r w:rsidR="00DF727E" w:rsidRPr="00FF1A6D">
        <w:rPr>
          <w:sz w:val="28"/>
        </w:rPr>
        <w:t>«</w:t>
      </w:r>
      <w:r w:rsidRPr="00FF1A6D">
        <w:rPr>
          <w:sz w:val="28"/>
        </w:rPr>
        <w:t>О муниципальной службе в Российской Федерации</w:t>
      </w:r>
      <w:r w:rsidR="00DF727E" w:rsidRPr="00FF1A6D">
        <w:rPr>
          <w:sz w:val="28"/>
        </w:rPr>
        <w:t>»</w:t>
      </w:r>
      <w:r w:rsidRPr="00FF1A6D">
        <w:rPr>
          <w:sz w:val="28"/>
        </w:rPr>
        <w:t xml:space="preserve">, Законом Краснодарского края </w:t>
      </w:r>
      <w:r w:rsidR="00DF6A2F" w:rsidRPr="00FF1A6D">
        <w:rPr>
          <w:sz w:val="28"/>
          <w:szCs w:val="28"/>
        </w:rPr>
        <w:t xml:space="preserve">от 08.06.2007 </w:t>
      </w:r>
      <w:r w:rsidR="00F14031" w:rsidRPr="00FF1A6D">
        <w:rPr>
          <w:sz w:val="28"/>
          <w:szCs w:val="28"/>
        </w:rPr>
        <w:t xml:space="preserve">№ </w:t>
      </w:r>
      <w:r w:rsidR="00F14031" w:rsidRPr="001F386D">
        <w:rPr>
          <w:sz w:val="28"/>
          <w:szCs w:val="28"/>
        </w:rPr>
        <w:t>1244</w:t>
      </w:r>
      <w:r w:rsidR="00DF6A2F" w:rsidRPr="00FF1A6D">
        <w:rPr>
          <w:sz w:val="28"/>
          <w:szCs w:val="28"/>
        </w:rPr>
        <w:t>-КЗ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81350A">
      <w:pPr>
        <w:ind w:firstLine="900"/>
        <w:jc w:val="both"/>
        <w:rPr>
          <w:strike/>
          <w:sz w:val="28"/>
        </w:rPr>
      </w:pPr>
    </w:p>
    <w:p w:rsidR="008D70D1" w:rsidRDefault="008D70D1" w:rsidP="0081350A">
      <w:pPr>
        <w:ind w:firstLine="900"/>
        <w:jc w:val="both"/>
        <w:rPr>
          <w:strike/>
          <w:sz w:val="28"/>
        </w:rPr>
      </w:pPr>
    </w:p>
    <w:p w:rsidR="008D70D1" w:rsidRDefault="008D70D1" w:rsidP="0081350A">
      <w:pPr>
        <w:ind w:firstLine="900"/>
        <w:jc w:val="both"/>
        <w:rPr>
          <w:strike/>
          <w:sz w:val="28"/>
        </w:rPr>
      </w:pPr>
    </w:p>
    <w:p w:rsidR="008D70D1" w:rsidRDefault="008D70D1" w:rsidP="0081350A">
      <w:pPr>
        <w:ind w:firstLine="900"/>
        <w:jc w:val="both"/>
        <w:rPr>
          <w:strike/>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lastRenderedPageBreak/>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b w:val="0"/>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w:t>
      </w:r>
      <w:r w:rsidR="001F386D">
        <w:rPr>
          <w:rFonts w:ascii="Times New Roman" w:hAnsi="Times New Roman"/>
          <w:i w:val="0"/>
        </w:rPr>
        <w:t>1</w:t>
      </w:r>
      <w:r>
        <w:rPr>
          <w:rFonts w:ascii="Times New Roman" w:hAnsi="Times New Roman"/>
          <w:i w:val="0"/>
        </w:rPr>
        <w:t>.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1F386D" w:rsidRDefault="00070BC6" w:rsidP="00070BC6">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A25D54">
        <w:rPr>
          <w:rFonts w:eastAsia="Calibri"/>
          <w:kern w:val="0"/>
          <w:sz w:val="28"/>
          <w:szCs w:val="28"/>
        </w:rPr>
        <w:t xml:space="preserve">могут </w:t>
      </w:r>
      <w:r w:rsidRPr="001F386D">
        <w:rPr>
          <w:rFonts w:eastAsia="Calibri"/>
          <w:kern w:val="0"/>
          <w:sz w:val="28"/>
          <w:szCs w:val="28"/>
        </w:rPr>
        <w:t>подлежат</w:t>
      </w:r>
      <w:r w:rsidR="00A25D54">
        <w:rPr>
          <w:rFonts w:eastAsia="Calibri"/>
          <w:kern w:val="0"/>
          <w:sz w:val="28"/>
          <w:szCs w:val="28"/>
        </w:rPr>
        <w:t>ь</w:t>
      </w:r>
      <w:r w:rsidRPr="001F386D">
        <w:rPr>
          <w:rFonts w:eastAsia="Calibri"/>
          <w:kern w:val="0"/>
          <w:sz w:val="28"/>
          <w:szCs w:val="28"/>
        </w:rPr>
        <w:t xml:space="preserve">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2</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D54B3E" w:rsidRPr="004235DE">
        <w:rPr>
          <w:sz w:val="28"/>
          <w:szCs w:val="28"/>
        </w:rPr>
        <w:t xml:space="preserve">прокурором </w:t>
      </w:r>
      <w:r w:rsidR="00D343DD">
        <w:rPr>
          <w:sz w:val="28"/>
          <w:szCs w:val="28"/>
        </w:rPr>
        <w:t>Кореновского района</w:t>
      </w:r>
      <w:r w:rsidR="00D54B3E" w:rsidRPr="004235DE">
        <w:rPr>
          <w:sz w:val="28"/>
          <w:szCs w:val="28"/>
        </w:rPr>
        <w:t>.</w:t>
      </w:r>
      <w:r w:rsidR="00D54B3E" w:rsidRPr="00D54B3E">
        <w:rPr>
          <w:b/>
          <w:sz w:val="28"/>
          <w:szCs w:val="28"/>
        </w:rPr>
        <w:t xml:space="preserve"> </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A25D54" w:rsidRDefault="00EE6D1F" w:rsidP="00EE6D1F">
      <w:pPr>
        <w:suppressAutoHyphens w:val="0"/>
        <w:autoSpaceDE w:val="0"/>
        <w:autoSpaceDN w:val="0"/>
        <w:adjustRightInd w:val="0"/>
        <w:ind w:firstLine="851"/>
        <w:jc w:val="both"/>
        <w:rPr>
          <w:sz w:val="28"/>
          <w:szCs w:val="28"/>
        </w:rPr>
      </w:pPr>
      <w:r w:rsidRPr="001F386D">
        <w:rPr>
          <w:rFonts w:eastAsia="Calibri"/>
          <w:kern w:val="0"/>
          <w:sz w:val="28"/>
          <w:szCs w:val="28"/>
        </w:rPr>
        <w:t xml:space="preserve">3. </w:t>
      </w:r>
      <w:r w:rsidR="00A25D54" w:rsidRPr="00F67026">
        <w:rPr>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w:t>
      </w:r>
      <w:r w:rsidR="00A25D54" w:rsidRPr="00F67026">
        <w:rPr>
          <w:sz w:val="28"/>
          <w:szCs w:val="28"/>
        </w:rPr>
        <w:lastRenderedPageBreak/>
        <w:t xml:space="preserve">соответствии с законом Краснодарского края, за исключением случаев, установленных статьей 46 Федерального закона от 06.10.2003 № 131-ФЗ </w:t>
      </w:r>
      <w:r w:rsidR="00A25D54">
        <w:rPr>
          <w:sz w:val="28"/>
          <w:szCs w:val="28"/>
        </w:rPr>
        <w:t xml:space="preserve">                      </w:t>
      </w:r>
      <w:r w:rsidR="00A25D54" w:rsidRPr="00F67026">
        <w:rPr>
          <w:sz w:val="28"/>
          <w:szCs w:val="28"/>
        </w:rPr>
        <w:t>«Об общих принципах организации местного самоуправления в Российской Федерации».</w:t>
      </w:r>
    </w:p>
    <w:p w:rsidR="00EE6D1F" w:rsidRPr="001F386D" w:rsidRDefault="00EE6D1F" w:rsidP="00EE6D1F">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w:t>
      </w:r>
      <w:r w:rsidR="001F386D">
        <w:rPr>
          <w:rFonts w:ascii="Times New Roman" w:eastAsia="Times New Roman" w:hAnsi="Times New Roman"/>
          <w:i w:val="0"/>
        </w:rPr>
        <w:t>3</w:t>
      </w:r>
      <w:r>
        <w:rPr>
          <w:rFonts w:ascii="Times New Roman" w:eastAsia="Times New Roman" w:hAnsi="Times New Roman"/>
          <w:i w:val="0"/>
        </w:rPr>
        <w:t>.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w:t>
      </w:r>
      <w:r w:rsidR="00D343DD">
        <w:rPr>
          <w:rFonts w:eastAsia="Calibri"/>
          <w:kern w:val="0"/>
          <w:sz w:val="28"/>
          <w:szCs w:val="28"/>
        </w:rPr>
        <w:t xml:space="preserve">                            </w:t>
      </w:r>
      <w:r w:rsidRPr="002624C5">
        <w:rPr>
          <w:rFonts w:eastAsia="Calibri"/>
          <w:kern w:val="0"/>
          <w:sz w:val="28"/>
          <w:szCs w:val="28"/>
        </w:rPr>
        <w:t>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w:t>
      </w:r>
      <w:r>
        <w:rPr>
          <w:sz w:val="28"/>
        </w:rPr>
        <w:lastRenderedPageBreak/>
        <w:t>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 xml:space="preserve">Статья </w:t>
      </w:r>
      <w:r w:rsidR="001F386D">
        <w:rPr>
          <w:rFonts w:eastAsia="Times New Roman"/>
          <w:b/>
          <w:sz w:val="28"/>
        </w:rPr>
        <w:t>54</w:t>
      </w:r>
      <w:r>
        <w:rPr>
          <w:rFonts w:eastAsia="Times New Roman"/>
          <w:b/>
          <w:sz w:val="28"/>
        </w:rPr>
        <w:t>.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 </w:t>
      </w:r>
      <w:r w:rsidR="00E60977" w:rsidRPr="00117862">
        <w:rPr>
          <w:rFonts w:eastAsia="Times New Roman"/>
          <w:kern w:val="0"/>
          <w:sz w:val="28"/>
          <w:szCs w:val="28"/>
          <w:lang w:eastAsia="ru-RU"/>
        </w:rPr>
        <w:t xml:space="preserve">Федеральным законом от 21.07.2005 </w:t>
      </w:r>
      <w:r w:rsidR="00D343DD">
        <w:rPr>
          <w:rFonts w:eastAsia="Times New Roman"/>
          <w:kern w:val="0"/>
          <w:sz w:val="28"/>
          <w:szCs w:val="28"/>
          <w:lang w:eastAsia="ru-RU"/>
        </w:rPr>
        <w:t xml:space="preserve">               </w:t>
      </w:r>
      <w:r w:rsidR="00E60977" w:rsidRPr="00117862">
        <w:rPr>
          <w:rFonts w:eastAsia="Times New Roman"/>
          <w:kern w:val="0"/>
          <w:sz w:val="28"/>
          <w:szCs w:val="28"/>
          <w:lang w:eastAsia="ru-RU"/>
        </w:rPr>
        <w:t>№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 xml:space="preserve">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w:t>
      </w:r>
      <w:r w:rsidRPr="002F3F83">
        <w:rPr>
          <w:rFonts w:ascii="Times New Roman" w:hAnsi="Times New Roman"/>
          <w:sz w:val="28"/>
        </w:rPr>
        <w:lastRenderedPageBreak/>
        <w:t>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55</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 xml:space="preserve">Статья </w:t>
      </w:r>
      <w:r w:rsidR="001F386D">
        <w:rPr>
          <w:rFonts w:ascii="Times New Roman" w:eastAsia="Times New Roman" w:hAnsi="Times New Roman"/>
          <w:i w:val="0"/>
        </w:rPr>
        <w:t>56</w:t>
      </w:r>
      <w:r>
        <w:rPr>
          <w:rFonts w:ascii="Times New Roman" w:eastAsia="Times New Roman" w:hAnsi="Times New Roman"/>
          <w:i w:val="0"/>
        </w:rPr>
        <w:t>. Правовые акты</w:t>
      </w:r>
      <w:r>
        <w:rPr>
          <w:rFonts w:ascii="Times New Roman" w:eastAsia="Times New Roman" w:hAnsi="Times New Roman"/>
          <w:b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lastRenderedPageBreak/>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 xml:space="preserve">Статья </w:t>
      </w:r>
      <w:r w:rsidR="001F386D">
        <w:rPr>
          <w:rFonts w:eastAsia="Times New Roman"/>
          <w:b/>
          <w:sz w:val="28"/>
        </w:rPr>
        <w:t>57</w:t>
      </w:r>
      <w:r>
        <w:rPr>
          <w:rFonts w:eastAsia="Times New Roman"/>
          <w:b/>
          <w:sz w:val="28"/>
        </w:rPr>
        <w:t>.</w:t>
      </w:r>
      <w:r>
        <w:rPr>
          <w:rFonts w:eastAsia="Times New Roman"/>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1F386D">
        <w:rPr>
          <w:rFonts w:ascii="Times New Roman" w:hAnsi="Times New Roman"/>
          <w:b/>
          <w:sz w:val="28"/>
        </w:rPr>
        <w:t>58</w:t>
      </w:r>
      <w:r>
        <w:rPr>
          <w:rFonts w:ascii="Times New Roman" w:hAnsi="Times New Roman"/>
          <w:b/>
          <w:sz w:val="28"/>
        </w:rPr>
        <w:t>.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 xml:space="preserve">со </w:t>
      </w:r>
      <w:r w:rsidRPr="005E20E9">
        <w:rPr>
          <w:rStyle w:val="80"/>
        </w:rPr>
        <w:lastRenderedPageBreak/>
        <w:t>дня</w:t>
      </w:r>
      <w:r w:rsidRPr="009917B8">
        <w:rPr>
          <w:bCs/>
          <w:sz w:val="28"/>
          <w:szCs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 xml:space="preserve">Статья </w:t>
      </w:r>
      <w:r w:rsidR="001F386D">
        <w:rPr>
          <w:rFonts w:ascii="Times New Roman" w:hAnsi="Times New Roman"/>
          <w:b/>
          <w:sz w:val="28"/>
        </w:rPr>
        <w:t>59</w:t>
      </w:r>
      <w:r w:rsidRPr="009917B8">
        <w:rPr>
          <w:rFonts w:ascii="Times New Roman" w:hAnsi="Times New Roman"/>
          <w:b/>
          <w:sz w:val="28"/>
        </w:rPr>
        <w:t>.</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w:t>
      </w:r>
      <w:r w:rsidR="001F386D">
        <w:rPr>
          <w:rFonts w:ascii="Times New Roman" w:eastAsia="Times New Roman" w:hAnsi="Times New Roman"/>
          <w:i w:val="0"/>
        </w:rPr>
        <w:t>0</w:t>
      </w:r>
      <w:r>
        <w:rPr>
          <w:rFonts w:ascii="Times New Roman" w:eastAsia="Times New Roman" w:hAnsi="Times New Roman"/>
          <w:i w:val="0"/>
        </w:rPr>
        <w:t>.</w:t>
      </w:r>
      <w:r>
        <w:rPr>
          <w:rFonts w:ascii="Times New Roman" w:eastAsia="Times New Roman" w:hAnsi="Times New Roman"/>
          <w:b w:val="0"/>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w:t>
      </w:r>
      <w:r w:rsidR="00D343DD">
        <w:rPr>
          <w:rFonts w:ascii="Times New Roman" w:hAnsi="Times New Roman"/>
          <w:sz w:val="28"/>
        </w:rPr>
        <w:t xml:space="preserve">                 </w:t>
      </w:r>
      <w:r>
        <w:rPr>
          <w:rFonts w:ascii="Times New Roman" w:hAnsi="Times New Roman"/>
          <w:sz w:val="28"/>
        </w:rPr>
        <w:t>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A25D54" w:rsidRDefault="00A25D54" w:rsidP="00A25D54">
      <w:pPr>
        <w:pStyle w:val="ConsNormal"/>
        <w:tabs>
          <w:tab w:val="left" w:pos="75"/>
        </w:tabs>
        <w:ind w:firstLine="851"/>
        <w:jc w:val="both"/>
        <w:rPr>
          <w:rFonts w:ascii="Times New Roman" w:hAnsi="Times New Roman"/>
          <w:sz w:val="28"/>
        </w:rPr>
      </w:pPr>
      <w:r w:rsidRPr="00F67026">
        <w:rPr>
          <w:rFonts w:ascii="Times New Roman" w:hAnsi="Times New Roman"/>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A25D54"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w:t>
      </w:r>
      <w:r w:rsidR="009917B8">
        <w:rPr>
          <w:rFonts w:ascii="Times New Roman" w:hAnsi="Times New Roman"/>
          <w:sz w:val="28"/>
        </w:rPr>
        <w:t xml:space="preserve">Муниципальные </w:t>
      </w:r>
      <w:r w:rsidR="009C265A" w:rsidRPr="00117862">
        <w:rPr>
          <w:rFonts w:ascii="Times New Roman" w:hAnsi="Times New Roman"/>
          <w:sz w:val="28"/>
          <w:szCs w:val="28"/>
        </w:rPr>
        <w:t>нормативные</w:t>
      </w:r>
      <w:r w:rsidR="009C265A">
        <w:rPr>
          <w:rFonts w:ascii="Times New Roman" w:hAnsi="Times New Roman"/>
          <w:sz w:val="24"/>
        </w:rPr>
        <w:t xml:space="preserve"> </w:t>
      </w:r>
      <w:r w:rsidR="009917B8">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8D70D1" w:rsidRPr="00AD11D2" w:rsidRDefault="008D70D1" w:rsidP="008D70D1">
      <w:pPr>
        <w:autoSpaceDE w:val="0"/>
        <w:autoSpaceDN w:val="0"/>
        <w:adjustRightInd w:val="0"/>
        <w:ind w:firstLine="709"/>
        <w:jc w:val="both"/>
        <w:rPr>
          <w:rFonts w:eastAsia="Calibri"/>
          <w:sz w:val="28"/>
          <w:szCs w:val="28"/>
        </w:rPr>
      </w:pPr>
      <w:bookmarkStart w:id="1" w:name="sub_737"/>
      <w:r w:rsidRPr="00AD11D2">
        <w:rPr>
          <w:sz w:val="28"/>
          <w:szCs w:val="28"/>
        </w:rPr>
        <w:t xml:space="preserve">5. Официальным опубликованием нормативного правового акта является первая его публикация в печатном средстве массовой информации </w:t>
      </w:r>
      <w:r w:rsidRPr="00AD11D2">
        <w:rPr>
          <w:rFonts w:eastAsia="Calibri"/>
          <w:sz w:val="28"/>
          <w:szCs w:val="28"/>
        </w:rPr>
        <w:t xml:space="preserve">и (или) </w:t>
      </w:r>
      <w:r w:rsidRPr="00AD11D2">
        <w:rPr>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Pr="00AD11D2">
        <w:rPr>
          <w:rFonts w:eastAsia="Calibri"/>
          <w:sz w:val="28"/>
          <w:szCs w:val="28"/>
        </w:rPr>
        <w:t xml:space="preserve">. </w:t>
      </w:r>
    </w:p>
    <w:p w:rsidR="008D70D1" w:rsidRPr="00AD11D2" w:rsidRDefault="008D70D1" w:rsidP="008D70D1">
      <w:pPr>
        <w:autoSpaceDE w:val="0"/>
        <w:autoSpaceDN w:val="0"/>
        <w:adjustRightInd w:val="0"/>
        <w:ind w:firstLine="709"/>
        <w:jc w:val="both"/>
        <w:rPr>
          <w:sz w:val="28"/>
          <w:szCs w:val="28"/>
        </w:rPr>
      </w:pPr>
      <w:r w:rsidRPr="00AD11D2">
        <w:rPr>
          <w:rFonts w:eastAsia="Calibri"/>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AD11D2">
        <w:rPr>
          <w:sz w:val="28"/>
          <w:szCs w:val="28"/>
        </w:rPr>
        <w:t>Официальное опубликование производится за счет местного бюджета.</w:t>
      </w:r>
    </w:p>
    <w:p w:rsidR="008D70D1" w:rsidRPr="00AD11D2" w:rsidRDefault="008D70D1" w:rsidP="008D70D1">
      <w:pPr>
        <w:ind w:firstLine="709"/>
        <w:jc w:val="both"/>
        <w:rPr>
          <w:rFonts w:eastAsia="Calibri"/>
          <w:sz w:val="28"/>
          <w:szCs w:val="28"/>
        </w:rPr>
      </w:pPr>
      <w:r w:rsidRPr="00AD11D2">
        <w:rPr>
          <w:sz w:val="28"/>
          <w:szCs w:val="28"/>
        </w:rPr>
        <w:t xml:space="preserve">7. </w:t>
      </w:r>
      <w:r w:rsidRPr="00AD11D2">
        <w:rPr>
          <w:rFonts w:eastAsia="Calibri"/>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AD11D2">
        <w:rPr>
          <w:sz w:val="28"/>
          <w:szCs w:val="28"/>
        </w:rPr>
        <w:t>сайте в информационно-телекоммуникационной сети «Интернет», зарегистрированном в качестве средства массовой информации</w:t>
      </w:r>
      <w:r w:rsidRPr="00AD11D2">
        <w:rPr>
          <w:rFonts w:eastAsia="Calibri"/>
          <w:sz w:val="28"/>
          <w:szCs w:val="28"/>
        </w:rPr>
        <w:t>.</w:t>
      </w:r>
    </w:p>
    <w:p w:rsidR="008D70D1" w:rsidRDefault="008D70D1" w:rsidP="008D70D1">
      <w:pPr>
        <w:suppressAutoHyphens w:val="0"/>
        <w:autoSpaceDE w:val="0"/>
        <w:autoSpaceDN w:val="0"/>
        <w:adjustRightInd w:val="0"/>
        <w:ind w:firstLine="851"/>
        <w:jc w:val="both"/>
        <w:rPr>
          <w:rFonts w:eastAsia="Calibri"/>
          <w:sz w:val="28"/>
          <w:szCs w:val="28"/>
        </w:rPr>
      </w:pPr>
      <w:r w:rsidRPr="00AD11D2">
        <w:rPr>
          <w:rFonts w:eastAsia="Calibri"/>
          <w:sz w:val="28"/>
          <w:szCs w:val="28"/>
        </w:rPr>
        <w:lastRenderedPageBreak/>
        <w:t>Копии муниципальных правовых актов, подлежащих официальному 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1F386D" w:rsidRDefault="00F16B1E" w:rsidP="008D70D1">
      <w:pPr>
        <w:suppressAutoHyphens w:val="0"/>
        <w:autoSpaceDE w:val="0"/>
        <w:autoSpaceDN w:val="0"/>
        <w:adjustRightInd w:val="0"/>
        <w:ind w:firstLine="851"/>
        <w:jc w:val="both"/>
        <w:rPr>
          <w:rFonts w:eastAsia="Calibri"/>
          <w:kern w:val="0"/>
          <w:sz w:val="28"/>
          <w:szCs w:val="28"/>
        </w:rPr>
      </w:pPr>
      <w:r w:rsidRPr="001F386D">
        <w:rPr>
          <w:rFonts w:eastAsia="Calibri"/>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F16B1E" w:rsidRPr="001F386D" w:rsidRDefault="00F16B1E" w:rsidP="00F16B1E">
      <w:pPr>
        <w:suppressAutoHyphens w:val="0"/>
        <w:autoSpaceDE w:val="0"/>
        <w:autoSpaceDN w:val="0"/>
        <w:adjustRightInd w:val="0"/>
        <w:ind w:firstLine="851"/>
        <w:jc w:val="both"/>
        <w:rPr>
          <w:strike/>
          <w:kern w:val="2"/>
          <w:sz w:val="28"/>
          <w:szCs w:val="28"/>
        </w:rPr>
      </w:pPr>
      <w:r w:rsidRPr="001F386D">
        <w:rPr>
          <w:rFonts w:eastAsia="Calibri"/>
          <w:kern w:val="0"/>
          <w:sz w:val="28"/>
          <w:szCs w:val="28"/>
        </w:rPr>
        <w:t>Контроль за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1F386D" w:rsidRDefault="00F16B1E" w:rsidP="0081350A">
      <w:pPr>
        <w:pStyle w:val="22"/>
        <w:ind w:firstLine="851"/>
      </w:pPr>
      <w:r w:rsidRPr="001F386D">
        <w:t>9</w:t>
      </w:r>
      <w:r w:rsidR="009917B8" w:rsidRPr="001F386D">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1F386D" w:rsidRDefault="009917B8" w:rsidP="0081350A">
      <w:pPr>
        <w:ind w:firstLine="851"/>
        <w:jc w:val="both"/>
        <w:rPr>
          <w:sz w:val="28"/>
        </w:rPr>
      </w:pPr>
      <w:r w:rsidRPr="001F386D">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1F386D" w:rsidRDefault="009917B8" w:rsidP="0081350A">
      <w:pPr>
        <w:ind w:firstLine="851"/>
        <w:jc w:val="both"/>
        <w:rPr>
          <w:sz w:val="28"/>
        </w:rPr>
      </w:pPr>
      <w:r w:rsidRPr="001F386D">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1F386D" w:rsidRDefault="009917B8" w:rsidP="0081350A">
      <w:pPr>
        <w:pStyle w:val="ad"/>
        <w:spacing w:after="0" w:line="100" w:lineRule="atLeast"/>
        <w:ind w:firstLine="851"/>
        <w:jc w:val="both"/>
        <w:rPr>
          <w:sz w:val="28"/>
        </w:rPr>
      </w:pPr>
      <w:r w:rsidRPr="001F386D">
        <w:rPr>
          <w:sz w:val="28"/>
        </w:rPr>
        <w:t xml:space="preserve">При этом, в случае, если объем подлежащего обнародованию 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10</w:t>
      </w:r>
      <w:r w:rsidR="009917B8" w:rsidRPr="001F386D">
        <w:rPr>
          <w:rFonts w:ascii="Times New Roman" w:hAnsi="Times New Roman"/>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1F386D" w:rsidRDefault="00F16B1E" w:rsidP="0081350A">
      <w:pPr>
        <w:pStyle w:val="ConsNormal"/>
        <w:ind w:firstLine="851"/>
        <w:jc w:val="both"/>
        <w:rPr>
          <w:rFonts w:ascii="Times New Roman" w:hAnsi="Times New Roman"/>
          <w:sz w:val="28"/>
        </w:rPr>
      </w:pPr>
      <w:r w:rsidRPr="001F386D">
        <w:rPr>
          <w:rFonts w:ascii="Times New Roman" w:hAnsi="Times New Roman"/>
          <w:sz w:val="28"/>
        </w:rPr>
        <w:t>11</w:t>
      </w:r>
      <w:r w:rsidR="009917B8" w:rsidRPr="001F386D">
        <w:rPr>
          <w:rFonts w:ascii="Times New Roman" w:hAnsi="Times New Roman"/>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F16B1E" w:rsidP="0081350A">
      <w:pPr>
        <w:pStyle w:val="ConsNormal"/>
        <w:ind w:firstLine="851"/>
        <w:jc w:val="both"/>
        <w:rPr>
          <w:rFonts w:ascii="Times New Roman" w:hAnsi="Times New Roman"/>
          <w:sz w:val="28"/>
        </w:rPr>
      </w:pPr>
      <w:r w:rsidRPr="001F386D">
        <w:rPr>
          <w:rFonts w:ascii="Times New Roman" w:hAnsi="Times New Roman"/>
          <w:sz w:val="28"/>
        </w:rPr>
        <w:t>12</w:t>
      </w:r>
      <w:r w:rsidR="009917B8" w:rsidRPr="001F386D">
        <w:rPr>
          <w:rFonts w:ascii="Times New Roman" w:hAnsi="Times New Roman"/>
          <w:sz w:val="28"/>
        </w:rPr>
        <w:t>.</w:t>
      </w:r>
      <w:r w:rsidR="009917B8">
        <w:rPr>
          <w:rFonts w:ascii="Times New Roman" w:hAnsi="Times New Roman"/>
          <w:sz w:val="28"/>
        </w:rPr>
        <w:t xml:space="preserve"> В подтверждение соблюдения процедуры обнародования муниципального правового акта составляется акт об обнародовании, в котором </w:t>
      </w:r>
      <w:r w:rsidR="009917B8">
        <w:rPr>
          <w:rFonts w:ascii="Times New Roman" w:hAnsi="Times New Roman"/>
          <w:sz w:val="28"/>
        </w:rPr>
        <w:lastRenderedPageBreak/>
        <w:t>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C5000A" w:rsidRDefault="00C5000A" w:rsidP="0081350A">
      <w:pPr>
        <w:pStyle w:val="ConsNormal"/>
        <w:ind w:firstLine="851"/>
        <w:jc w:val="both"/>
        <w:rPr>
          <w:rFonts w:ascii="Times New Roman" w:hAnsi="Times New Roman"/>
          <w:b/>
          <w:sz w:val="28"/>
        </w:rPr>
      </w:pPr>
    </w:p>
    <w:p w:rsidR="009917B8" w:rsidRDefault="009917B8" w:rsidP="00C5000A">
      <w:pPr>
        <w:tabs>
          <w:tab w:val="left" w:pos="142"/>
        </w:tabs>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2F3F83" w:rsidRDefault="002F3F83" w:rsidP="0081350A">
      <w:pPr>
        <w:tabs>
          <w:tab w:val="left" w:pos="142"/>
        </w:tabs>
        <w:ind w:firstLine="851"/>
        <w:jc w:val="both"/>
        <w:rPr>
          <w:rFonts w:eastAsia="Times New Roman"/>
          <w:b/>
          <w:sz w:val="28"/>
        </w:rPr>
      </w:pPr>
    </w:p>
    <w:p w:rsidR="000730F8" w:rsidRPr="00117862" w:rsidRDefault="000730F8" w:rsidP="000730F8">
      <w:pPr>
        <w:suppressAutoHyphens w:val="0"/>
        <w:ind w:firstLine="851"/>
        <w:jc w:val="both"/>
        <w:rPr>
          <w:b/>
          <w:sz w:val="28"/>
          <w:szCs w:val="28"/>
        </w:rPr>
      </w:pPr>
      <w:r w:rsidRPr="00117862">
        <w:rPr>
          <w:b/>
          <w:sz w:val="28"/>
          <w:szCs w:val="28"/>
        </w:rPr>
        <w:t>Статья 6</w:t>
      </w:r>
      <w:r w:rsidR="008E3B10">
        <w:rPr>
          <w:b/>
          <w:sz w:val="28"/>
          <w:szCs w:val="28"/>
        </w:rPr>
        <w:t>1</w:t>
      </w:r>
      <w:r w:rsidRPr="00117862">
        <w:rPr>
          <w:b/>
          <w:sz w:val="28"/>
          <w:szCs w:val="28"/>
        </w:rPr>
        <w:t>. Муниципальное имущество</w:t>
      </w:r>
    </w:p>
    <w:p w:rsidR="000730F8" w:rsidRPr="00117862" w:rsidRDefault="000730F8" w:rsidP="000730F8">
      <w:pPr>
        <w:pStyle w:val="22"/>
        <w:suppressAutoHyphens w:val="0"/>
        <w:ind w:firstLine="851"/>
        <w:rPr>
          <w:szCs w:val="28"/>
        </w:rPr>
      </w:pPr>
      <w:r w:rsidRPr="00117862">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2" w:name="Par0"/>
      <w:bookmarkEnd w:id="2"/>
      <w:r w:rsidRPr="00117862">
        <w:rPr>
          <w:rFonts w:eastAsia="Times New Roman"/>
          <w:bCs/>
          <w:kern w:val="0"/>
          <w:sz w:val="28"/>
          <w:szCs w:val="28"/>
          <w:lang w:eastAsia="ru-RU"/>
        </w:rPr>
        <w:t>2. В собственности поселения может находиться: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1) </w:t>
      </w:r>
      <w:r w:rsidRPr="00117862">
        <w:rPr>
          <w:snapToGrid w:val="0"/>
          <w:color w:val="000000"/>
          <w:sz w:val="28"/>
          <w:szCs w:val="28"/>
        </w:rPr>
        <w:t xml:space="preserve">имущество, предназначенное для решения установленных </w:t>
      </w:r>
      <w:r w:rsidRPr="00117862">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117862">
        <w:rPr>
          <w:snapToGrid w:val="0"/>
          <w:color w:val="000000"/>
          <w:sz w:val="28"/>
          <w:szCs w:val="28"/>
        </w:rPr>
        <w:t>вопросов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117862">
        <w:rPr>
          <w:rFonts w:eastAsia="Times New Roman"/>
          <w:bCs/>
          <w:kern w:val="0"/>
          <w:sz w:val="28"/>
          <w:szCs w:val="28"/>
          <w:lang w:eastAsia="ru-RU"/>
        </w:rPr>
        <w:t>ью</w:t>
      </w:r>
      <w:r w:rsidRPr="00117862">
        <w:rPr>
          <w:rFonts w:eastAsia="Times New Roman"/>
          <w:bCs/>
          <w:kern w:val="0"/>
          <w:sz w:val="28"/>
          <w:szCs w:val="28"/>
          <w:lang w:eastAsia="ru-RU"/>
        </w:rPr>
        <w:t xml:space="preserve"> 3 статьи 14 </w:t>
      </w:r>
      <w:r w:rsidRPr="00117862">
        <w:rPr>
          <w:sz w:val="28"/>
          <w:szCs w:val="28"/>
        </w:rPr>
        <w:t>Федерального закона от 06.10.2003 № 131-ФЗ «Об общих принципах организации местного самоуправления в Российской Федерации»</w:t>
      </w:r>
      <w:r w:rsidRPr="00117862">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117862">
        <w:rPr>
          <w:rFonts w:eastAsia="Times New Roman"/>
          <w:bCs/>
          <w:kern w:val="0"/>
          <w:sz w:val="28"/>
          <w:szCs w:val="28"/>
          <w:lang w:eastAsia="ru-RU"/>
        </w:rPr>
        <w:t xml:space="preserve">указанного </w:t>
      </w:r>
      <w:r w:rsidRPr="00117862">
        <w:rPr>
          <w:rFonts w:eastAsia="Times New Roman"/>
          <w:bCs/>
          <w:kern w:val="0"/>
          <w:sz w:val="28"/>
          <w:szCs w:val="28"/>
          <w:lang w:eastAsia="ru-RU"/>
        </w:rPr>
        <w:t>Федерального закона.</w:t>
      </w:r>
    </w:p>
    <w:p w:rsidR="000730F8" w:rsidRPr="0011786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 xml:space="preserve">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w:t>
      </w:r>
      <w:r w:rsidRPr="00117862">
        <w:rPr>
          <w:rFonts w:eastAsia="Times New Roman"/>
          <w:bCs/>
          <w:kern w:val="0"/>
          <w:sz w:val="28"/>
          <w:szCs w:val="28"/>
          <w:lang w:eastAsia="ru-RU"/>
        </w:rPr>
        <w:lastRenderedPageBreak/>
        <w:t>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w:t>
      </w:r>
      <w:r w:rsidR="008E3B10">
        <w:rPr>
          <w:rFonts w:ascii="Times New Roman" w:hAnsi="Times New Roman"/>
          <w:b/>
          <w:sz w:val="28"/>
        </w:rPr>
        <w:t>2</w:t>
      </w:r>
      <w:r>
        <w:rPr>
          <w:rFonts w:ascii="Times New Roman" w:hAnsi="Times New Roman"/>
          <w:b/>
          <w:sz w:val="28"/>
        </w:rPr>
        <w:t>.</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554A3B" w:rsidP="00554A3B">
      <w:pPr>
        <w:pStyle w:val="22"/>
        <w:tabs>
          <w:tab w:val="left" w:pos="-30"/>
          <w:tab w:val="left" w:pos="0"/>
        </w:tabs>
        <w:spacing w:before="0" w:after="0"/>
        <w:ind w:firstLine="851"/>
        <w:rPr>
          <w:rFonts w:eastAsia="Times New Roman"/>
        </w:rPr>
      </w:pPr>
      <w:r w:rsidRPr="00554A3B">
        <w:rPr>
          <w:rFonts w:eastAsia="Times New Roman"/>
        </w:rPr>
        <w:t>2</w:t>
      </w:r>
      <w:r>
        <w:rPr>
          <w:rFonts w:eastAsia="Times New Roman"/>
        </w:rPr>
        <w:t xml:space="preserve">. </w:t>
      </w:r>
      <w:r w:rsidR="009917B8">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554A3B" w:rsidP="00554A3B">
      <w:pPr>
        <w:pStyle w:val="ConsNormal"/>
        <w:tabs>
          <w:tab w:val="left" w:pos="-30"/>
        </w:tabs>
        <w:ind w:firstLine="851"/>
        <w:jc w:val="both"/>
        <w:rPr>
          <w:rFonts w:ascii="Times New Roman" w:hAnsi="Times New Roman"/>
          <w:sz w:val="28"/>
        </w:rPr>
      </w:pPr>
      <w:r>
        <w:rPr>
          <w:rFonts w:ascii="Times New Roman" w:hAnsi="Times New Roman"/>
          <w:sz w:val="28"/>
        </w:rPr>
        <w:t xml:space="preserve">3. </w:t>
      </w:r>
      <w:r w:rsidR="009917B8"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554A3B" w:rsidP="00554A3B">
      <w:pPr>
        <w:pStyle w:val="ConsNormal"/>
        <w:tabs>
          <w:tab w:val="left" w:pos="-30"/>
        </w:tabs>
        <w:ind w:firstLine="851"/>
        <w:jc w:val="both"/>
        <w:rPr>
          <w:rFonts w:ascii="Times New Roman" w:hAnsi="Times New Roman"/>
          <w:sz w:val="28"/>
        </w:rPr>
      </w:pPr>
      <w:r>
        <w:rPr>
          <w:rFonts w:ascii="Times New Roman" w:hAnsi="Times New Roman"/>
          <w:sz w:val="28"/>
        </w:rPr>
        <w:t xml:space="preserve">4. </w:t>
      </w:r>
      <w:r w:rsidR="009917B8"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Статья 6</w:t>
      </w:r>
      <w:r w:rsidR="008E3B10">
        <w:rPr>
          <w:b/>
        </w:rPr>
        <w:t>3</w:t>
      </w:r>
      <w:r w:rsidRPr="00056CB0">
        <w:rPr>
          <w:b/>
        </w:rPr>
        <w:t xml:space="preserve">.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 xml:space="preserve">5. Муниципальные учреждения представляют в администрацию поселения отчеты о результатах своей деятельности и об использовании </w:t>
      </w:r>
      <w:r w:rsidRPr="008D109C">
        <w:rPr>
          <w:rFonts w:eastAsia="Times New Roman"/>
          <w:kern w:val="0"/>
          <w:sz w:val="28"/>
          <w:szCs w:val="28"/>
          <w:lang w:eastAsia="ru-RU"/>
        </w:rPr>
        <w:lastRenderedPageBreak/>
        <w:t>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1F386D" w:rsidRDefault="00C668C9" w:rsidP="0081350A">
      <w:pPr>
        <w:pStyle w:val="8"/>
        <w:keepNext w:val="0"/>
        <w:ind w:firstLine="851"/>
        <w:jc w:val="both"/>
      </w:pPr>
      <w:r w:rsidRPr="001F386D">
        <w:t>6</w:t>
      </w:r>
      <w:r w:rsidR="009917B8" w:rsidRPr="001F386D">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C668C9" w:rsidP="0081350A">
      <w:pPr>
        <w:pStyle w:val="8"/>
        <w:keepNext w:val="0"/>
        <w:ind w:firstLine="851"/>
        <w:jc w:val="both"/>
        <w:rPr>
          <w:strike/>
        </w:rPr>
      </w:pPr>
      <w:r w:rsidRPr="001F386D">
        <w:t>7</w:t>
      </w:r>
      <w:r w:rsidR="009917B8" w:rsidRPr="001F386D">
        <w:t>.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w:t>
      </w:r>
      <w:r w:rsidR="009917B8" w:rsidRPr="00056CB0">
        <w:t xml:space="preserve">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Default="009917B8" w:rsidP="0081350A">
      <w:pPr>
        <w:pStyle w:val="2"/>
        <w:keepNext w:val="0"/>
        <w:numPr>
          <w:ilvl w:val="0"/>
          <w:numId w:val="1"/>
        </w:numPr>
        <w:tabs>
          <w:tab w:val="left" w:pos="851"/>
        </w:tabs>
        <w:spacing w:before="0" w:after="0"/>
        <w:ind w:left="0" w:firstLine="851"/>
      </w:pPr>
    </w:p>
    <w:p w:rsidR="00BC3247" w:rsidRPr="00117862"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117862">
        <w:rPr>
          <w:rFonts w:eastAsia="Times New Roman"/>
          <w:b/>
          <w:kern w:val="0"/>
          <w:sz w:val="28"/>
          <w:szCs w:val="28"/>
          <w:lang w:eastAsia="ru-RU"/>
        </w:rPr>
        <w:t xml:space="preserve">Статья </w:t>
      </w:r>
      <w:r w:rsidR="008E3B10">
        <w:rPr>
          <w:rFonts w:eastAsia="Times New Roman"/>
          <w:b/>
          <w:kern w:val="0"/>
          <w:sz w:val="28"/>
          <w:szCs w:val="28"/>
          <w:lang w:eastAsia="ru-RU"/>
        </w:rPr>
        <w:t>64</w:t>
      </w:r>
      <w:r w:rsidRPr="00117862">
        <w:rPr>
          <w:rFonts w:eastAsia="Times New Roman"/>
          <w:b/>
          <w:kern w:val="0"/>
          <w:sz w:val="28"/>
          <w:szCs w:val="28"/>
          <w:lang w:eastAsia="ru-RU"/>
        </w:rPr>
        <w:t>. Бюджет поселения</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1. Поселение имеет собственный бюджет (местный бюджет).</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117862"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4</w:t>
      </w:r>
      <w:r w:rsidR="00BC3247" w:rsidRPr="00117862">
        <w:rPr>
          <w:rFonts w:eastAsia="Times New Roman"/>
          <w:kern w:val="0"/>
          <w:sz w:val="28"/>
          <w:szCs w:val="28"/>
          <w:lang w:eastAsia="ru-RU"/>
        </w:rPr>
        <w:t xml:space="preserve">.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w:t>
      </w:r>
      <w:r w:rsidR="00BC3247" w:rsidRPr="00117862">
        <w:rPr>
          <w:rFonts w:eastAsia="Times New Roman"/>
          <w:kern w:val="0"/>
          <w:sz w:val="28"/>
          <w:szCs w:val="28"/>
          <w:lang w:eastAsia="ru-RU"/>
        </w:rPr>
        <w:lastRenderedPageBreak/>
        <w:t>федеральным органом исполнительной власти.</w:t>
      </w:r>
    </w:p>
    <w:p w:rsidR="00BC3247" w:rsidRPr="00117862" w:rsidRDefault="00E01438"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5</w:t>
      </w:r>
      <w:r w:rsidR="00BC3247" w:rsidRPr="00117862">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1F386D">
        <w:rPr>
          <w:rFonts w:eastAsia="Calibri"/>
          <w:kern w:val="0"/>
          <w:sz w:val="28"/>
          <w:szCs w:val="28"/>
          <w:lang w:eastAsia="ru-RU"/>
        </w:rPr>
        <w:t>расходов на оплату их труда</w:t>
      </w:r>
      <w:r w:rsidR="007B2713" w:rsidRPr="007B2713">
        <w:rPr>
          <w:rFonts w:eastAsia="Calibri"/>
          <w:b/>
          <w:kern w:val="0"/>
          <w:sz w:val="28"/>
          <w:szCs w:val="28"/>
          <w:lang w:eastAsia="ru-RU"/>
        </w:rPr>
        <w:t xml:space="preserve"> </w:t>
      </w:r>
      <w:r w:rsidR="00BC3247" w:rsidRPr="007B2713">
        <w:rPr>
          <w:rFonts w:eastAsia="Times New Roman"/>
          <w:kern w:val="0"/>
          <w:sz w:val="28"/>
          <w:szCs w:val="28"/>
          <w:lang w:eastAsia="ru-RU"/>
        </w:rPr>
        <w:t>подлежат</w:t>
      </w:r>
      <w:r w:rsidR="00BC3247" w:rsidRPr="00117862">
        <w:rPr>
          <w:rFonts w:eastAsia="Times New Roman"/>
          <w:kern w:val="0"/>
          <w:sz w:val="28"/>
          <w:szCs w:val="28"/>
          <w:lang w:eastAsia="ru-RU"/>
        </w:rPr>
        <w:t xml:space="preserve">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117862">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117862" w:rsidRDefault="00210BFA" w:rsidP="00210BFA">
      <w:pPr>
        <w:suppressAutoHyphens w:val="0"/>
        <w:ind w:firstLine="851"/>
        <w:jc w:val="both"/>
        <w:rPr>
          <w:b/>
          <w:sz w:val="28"/>
          <w:szCs w:val="28"/>
        </w:rPr>
      </w:pPr>
      <w:r w:rsidRPr="00117862">
        <w:rPr>
          <w:b/>
          <w:sz w:val="28"/>
          <w:szCs w:val="28"/>
        </w:rPr>
        <w:t xml:space="preserve">Статья </w:t>
      </w:r>
      <w:r w:rsidR="008E3B10">
        <w:rPr>
          <w:b/>
          <w:sz w:val="28"/>
          <w:szCs w:val="28"/>
        </w:rPr>
        <w:t>65</w:t>
      </w:r>
      <w:r w:rsidRPr="00117862">
        <w:rPr>
          <w:b/>
          <w:sz w:val="28"/>
          <w:szCs w:val="28"/>
        </w:rPr>
        <w:t>. Расходы местного бюджета</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117862"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117862" w:rsidRDefault="009917B8" w:rsidP="0081350A">
      <w:pPr>
        <w:tabs>
          <w:tab w:val="left" w:pos="0"/>
        </w:tabs>
        <w:ind w:firstLine="851"/>
        <w:jc w:val="both"/>
        <w:rPr>
          <w:rFonts w:eastAsia="Times New Roman"/>
          <w:sz w:val="28"/>
        </w:rPr>
      </w:pPr>
    </w:p>
    <w:p w:rsidR="002809B8" w:rsidRPr="00117862" w:rsidRDefault="002809B8" w:rsidP="002809B8">
      <w:pPr>
        <w:suppressAutoHyphens w:val="0"/>
        <w:ind w:firstLine="851"/>
        <w:jc w:val="both"/>
        <w:rPr>
          <w:b/>
          <w:sz w:val="28"/>
          <w:szCs w:val="28"/>
        </w:rPr>
      </w:pPr>
      <w:r w:rsidRPr="00117862">
        <w:rPr>
          <w:b/>
          <w:sz w:val="28"/>
          <w:szCs w:val="28"/>
        </w:rPr>
        <w:t xml:space="preserve">Статья </w:t>
      </w:r>
      <w:r w:rsidR="008E3B10">
        <w:rPr>
          <w:b/>
          <w:sz w:val="28"/>
          <w:szCs w:val="28"/>
        </w:rPr>
        <w:t>66</w:t>
      </w:r>
      <w:r w:rsidRPr="00117862">
        <w:rPr>
          <w:b/>
          <w:sz w:val="28"/>
          <w:szCs w:val="28"/>
        </w:rPr>
        <w:t>.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117862">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w:t>
      </w:r>
      <w:r w:rsidR="008E3B10">
        <w:rPr>
          <w:b/>
          <w:sz w:val="28"/>
          <w:szCs w:val="28"/>
        </w:rPr>
        <w:t>67</w:t>
      </w:r>
      <w:r w:rsidRPr="008D109C">
        <w:rPr>
          <w:b/>
          <w:sz w:val="28"/>
          <w:szCs w:val="28"/>
        </w:rPr>
        <w:t xml:space="preserve">.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 xml:space="preserve">Статья </w:t>
      </w:r>
      <w:r w:rsidR="008E3B10">
        <w:rPr>
          <w:rFonts w:ascii="Times New Roman" w:hAnsi="Times New Roman"/>
          <w:b/>
          <w:sz w:val="28"/>
        </w:rPr>
        <w:t>68</w:t>
      </w:r>
      <w:r>
        <w:rPr>
          <w:rFonts w:ascii="Times New Roman" w:hAnsi="Times New Roman"/>
          <w:b/>
          <w:sz w:val="28"/>
        </w:rPr>
        <w:t>.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117862">
        <w:rPr>
          <w:rFonts w:ascii="Times New Roman" w:hAnsi="Times New Roman"/>
          <w:sz w:val="28"/>
        </w:rPr>
        <w:t>или</w:t>
      </w:r>
      <w:r w:rsidR="00C403F6">
        <w:rPr>
          <w:rFonts w:ascii="Times New Roman" w:hAnsi="Times New Roman"/>
          <w:sz w:val="28"/>
        </w:rPr>
        <w:t xml:space="preserve"> </w:t>
      </w:r>
      <w:r>
        <w:rPr>
          <w:rFonts w:ascii="Times New Roman" w:hAnsi="Times New Roman"/>
          <w:sz w:val="28"/>
        </w:rPr>
        <w:t xml:space="preserve">рассмотрения проекта местного бюджета влечет за собой </w:t>
      </w:r>
      <w:r>
        <w:rPr>
          <w:rFonts w:ascii="Times New Roman" w:hAnsi="Times New Roman"/>
          <w:sz w:val="28"/>
        </w:rPr>
        <w:lastRenderedPageBreak/>
        <w:t>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r>
        <w:rPr>
          <w:rFonts w:ascii="Times New Roman" w:hAnsi="Times New Roman"/>
          <w:sz w:val="28"/>
        </w:rPr>
        <w:t>на:</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основных направлениях бюджетной политики и основных направлениях налоговой политики;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основных направлениях таможенно-тарифной политики Российской Федерации;</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прогнозе социально-экономического развития;</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бюджетном прогнозе (проекте бюджетного прогноза, проекте изменений бюджетного прогноза) на долгосрочный период;</w:t>
      </w:r>
    </w:p>
    <w:p w:rsidR="00565289" w:rsidRPr="00117862" w:rsidRDefault="00565289" w:rsidP="00565289">
      <w:pPr>
        <w:widowControl/>
        <w:suppressAutoHyphens w:val="0"/>
        <w:autoSpaceDE w:val="0"/>
        <w:autoSpaceDN w:val="0"/>
        <w:adjustRightInd w:val="0"/>
        <w:ind w:firstLine="851"/>
        <w:jc w:val="both"/>
        <w:rPr>
          <w:rFonts w:eastAsiaTheme="minorHAnsi"/>
          <w:kern w:val="0"/>
          <w:sz w:val="28"/>
          <w:szCs w:val="28"/>
        </w:rPr>
      </w:pPr>
      <w:r w:rsidRPr="00117862">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35448E">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35448E" w:rsidRDefault="002D1102" w:rsidP="0081350A">
      <w:pPr>
        <w:tabs>
          <w:tab w:val="left" w:pos="9781"/>
        </w:tabs>
        <w:ind w:right="49" w:firstLine="851"/>
        <w:jc w:val="both"/>
        <w:rPr>
          <w:bCs/>
          <w:strike/>
          <w:sz w:val="28"/>
          <w:szCs w:val="28"/>
        </w:rPr>
      </w:pPr>
      <w:r w:rsidRPr="0035448E">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35448E" w:rsidRDefault="009917B8" w:rsidP="0081350A">
      <w:pPr>
        <w:pStyle w:val="210"/>
        <w:ind w:firstLine="851"/>
        <w:jc w:val="both"/>
        <w:rPr>
          <w:bCs/>
          <w:szCs w:val="28"/>
        </w:rPr>
      </w:pPr>
      <w:r w:rsidRPr="0035448E">
        <w:rPr>
          <w:bCs/>
          <w:szCs w:val="28"/>
        </w:rPr>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81350A">
      <w:pPr>
        <w:ind w:firstLine="851"/>
        <w:jc w:val="both"/>
        <w:rPr>
          <w:b/>
          <w:sz w:val="28"/>
        </w:rPr>
      </w:pPr>
      <w:r>
        <w:rPr>
          <w:b/>
          <w:sz w:val="28"/>
        </w:rPr>
        <w:t xml:space="preserve">Статья </w:t>
      </w:r>
      <w:r w:rsidR="008E3B10">
        <w:rPr>
          <w:b/>
          <w:sz w:val="28"/>
        </w:rPr>
        <w:t>69</w:t>
      </w:r>
      <w:r>
        <w:rPr>
          <w:b/>
          <w:sz w:val="28"/>
        </w:rPr>
        <w:t>.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1F386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 xml:space="preserve">Процедура эмиссии муниципальных ценных бумаг регулируется </w:t>
      </w:r>
      <w:r w:rsidR="00F21E5C" w:rsidRPr="001F386D">
        <w:rPr>
          <w:rFonts w:eastAsia="Times New Roman"/>
          <w:kern w:val="0"/>
          <w:sz w:val="28"/>
          <w:szCs w:val="28"/>
          <w:lang w:eastAsia="ru-RU"/>
        </w:rPr>
        <w:t xml:space="preserve">Федеральным законом от </w:t>
      </w:r>
      <w:r w:rsidR="00F21E5C" w:rsidRPr="001F386D">
        <w:rPr>
          <w:rFonts w:eastAsiaTheme="minorHAnsi"/>
          <w:kern w:val="0"/>
          <w:sz w:val="28"/>
          <w:szCs w:val="28"/>
        </w:rPr>
        <w:t>29.07.1998 № 136-ФЗ «О</w:t>
      </w:r>
      <w:r w:rsidR="00F21E5C" w:rsidRPr="001F386D">
        <w:rPr>
          <w:rFonts w:eastAsia="Times New Roman"/>
          <w:kern w:val="0"/>
          <w:sz w:val="28"/>
          <w:szCs w:val="28"/>
          <w:lang w:eastAsia="ru-RU"/>
        </w:rPr>
        <w:t xml:space="preserve">б особенностях эмиссии и </w:t>
      </w:r>
      <w:r w:rsidR="00F21E5C" w:rsidRPr="001F386D">
        <w:rPr>
          <w:rFonts w:eastAsia="Times New Roman"/>
          <w:kern w:val="0"/>
          <w:sz w:val="28"/>
          <w:szCs w:val="28"/>
          <w:lang w:eastAsia="ru-RU"/>
        </w:rPr>
        <w:lastRenderedPageBreak/>
        <w:t>обращения государственных и муниципальных ценных бумаг»</w:t>
      </w:r>
      <w:r w:rsidRPr="001F386D">
        <w:rPr>
          <w:rFonts w:eastAsia="Times New Roman"/>
          <w:kern w:val="0"/>
          <w:sz w:val="28"/>
          <w:szCs w:val="28"/>
          <w:lang w:eastAsia="ru-RU"/>
        </w:rPr>
        <w:t>.</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1E5444" w:rsidRPr="008A6D0D">
        <w:rPr>
          <w:rFonts w:eastAsiaTheme="minorHAnsi"/>
          <w:kern w:val="0"/>
          <w:sz w:val="28"/>
          <w:szCs w:val="28"/>
        </w:rPr>
        <w:t xml:space="preserve"> </w:t>
      </w:r>
      <w:r w:rsidR="00554A3B">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AA4585" w:rsidRPr="001F386D" w:rsidRDefault="009917B8" w:rsidP="001F386D">
      <w:pPr>
        <w:pStyle w:val="WW-2"/>
        <w:rPr>
          <w:rFonts w:eastAsiaTheme="minorHAnsi"/>
          <w:kern w:val="0"/>
          <w:szCs w:val="28"/>
        </w:rPr>
      </w:pPr>
      <w:r w:rsidRPr="008A6D0D">
        <w:t xml:space="preserve">8. </w:t>
      </w:r>
      <w:r w:rsidR="00AA4585" w:rsidRPr="001F386D">
        <w:rPr>
          <w:rFonts w:eastAsiaTheme="minorHAnsi"/>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15" w:history="1">
        <w:r w:rsidR="00AA4585" w:rsidRPr="001F386D">
          <w:rPr>
            <w:rFonts w:eastAsiaTheme="minorHAnsi"/>
            <w:kern w:val="0"/>
            <w:szCs w:val="28"/>
          </w:rPr>
          <w:t>пунктом 5</w:t>
        </w:r>
      </w:hyperlink>
      <w:r w:rsidR="008D70D1">
        <w:rPr>
          <w:rFonts w:eastAsiaTheme="minorHAnsi"/>
          <w:kern w:val="0"/>
          <w:szCs w:val="28"/>
        </w:rPr>
        <w:t xml:space="preserve"> статьи 11</w:t>
      </w:r>
      <w:r w:rsidR="00AA4585" w:rsidRPr="001F386D">
        <w:rPr>
          <w:rFonts w:eastAsiaTheme="minorHAnsi"/>
          <w:kern w:val="0"/>
          <w:szCs w:val="28"/>
        </w:rPr>
        <w:t>5.2 Бюджетного кодекса Российской Федерации.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w:t>
      </w:r>
      <w:r w:rsidR="008E3B10">
        <w:rPr>
          <w:rFonts w:eastAsia="Times New Roman"/>
          <w:b/>
          <w:sz w:val="28"/>
        </w:rPr>
        <w:t>0</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Pr="00A50D29">
        <w:rPr>
          <w:rFonts w:eastAsia="Times New Roman"/>
          <w:b/>
          <w:sz w:val="28"/>
        </w:rPr>
        <w:t xml:space="preserve"> </w:t>
      </w:r>
      <w:r w:rsidRPr="00A50D29">
        <w:rPr>
          <w:rFonts w:eastAsia="Times New Roman"/>
          <w:sz w:val="28"/>
        </w:rPr>
        <w:t>производится в соответствии с Бюджетным кодексом Российской Федерации и</w:t>
      </w:r>
      <w:r w:rsidRPr="00A50D29">
        <w:rPr>
          <w:rFonts w:eastAsia="Times New Roman"/>
          <w:b/>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01590E" w:rsidRPr="00A50D29">
        <w:rPr>
          <w:rFonts w:eastAsia="Times New Roman"/>
          <w:b/>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w:t>
      </w:r>
      <w:r w:rsidR="008E3B10">
        <w:rPr>
          <w:rFonts w:eastAsia="Times New Roman"/>
          <w:b/>
          <w:sz w:val="28"/>
        </w:rPr>
        <w:t>1</w:t>
      </w:r>
      <w:r w:rsidRPr="00C71751">
        <w:rPr>
          <w:rFonts w:eastAsia="Times New Roman"/>
          <w:b/>
          <w:sz w:val="28"/>
        </w:rPr>
        <w:t>.</w:t>
      </w:r>
      <w:r w:rsidRPr="00C71751">
        <w:rPr>
          <w:rFonts w:eastAsia="Times New Roman"/>
          <w:sz w:val="28"/>
        </w:rPr>
        <w:t xml:space="preserve"> </w:t>
      </w:r>
      <w:r w:rsidRPr="00C71751">
        <w:rPr>
          <w:rFonts w:eastAsia="Times New Roman"/>
          <w:b/>
          <w:sz w:val="28"/>
        </w:rPr>
        <w:t>Осуществление финансового контроля</w:t>
      </w:r>
    </w:p>
    <w:p w:rsidR="008D20A1" w:rsidRPr="00C53985" w:rsidRDefault="008D20A1" w:rsidP="008D20A1">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C53985" w:rsidRDefault="00587D6D" w:rsidP="00587D6D">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lastRenderedPageBreak/>
        <w:t>Муниципальный финансовый контроль подразделяется на внешний и внутренний, предварительный и последующий</w:t>
      </w:r>
      <w:r w:rsidR="00F43CEC"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C53985">
        <w:rPr>
          <w:rFonts w:eastAsia="Calibri"/>
          <w:bCs/>
          <w:kern w:val="0"/>
          <w:sz w:val="28"/>
          <w:szCs w:val="28"/>
        </w:rPr>
        <w:t>а</w:t>
      </w:r>
      <w:r w:rsidRPr="00C53985">
        <w:rPr>
          <w:rFonts w:eastAsiaTheme="minorHAnsi"/>
          <w:bCs/>
          <w:kern w:val="0"/>
          <w:sz w:val="28"/>
          <w:szCs w:val="28"/>
        </w:rPr>
        <w:t>.</w:t>
      </w:r>
    </w:p>
    <w:p w:rsidR="00F43CEC" w:rsidRPr="00C53985" w:rsidRDefault="00F43CEC" w:rsidP="00B3686A">
      <w:pPr>
        <w:widowControl/>
        <w:suppressAutoHyphens w:val="0"/>
        <w:autoSpaceDE w:val="0"/>
        <w:autoSpaceDN w:val="0"/>
        <w:adjustRightInd w:val="0"/>
        <w:ind w:firstLine="851"/>
        <w:jc w:val="both"/>
        <w:rPr>
          <w:rFonts w:eastAsiaTheme="minorHAnsi"/>
          <w:bCs/>
          <w:kern w:val="0"/>
          <w:sz w:val="28"/>
          <w:szCs w:val="28"/>
        </w:rPr>
      </w:pPr>
      <w:r w:rsidRPr="00C5398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C53985">
        <w:rPr>
          <w:bCs/>
          <w:sz w:val="28"/>
          <w:szCs w:val="28"/>
        </w:rPr>
        <w:t>3</w:t>
      </w:r>
      <w:r w:rsidR="008A1815" w:rsidRPr="00C53985">
        <w:rPr>
          <w:bCs/>
          <w:sz w:val="28"/>
          <w:szCs w:val="28"/>
        </w:rPr>
        <w:t xml:space="preserve">. </w:t>
      </w:r>
      <w:r w:rsidR="009A1534" w:rsidRPr="00C53985">
        <w:rPr>
          <w:bCs/>
          <w:sz w:val="28"/>
          <w:szCs w:val="28"/>
        </w:rPr>
        <w:t xml:space="preserve">Контрольно-счетная палата муниципального образования </w:t>
      </w:r>
      <w:r w:rsidR="00554A3B">
        <w:rPr>
          <w:bCs/>
          <w:sz w:val="28"/>
          <w:szCs w:val="28"/>
        </w:rPr>
        <w:t>Кореновский</w:t>
      </w:r>
      <w:r w:rsidR="009A1534" w:rsidRPr="00C71751">
        <w:rPr>
          <w:bCs/>
          <w:sz w:val="28"/>
          <w:szCs w:val="28"/>
        </w:rPr>
        <w:t xml:space="preserve"> 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1D7FA5" w:rsidRPr="00C71751">
        <w:rPr>
          <w:bCs/>
          <w:sz w:val="28"/>
          <w:szCs w:val="28"/>
        </w:rPr>
        <w:t xml:space="preserve"> </w:t>
      </w:r>
      <w:r w:rsidR="00180E3D" w:rsidRPr="00C71751">
        <w:rPr>
          <w:bCs/>
          <w:sz w:val="28"/>
          <w:szCs w:val="28"/>
        </w:rPr>
        <w:t xml:space="preserve">с Советом муниципального образования </w:t>
      </w:r>
      <w:r w:rsidR="00554A3B">
        <w:rPr>
          <w:bCs/>
          <w:sz w:val="28"/>
          <w:szCs w:val="28"/>
        </w:rPr>
        <w:t xml:space="preserve">Кореновский </w:t>
      </w:r>
      <w:r w:rsidR="00180E3D" w:rsidRPr="00C71751">
        <w:rPr>
          <w:bCs/>
          <w:sz w:val="28"/>
          <w:szCs w:val="28"/>
        </w:rPr>
        <w:t xml:space="preserve"> район </w:t>
      </w:r>
      <w:r w:rsidR="001D7FA5" w:rsidRPr="00C71751">
        <w:rPr>
          <w:bCs/>
          <w:sz w:val="28"/>
          <w:szCs w:val="28"/>
        </w:rPr>
        <w:t xml:space="preserve">в целях реализации Федерального закона от 07.02.2011 № 6-ФЗ </w:t>
      </w:r>
      <w:r w:rsidR="00554A3B">
        <w:rPr>
          <w:bCs/>
          <w:sz w:val="28"/>
          <w:szCs w:val="28"/>
        </w:rPr>
        <w:t xml:space="preserve">                         </w:t>
      </w:r>
      <w:r w:rsidR="001D7FA5" w:rsidRPr="00C71751">
        <w:rPr>
          <w:bCs/>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r w:rsidR="008A1815" w:rsidRPr="00C71751">
        <w:rPr>
          <w:bCs/>
          <w:sz w:val="28"/>
          <w:szCs w:val="28"/>
        </w:rPr>
        <w:t xml:space="preserve"> </w:t>
      </w:r>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6"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9) подготовка информации о ходе исполнения местного бюджета, о результатах проведенных контрольных и экспертно-аналитических </w:t>
      </w:r>
      <w:r w:rsidRPr="00C71751">
        <w:rPr>
          <w:sz w:val="28"/>
          <w:szCs w:val="28"/>
        </w:rPr>
        <w:lastRenderedPageBreak/>
        <w:t>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1F386D">
        <w:rPr>
          <w:sz w:val="28"/>
          <w:szCs w:val="28"/>
        </w:rPr>
        <w:t>законами Краснодарского края,</w:t>
      </w:r>
      <w:r w:rsidR="00E83603">
        <w:rPr>
          <w:b/>
          <w:sz w:val="28"/>
          <w:szCs w:val="28"/>
        </w:rPr>
        <w:t xml:space="preserve"> </w:t>
      </w:r>
      <w:r w:rsidRPr="00C71751">
        <w:rPr>
          <w:sz w:val="28"/>
          <w:szCs w:val="28"/>
        </w:rPr>
        <w:t>уставом и решениями Совета.</w:t>
      </w:r>
    </w:p>
    <w:p w:rsidR="00D60455" w:rsidRPr="008A6D0D" w:rsidRDefault="00F1251A" w:rsidP="0081350A">
      <w:pPr>
        <w:ind w:firstLine="851"/>
        <w:jc w:val="both"/>
        <w:rPr>
          <w:bCs/>
          <w:sz w:val="28"/>
          <w:szCs w:val="28"/>
        </w:rPr>
      </w:pPr>
      <w:r w:rsidRPr="00C53985">
        <w:rPr>
          <w:bCs/>
          <w:sz w:val="28"/>
          <w:szCs w:val="28"/>
        </w:rPr>
        <w:t>4</w:t>
      </w:r>
      <w:r w:rsidR="00D60455" w:rsidRPr="00C53985">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bCs/>
          <w:sz w:val="28"/>
          <w:szCs w:val="28"/>
        </w:rPr>
        <w:t xml:space="preserve">5. </w:t>
      </w:r>
      <w:r w:rsidRPr="001F386D">
        <w:rPr>
          <w:rFonts w:eastAsiaTheme="minorHAnsi"/>
          <w:bCs/>
          <w:kern w:val="0"/>
          <w:sz w:val="28"/>
          <w:szCs w:val="28"/>
        </w:rPr>
        <w:t>Полномочиями орган</w:t>
      </w:r>
      <w:r w:rsidR="009C792D" w:rsidRPr="001F386D">
        <w:rPr>
          <w:rFonts w:eastAsiaTheme="minorHAnsi"/>
          <w:bCs/>
          <w:kern w:val="0"/>
          <w:sz w:val="28"/>
          <w:szCs w:val="28"/>
        </w:rPr>
        <w:t>а</w:t>
      </w:r>
      <w:r w:rsidRPr="001F386D">
        <w:rPr>
          <w:rFonts w:eastAsiaTheme="minorHAnsi"/>
          <w:bCs/>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1F386D" w:rsidRDefault="00641823" w:rsidP="00AB6B40">
      <w:pPr>
        <w:widowControl/>
        <w:suppressAutoHyphens w:val="0"/>
        <w:autoSpaceDE w:val="0"/>
        <w:autoSpaceDN w:val="0"/>
        <w:adjustRightInd w:val="0"/>
        <w:ind w:firstLine="851"/>
        <w:jc w:val="both"/>
        <w:rPr>
          <w:rFonts w:eastAsiaTheme="minorHAnsi"/>
          <w:bCs/>
          <w:kern w:val="0"/>
          <w:sz w:val="28"/>
          <w:szCs w:val="28"/>
        </w:rPr>
      </w:pPr>
      <w:r w:rsidRPr="001F386D">
        <w:rPr>
          <w:rFonts w:eastAsiaTheme="minorHAnsi"/>
          <w:bCs/>
          <w:kern w:val="0"/>
          <w:sz w:val="28"/>
          <w:szCs w:val="28"/>
        </w:rPr>
        <w:t>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 xml:space="preserve">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w:t>
      </w:r>
      <w:r w:rsidRPr="008A6D0D">
        <w:rPr>
          <w:rFonts w:ascii="Times New Roman" w:hAnsi="Times New Roman"/>
          <w:sz w:val="28"/>
          <w:szCs w:val="28"/>
        </w:rPr>
        <w:lastRenderedPageBreak/>
        <w:t>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8A6D0D">
        <w:rPr>
          <w:rFonts w:ascii="Times New Roman" w:hAnsi="Times New Roman"/>
          <w:bCs/>
          <w:sz w:val="28"/>
        </w:rPr>
        <w:t xml:space="preserve"> </w:t>
      </w:r>
    </w:p>
    <w:p w:rsidR="000C3EE5" w:rsidRPr="008E3B10" w:rsidRDefault="000C3EE5" w:rsidP="000D2B69">
      <w:pPr>
        <w:widowControl/>
        <w:suppressAutoHyphens w:val="0"/>
        <w:autoSpaceDE w:val="0"/>
        <w:autoSpaceDN w:val="0"/>
        <w:adjustRightInd w:val="0"/>
        <w:ind w:firstLine="851"/>
        <w:jc w:val="both"/>
        <w:outlineLvl w:val="0"/>
        <w:rPr>
          <w:rFonts w:eastAsiaTheme="minorHAnsi"/>
          <w:b/>
          <w:bCs/>
          <w:kern w:val="0"/>
          <w:sz w:val="28"/>
          <w:szCs w:val="28"/>
        </w:rPr>
      </w:pPr>
      <w:r w:rsidRPr="008E3B10">
        <w:rPr>
          <w:rFonts w:eastAsiaTheme="minorHAnsi"/>
          <w:b/>
          <w:bCs/>
          <w:kern w:val="0"/>
          <w:sz w:val="28"/>
          <w:szCs w:val="28"/>
        </w:rPr>
        <w:t>Статья 7</w:t>
      </w:r>
      <w:r w:rsidR="008E3B10">
        <w:rPr>
          <w:rFonts w:eastAsiaTheme="minorHAnsi"/>
          <w:b/>
          <w:bCs/>
          <w:kern w:val="0"/>
          <w:sz w:val="28"/>
          <w:szCs w:val="28"/>
        </w:rPr>
        <w:t>2</w:t>
      </w:r>
      <w:r w:rsidRPr="008E3B10">
        <w:rPr>
          <w:rFonts w:eastAsiaTheme="minorHAnsi"/>
          <w:b/>
          <w:bCs/>
          <w:kern w:val="0"/>
          <w:sz w:val="28"/>
          <w:szCs w:val="28"/>
        </w:rPr>
        <w:t>. Составление, внешняя проверка, рассмотрение и утверждение бюджетной отчетности</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1F386D" w:rsidRDefault="00BE6CEB"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2</w:t>
      </w:r>
      <w:r w:rsidR="000C3EE5" w:rsidRPr="001F386D">
        <w:rPr>
          <w:rFonts w:eastAsiaTheme="minorHAnsi"/>
          <w:kern w:val="0"/>
          <w:sz w:val="28"/>
          <w:szCs w:val="28"/>
        </w:rPr>
        <w:t>. Бюджетная отчетность</w:t>
      </w:r>
      <w:r w:rsidRPr="001F386D">
        <w:rPr>
          <w:rFonts w:eastAsiaTheme="minorHAnsi"/>
          <w:kern w:val="0"/>
          <w:sz w:val="28"/>
          <w:szCs w:val="28"/>
        </w:rPr>
        <w:t xml:space="preserve"> поселения</w:t>
      </w:r>
      <w:r w:rsidR="000C3EE5" w:rsidRPr="001F386D">
        <w:rPr>
          <w:rFonts w:eastAsiaTheme="minorHAnsi"/>
          <w:kern w:val="0"/>
          <w:sz w:val="28"/>
          <w:szCs w:val="28"/>
        </w:rPr>
        <w:t xml:space="preserve"> является годовой. Отчет об исполнении бюджета является ежеквартальным.</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3</w:t>
      </w:r>
      <w:r w:rsidR="000C3EE5" w:rsidRPr="001F386D">
        <w:rPr>
          <w:rFonts w:eastAsiaTheme="minorHAnsi"/>
          <w:kern w:val="0"/>
          <w:sz w:val="28"/>
          <w:szCs w:val="28"/>
        </w:rPr>
        <w:t>. Бюджетная отчетность</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 xml:space="preserve"> представляется финансовым орган</w:t>
      </w:r>
      <w:r w:rsidR="00BE6CEB" w:rsidRPr="001F386D">
        <w:rPr>
          <w:rFonts w:eastAsiaTheme="minorHAnsi"/>
          <w:kern w:val="0"/>
          <w:sz w:val="28"/>
          <w:szCs w:val="28"/>
        </w:rPr>
        <w:t>о</w:t>
      </w:r>
      <w:r w:rsidR="000C3EE5" w:rsidRPr="001F386D">
        <w:rPr>
          <w:rFonts w:eastAsiaTheme="minorHAnsi"/>
          <w:kern w:val="0"/>
          <w:sz w:val="28"/>
          <w:szCs w:val="28"/>
        </w:rPr>
        <w:t>м в администрацию</w:t>
      </w:r>
      <w:r w:rsidR="00BE6CEB" w:rsidRPr="001F386D">
        <w:rPr>
          <w:rFonts w:eastAsiaTheme="minorHAnsi"/>
          <w:kern w:val="0"/>
          <w:sz w:val="28"/>
          <w:szCs w:val="28"/>
        </w:rPr>
        <w:t xml:space="preserve">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4</w:t>
      </w:r>
      <w:r w:rsidR="000C3EE5" w:rsidRPr="001F386D">
        <w:rPr>
          <w:rFonts w:eastAsiaTheme="minorHAnsi"/>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1F386D">
        <w:rPr>
          <w:rFonts w:eastAsiaTheme="minorHAnsi"/>
          <w:kern w:val="0"/>
          <w:sz w:val="28"/>
          <w:szCs w:val="28"/>
        </w:rPr>
        <w:t xml:space="preserve">поселения </w:t>
      </w:r>
      <w:r w:rsidR="000C3EE5" w:rsidRPr="001F386D">
        <w:rPr>
          <w:rFonts w:eastAsiaTheme="minorHAnsi"/>
          <w:kern w:val="0"/>
          <w:sz w:val="28"/>
          <w:szCs w:val="28"/>
        </w:rPr>
        <w:t xml:space="preserve">и направляется </w:t>
      </w:r>
      <w:r w:rsidR="00BE6CEB" w:rsidRPr="001F386D">
        <w:rPr>
          <w:rFonts w:eastAsiaTheme="minorHAnsi"/>
          <w:kern w:val="0"/>
          <w:sz w:val="28"/>
          <w:szCs w:val="28"/>
        </w:rPr>
        <w:t>в Совет поселения</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5. </w:t>
      </w:r>
      <w:r w:rsidR="000C3EE5" w:rsidRPr="001F386D">
        <w:rPr>
          <w:rFonts w:eastAsiaTheme="minorHAnsi"/>
          <w:kern w:val="0"/>
          <w:sz w:val="28"/>
          <w:szCs w:val="28"/>
        </w:rPr>
        <w:t>Годов</w:t>
      </w:r>
      <w:r w:rsidR="00BE6CEB" w:rsidRPr="001F386D">
        <w:rPr>
          <w:rFonts w:eastAsiaTheme="minorHAnsi"/>
          <w:kern w:val="0"/>
          <w:sz w:val="28"/>
          <w:szCs w:val="28"/>
        </w:rPr>
        <w:t>ой</w:t>
      </w:r>
      <w:r w:rsidR="000C3EE5" w:rsidRPr="001F386D">
        <w:rPr>
          <w:rFonts w:eastAsiaTheme="minorHAnsi"/>
          <w:kern w:val="0"/>
          <w:sz w:val="28"/>
          <w:szCs w:val="28"/>
        </w:rPr>
        <w:t xml:space="preserve"> отчет об исполнении местн</w:t>
      </w:r>
      <w:r w:rsidRPr="001F386D">
        <w:rPr>
          <w:rFonts w:eastAsiaTheme="minorHAnsi"/>
          <w:kern w:val="0"/>
          <w:sz w:val="28"/>
          <w:szCs w:val="28"/>
        </w:rPr>
        <w:t>ого</w:t>
      </w:r>
      <w:r w:rsidR="000C3EE5" w:rsidRPr="001F386D">
        <w:rPr>
          <w:rFonts w:eastAsiaTheme="minorHAnsi"/>
          <w:kern w:val="0"/>
          <w:sz w:val="28"/>
          <w:szCs w:val="28"/>
        </w:rPr>
        <w:t xml:space="preserve"> бюджет</w:t>
      </w:r>
      <w:r w:rsidRPr="001F386D">
        <w:rPr>
          <w:rFonts w:eastAsiaTheme="minorHAnsi"/>
          <w:kern w:val="0"/>
          <w:sz w:val="28"/>
          <w:szCs w:val="28"/>
        </w:rPr>
        <w:t>а</w:t>
      </w:r>
      <w:r w:rsidR="000C3EE5" w:rsidRPr="001F386D">
        <w:rPr>
          <w:rFonts w:eastAsiaTheme="minorHAnsi"/>
          <w:kern w:val="0"/>
          <w:sz w:val="28"/>
          <w:szCs w:val="28"/>
        </w:rPr>
        <w:t xml:space="preserve"> утвержд</w:t>
      </w:r>
      <w:r w:rsidRPr="001F386D">
        <w:rPr>
          <w:rFonts w:eastAsiaTheme="minorHAnsi"/>
          <w:kern w:val="0"/>
          <w:sz w:val="28"/>
          <w:szCs w:val="28"/>
        </w:rPr>
        <w:t>ается</w:t>
      </w:r>
      <w:r w:rsidR="000C3EE5" w:rsidRPr="001F386D">
        <w:rPr>
          <w:rFonts w:eastAsiaTheme="minorHAnsi"/>
          <w:kern w:val="0"/>
          <w:sz w:val="28"/>
          <w:szCs w:val="28"/>
        </w:rPr>
        <w:t xml:space="preserve"> </w:t>
      </w:r>
      <w:r w:rsidRPr="001F386D">
        <w:rPr>
          <w:rFonts w:eastAsiaTheme="minorHAnsi"/>
          <w:kern w:val="0"/>
          <w:sz w:val="28"/>
          <w:szCs w:val="28"/>
        </w:rPr>
        <w:t>решением Совета</w:t>
      </w:r>
      <w:r w:rsidR="000C3EE5" w:rsidRPr="001F386D">
        <w:rPr>
          <w:rFonts w:eastAsiaTheme="minorHAnsi"/>
          <w:kern w:val="0"/>
          <w:sz w:val="28"/>
          <w:szCs w:val="28"/>
        </w:rPr>
        <w:t>.</w:t>
      </w:r>
    </w:p>
    <w:p w:rsidR="000C3EE5" w:rsidRPr="001F386D" w:rsidRDefault="00511EB0"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6. </w:t>
      </w:r>
      <w:r w:rsidR="000C3EE5" w:rsidRPr="001F386D">
        <w:rPr>
          <w:rFonts w:eastAsiaTheme="minorHAnsi"/>
          <w:kern w:val="0"/>
          <w:sz w:val="28"/>
          <w:szCs w:val="28"/>
        </w:rPr>
        <w:t xml:space="preserve">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до его рассмотрения в </w:t>
      </w:r>
      <w:r w:rsidRPr="001F386D">
        <w:rPr>
          <w:rFonts w:eastAsiaTheme="minorHAnsi"/>
          <w:kern w:val="0"/>
          <w:sz w:val="28"/>
          <w:szCs w:val="28"/>
        </w:rPr>
        <w:t>Совет</w:t>
      </w:r>
      <w:r w:rsidR="000D2B69" w:rsidRPr="001F386D">
        <w:rPr>
          <w:rFonts w:eastAsiaTheme="minorHAnsi"/>
          <w:kern w:val="0"/>
          <w:sz w:val="28"/>
          <w:szCs w:val="28"/>
        </w:rPr>
        <w:t>е</w:t>
      </w:r>
      <w:r w:rsidR="000C3EE5" w:rsidRPr="001F386D">
        <w:rPr>
          <w:rFonts w:eastAsiaTheme="minorHAnsi"/>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11AA4"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Внешняя проверка годового отчета об исполнении местного бюджета осуществляется </w:t>
      </w:r>
      <w:r w:rsidR="00011AA4" w:rsidRPr="001F386D">
        <w:rPr>
          <w:rFonts w:eastAsiaTheme="minorHAnsi"/>
          <w:kern w:val="0"/>
          <w:sz w:val="28"/>
          <w:szCs w:val="28"/>
        </w:rPr>
        <w:t>К</w:t>
      </w:r>
      <w:r w:rsidRPr="001F386D">
        <w:rPr>
          <w:rFonts w:eastAsiaTheme="minorHAnsi"/>
          <w:kern w:val="0"/>
          <w:sz w:val="28"/>
          <w:szCs w:val="28"/>
        </w:rPr>
        <w:t>онтрольно-счетн</w:t>
      </w:r>
      <w:r w:rsidR="00011AA4" w:rsidRPr="001F386D">
        <w:rPr>
          <w:rFonts w:eastAsiaTheme="minorHAnsi"/>
          <w:kern w:val="0"/>
          <w:sz w:val="28"/>
          <w:szCs w:val="28"/>
        </w:rPr>
        <w:t>ой</w:t>
      </w:r>
      <w:r w:rsidRPr="001F386D">
        <w:rPr>
          <w:rFonts w:eastAsiaTheme="minorHAnsi"/>
          <w:kern w:val="0"/>
          <w:sz w:val="28"/>
          <w:szCs w:val="28"/>
        </w:rPr>
        <w:t xml:space="preserve"> </w:t>
      </w:r>
      <w:r w:rsidR="00011AA4" w:rsidRPr="001F386D">
        <w:rPr>
          <w:rFonts w:eastAsiaTheme="minorHAnsi"/>
          <w:kern w:val="0"/>
          <w:sz w:val="28"/>
          <w:szCs w:val="28"/>
        </w:rPr>
        <w:t>палатой</w:t>
      </w:r>
      <w:r w:rsidRPr="001F386D">
        <w:rPr>
          <w:rFonts w:eastAsiaTheme="minorHAnsi"/>
          <w:kern w:val="0"/>
          <w:sz w:val="28"/>
          <w:szCs w:val="28"/>
        </w:rPr>
        <w:t xml:space="preserve"> муниципального образования </w:t>
      </w:r>
      <w:r w:rsidR="00D62568">
        <w:rPr>
          <w:rFonts w:eastAsiaTheme="minorHAnsi"/>
          <w:kern w:val="0"/>
          <w:sz w:val="28"/>
          <w:szCs w:val="28"/>
        </w:rPr>
        <w:t>Кореновский</w:t>
      </w:r>
      <w:r w:rsidR="00011AA4" w:rsidRPr="001F386D">
        <w:rPr>
          <w:rFonts w:eastAsiaTheme="minorHAnsi"/>
          <w:kern w:val="0"/>
          <w:sz w:val="28"/>
          <w:szCs w:val="28"/>
        </w:rPr>
        <w:t xml:space="preserve"> район.</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7. </w:t>
      </w:r>
      <w:r w:rsidR="000C3EE5" w:rsidRPr="001F386D">
        <w:rPr>
          <w:rFonts w:eastAsiaTheme="minorHAnsi"/>
          <w:kern w:val="0"/>
          <w:sz w:val="28"/>
          <w:szCs w:val="28"/>
        </w:rPr>
        <w:t xml:space="preserve">Одновременно с годовым отчетом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1F386D">
        <w:rPr>
          <w:rFonts w:eastAsiaTheme="minorHAnsi"/>
          <w:kern w:val="0"/>
          <w:sz w:val="28"/>
          <w:szCs w:val="28"/>
        </w:rPr>
        <w:t xml:space="preserve">местного </w:t>
      </w:r>
      <w:r w:rsidR="000C3EE5" w:rsidRPr="001F386D">
        <w:rPr>
          <w:rFonts w:eastAsiaTheme="minorHAnsi"/>
          <w:kern w:val="0"/>
          <w:sz w:val="28"/>
          <w:szCs w:val="28"/>
        </w:rPr>
        <w:t>бюджета</w:t>
      </w:r>
      <w:r w:rsidR="00A926F1" w:rsidRPr="001F386D">
        <w:rPr>
          <w:rFonts w:eastAsiaTheme="minorHAnsi"/>
          <w:kern w:val="0"/>
          <w:sz w:val="28"/>
          <w:szCs w:val="28"/>
        </w:rPr>
        <w:t xml:space="preserve"> и</w:t>
      </w:r>
      <w:r w:rsidR="000C3EE5" w:rsidRPr="001F386D">
        <w:rPr>
          <w:rFonts w:eastAsiaTheme="minorHAnsi"/>
          <w:kern w:val="0"/>
          <w:sz w:val="28"/>
          <w:szCs w:val="28"/>
        </w:rPr>
        <w:t xml:space="preserve"> документы, предусмотренные бюджетным законодательством Российской Федерации.</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8</w:t>
      </w:r>
      <w:r w:rsidR="000C3EE5" w:rsidRPr="001F386D">
        <w:rPr>
          <w:rFonts w:eastAsiaTheme="minorHAnsi"/>
          <w:kern w:val="0"/>
          <w:sz w:val="28"/>
          <w:szCs w:val="28"/>
        </w:rPr>
        <w:t xml:space="preserve">. По результатам рассмотрения годового отчета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 xml:space="preserve">бюджета </w:t>
      </w:r>
      <w:r w:rsidRPr="001F386D">
        <w:rPr>
          <w:rFonts w:eastAsiaTheme="minorHAnsi"/>
          <w:kern w:val="0"/>
          <w:sz w:val="28"/>
          <w:szCs w:val="28"/>
        </w:rPr>
        <w:t xml:space="preserve">Совет </w:t>
      </w:r>
      <w:r w:rsidR="000C3EE5" w:rsidRPr="001F386D">
        <w:rPr>
          <w:rFonts w:eastAsiaTheme="minorHAnsi"/>
          <w:kern w:val="0"/>
          <w:sz w:val="28"/>
          <w:szCs w:val="28"/>
        </w:rPr>
        <w:t xml:space="preserve">принимает решение об утверждении либо отклонении решения об исполнении </w:t>
      </w:r>
      <w:r w:rsidRPr="001F386D">
        <w:rPr>
          <w:rFonts w:eastAsiaTheme="minorHAnsi"/>
          <w:kern w:val="0"/>
          <w:sz w:val="28"/>
          <w:szCs w:val="28"/>
        </w:rPr>
        <w:t xml:space="preserve">местного </w:t>
      </w:r>
      <w:r w:rsidR="000C3EE5" w:rsidRPr="001F386D">
        <w:rPr>
          <w:rFonts w:eastAsiaTheme="minorHAnsi"/>
          <w:kern w:val="0"/>
          <w:sz w:val="28"/>
          <w:szCs w:val="28"/>
        </w:rPr>
        <w:t>бюджета.</w:t>
      </w:r>
    </w:p>
    <w:p w:rsidR="000C3EE5" w:rsidRPr="001F386D" w:rsidRDefault="000C3EE5"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В случае отклонения </w:t>
      </w:r>
      <w:r w:rsidR="000D2B69" w:rsidRPr="001F386D">
        <w:rPr>
          <w:rFonts w:eastAsiaTheme="minorHAnsi"/>
          <w:kern w:val="0"/>
          <w:sz w:val="28"/>
          <w:szCs w:val="28"/>
        </w:rPr>
        <w:t xml:space="preserve">Советом </w:t>
      </w:r>
      <w:r w:rsidRPr="001F386D">
        <w:rPr>
          <w:rFonts w:eastAsiaTheme="minorHAnsi"/>
          <w:kern w:val="0"/>
          <w:sz w:val="28"/>
          <w:szCs w:val="28"/>
        </w:rPr>
        <w:t xml:space="preserve">решения об исполнении </w:t>
      </w:r>
      <w:r w:rsidR="000D2B69" w:rsidRPr="001F386D">
        <w:rPr>
          <w:rFonts w:eastAsiaTheme="minorHAnsi"/>
          <w:kern w:val="0"/>
          <w:sz w:val="28"/>
          <w:szCs w:val="28"/>
        </w:rPr>
        <w:t xml:space="preserve">местного </w:t>
      </w:r>
      <w:r w:rsidRPr="001F386D">
        <w:rPr>
          <w:rFonts w:eastAsiaTheme="minorHAnsi"/>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1F386D" w:rsidRDefault="000D2B69" w:rsidP="000D2B69">
      <w:pPr>
        <w:widowControl/>
        <w:suppressAutoHyphens w:val="0"/>
        <w:autoSpaceDE w:val="0"/>
        <w:autoSpaceDN w:val="0"/>
        <w:adjustRightInd w:val="0"/>
        <w:ind w:firstLine="851"/>
        <w:jc w:val="both"/>
        <w:rPr>
          <w:rFonts w:eastAsiaTheme="minorHAnsi"/>
          <w:kern w:val="0"/>
          <w:sz w:val="28"/>
          <w:szCs w:val="28"/>
        </w:rPr>
      </w:pPr>
      <w:r w:rsidRPr="001F386D">
        <w:rPr>
          <w:rFonts w:eastAsiaTheme="minorHAnsi"/>
          <w:kern w:val="0"/>
          <w:sz w:val="28"/>
          <w:szCs w:val="28"/>
        </w:rPr>
        <w:t xml:space="preserve">9. </w:t>
      </w:r>
      <w:r w:rsidR="000C3EE5" w:rsidRPr="001F386D">
        <w:rPr>
          <w:rFonts w:eastAsiaTheme="minorHAnsi"/>
          <w:kern w:val="0"/>
          <w:sz w:val="28"/>
          <w:szCs w:val="28"/>
        </w:rPr>
        <w:t xml:space="preserve">Годовой отчет об исполнении местного бюджета представляется в </w:t>
      </w:r>
      <w:r w:rsidRPr="001F386D">
        <w:rPr>
          <w:rFonts w:eastAsiaTheme="minorHAnsi"/>
          <w:kern w:val="0"/>
          <w:sz w:val="28"/>
          <w:szCs w:val="28"/>
        </w:rPr>
        <w:t>Совет</w:t>
      </w:r>
      <w:r w:rsidR="000C3EE5" w:rsidRPr="001F386D">
        <w:rPr>
          <w:rFonts w:eastAsiaTheme="minorHAnsi"/>
          <w:kern w:val="0"/>
          <w:sz w:val="28"/>
          <w:szCs w:val="28"/>
        </w:rPr>
        <w:t xml:space="preserve"> не позднее 1 мая текущего года.</w:t>
      </w:r>
    </w:p>
    <w:p w:rsidR="00134A10" w:rsidRPr="001F386D" w:rsidRDefault="00134A10" w:rsidP="00134A10">
      <w:pPr>
        <w:suppressAutoHyphens w:val="0"/>
        <w:autoSpaceDE w:val="0"/>
        <w:autoSpaceDN w:val="0"/>
        <w:adjustRightInd w:val="0"/>
        <w:ind w:firstLine="851"/>
        <w:jc w:val="both"/>
        <w:rPr>
          <w:rFonts w:eastAsia="Times New Roman"/>
          <w:kern w:val="0"/>
          <w:sz w:val="28"/>
          <w:szCs w:val="28"/>
          <w:lang w:eastAsia="ru-RU"/>
        </w:rPr>
      </w:pPr>
      <w:r w:rsidRPr="001F386D">
        <w:rPr>
          <w:sz w:val="28"/>
          <w:szCs w:val="28"/>
        </w:rPr>
        <w:t xml:space="preserve">10. </w:t>
      </w:r>
      <w:r w:rsidRPr="001F386D">
        <w:rPr>
          <w:rFonts w:eastAsia="Times New Roman"/>
          <w:kern w:val="0"/>
          <w:sz w:val="28"/>
          <w:szCs w:val="28"/>
          <w:lang w:eastAsia="ru-RU"/>
        </w:rPr>
        <w:t xml:space="preserve">Финансовый орган поселения представляет бюджетную отчетность в финансовый орган </w:t>
      </w:r>
      <w:r w:rsidRPr="001F386D">
        <w:rPr>
          <w:rFonts w:eastAsia="Calibri"/>
          <w:kern w:val="0"/>
          <w:sz w:val="28"/>
          <w:szCs w:val="28"/>
        </w:rPr>
        <w:t xml:space="preserve">муниципального образования </w:t>
      </w:r>
      <w:r w:rsidR="00D62568">
        <w:rPr>
          <w:rFonts w:eastAsia="Calibri"/>
          <w:kern w:val="0"/>
          <w:sz w:val="28"/>
          <w:szCs w:val="28"/>
        </w:rPr>
        <w:t>Кореновский</w:t>
      </w:r>
      <w:r w:rsidRPr="001F386D">
        <w:rPr>
          <w:rFonts w:eastAsia="Calibri"/>
          <w:kern w:val="0"/>
          <w:sz w:val="28"/>
          <w:szCs w:val="28"/>
        </w:rPr>
        <w:t xml:space="preserve"> район</w:t>
      </w:r>
      <w:r w:rsidRPr="001F386D">
        <w:rPr>
          <w:rFonts w:eastAsia="Times New Roman"/>
          <w:kern w:val="0"/>
          <w:sz w:val="28"/>
          <w:szCs w:val="28"/>
          <w:lang w:eastAsia="ru-RU"/>
        </w:rPr>
        <w:t>.</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w:t>
      </w:r>
      <w:r w:rsidR="008E3B10">
        <w:rPr>
          <w:b/>
          <w:bCs/>
          <w:sz w:val="28"/>
          <w:szCs w:val="28"/>
        </w:rPr>
        <w:t>3</w:t>
      </w:r>
      <w:r>
        <w:rPr>
          <w:b/>
          <w:bCs/>
          <w:sz w:val="28"/>
          <w:szCs w:val="28"/>
        </w:rPr>
        <w:t>.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lastRenderedPageBreak/>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981F15">
        <w:rPr>
          <w:bCs/>
          <w:color w:val="FF0000"/>
          <w:sz w:val="28"/>
          <w:szCs w:val="28"/>
        </w:rPr>
        <w:t xml:space="preserve"> </w:t>
      </w:r>
      <w:r w:rsidRPr="00AB378E">
        <w:rPr>
          <w:bCs/>
          <w:sz w:val="28"/>
          <w:szCs w:val="28"/>
        </w:rPr>
        <w:t>107 и 111 Бюджетного кодекса Российской Федерации.</w:t>
      </w:r>
    </w:p>
    <w:p w:rsidR="00994CA7" w:rsidRPr="00C53985" w:rsidRDefault="00994CA7"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Если при исполнении местного бюджета нарушаются предельные значения, указанные в </w:t>
      </w:r>
      <w:hyperlink r:id="rId17" w:history="1">
        <w:r w:rsidRPr="00C53985">
          <w:rPr>
            <w:rFonts w:eastAsiaTheme="minorHAnsi"/>
            <w:kern w:val="0"/>
            <w:sz w:val="28"/>
            <w:szCs w:val="28"/>
          </w:rPr>
          <w:t>статьях 107</w:t>
        </w:r>
      </w:hyperlink>
      <w:r w:rsidRPr="00C53985">
        <w:rPr>
          <w:rFonts w:eastAsiaTheme="minorHAnsi"/>
          <w:kern w:val="0"/>
          <w:sz w:val="28"/>
          <w:szCs w:val="28"/>
        </w:rPr>
        <w:t xml:space="preserve"> и </w:t>
      </w:r>
      <w:hyperlink r:id="rId18" w:history="1">
        <w:r w:rsidRPr="00C53985">
          <w:rPr>
            <w:rFonts w:eastAsiaTheme="minorHAnsi"/>
            <w:kern w:val="0"/>
            <w:sz w:val="28"/>
            <w:szCs w:val="28"/>
          </w:rPr>
          <w:t>111</w:t>
        </w:r>
      </w:hyperlink>
      <w:r w:rsidRPr="00C53985">
        <w:rPr>
          <w:rFonts w:eastAsiaTheme="minorHAnsi"/>
          <w:kern w:val="0"/>
          <w:sz w:val="28"/>
          <w:szCs w:val="28"/>
        </w:rPr>
        <w:t xml:space="preserve"> </w:t>
      </w:r>
      <w:r w:rsidR="00981F15" w:rsidRPr="00C53985">
        <w:rPr>
          <w:rFonts w:eastAsiaTheme="minorHAnsi"/>
          <w:kern w:val="0"/>
          <w:sz w:val="28"/>
          <w:szCs w:val="28"/>
        </w:rPr>
        <w:t>Бюджетного кодекса Российской Федерации</w:t>
      </w:r>
      <w:r w:rsidRPr="00C53985">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C53985" w:rsidRDefault="00EF3482" w:rsidP="00D34392">
      <w:pPr>
        <w:widowControl/>
        <w:suppressAutoHyphens w:val="0"/>
        <w:autoSpaceDE w:val="0"/>
        <w:autoSpaceDN w:val="0"/>
        <w:adjustRightInd w:val="0"/>
        <w:ind w:firstLine="851"/>
        <w:jc w:val="both"/>
        <w:rPr>
          <w:rFonts w:eastAsiaTheme="minorHAnsi"/>
          <w:kern w:val="0"/>
          <w:sz w:val="28"/>
          <w:szCs w:val="28"/>
        </w:rPr>
      </w:pPr>
      <w:r w:rsidRPr="00C53985">
        <w:rPr>
          <w:rFonts w:eastAsiaTheme="minorHAnsi"/>
          <w:kern w:val="0"/>
          <w:sz w:val="28"/>
          <w:szCs w:val="28"/>
        </w:rPr>
        <w:t xml:space="preserve">3. </w:t>
      </w:r>
      <w:r w:rsidRPr="00C53985">
        <w:rPr>
          <w:rFonts w:eastAsia="Times New Roman"/>
          <w:bCs/>
          <w:sz w:val="28"/>
          <w:szCs w:val="28"/>
        </w:rPr>
        <w:t>Финансовый орган поселения ведет муниципальную долговую книгу,</w:t>
      </w:r>
      <w:r w:rsidRPr="00C53985">
        <w:rPr>
          <w:rFonts w:eastAsiaTheme="minorHAnsi"/>
          <w:kern w:val="0"/>
          <w:sz w:val="28"/>
          <w:szCs w:val="28"/>
        </w:rPr>
        <w:t xml:space="preserve"> в которую вносятся сведения, </w:t>
      </w:r>
      <w:r w:rsidR="006E6EBD" w:rsidRPr="00C53985">
        <w:rPr>
          <w:rFonts w:eastAsiaTheme="minorHAnsi"/>
          <w:kern w:val="0"/>
          <w:sz w:val="28"/>
          <w:szCs w:val="28"/>
        </w:rPr>
        <w:t>определенные</w:t>
      </w:r>
      <w:r w:rsidR="00962C3B" w:rsidRPr="00C53985">
        <w:rPr>
          <w:rFonts w:eastAsiaTheme="minorHAnsi"/>
          <w:kern w:val="0"/>
          <w:sz w:val="28"/>
          <w:szCs w:val="28"/>
        </w:rPr>
        <w:t xml:space="preserve"> Бюджетным кодексом Российской Федерации</w:t>
      </w:r>
      <w:r w:rsidRPr="00C53985">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74</w:t>
      </w:r>
      <w:r>
        <w:rPr>
          <w:rFonts w:ascii="Times New Roman" w:hAnsi="Times New Roman"/>
          <w:b/>
          <w:sz w:val="28"/>
        </w:rPr>
        <w:t>.</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8E3B10">
        <w:rPr>
          <w:rFonts w:ascii="Times New Roman" w:hAnsi="Times New Roman"/>
          <w:b/>
          <w:sz w:val="28"/>
        </w:rPr>
        <w:t>75</w:t>
      </w:r>
      <w:r>
        <w:rPr>
          <w:rFonts w:ascii="Times New Roman" w:hAnsi="Times New Roman"/>
          <w:b/>
          <w:sz w:val="28"/>
        </w:rPr>
        <w:t>.</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 xml:space="preserve">Статья </w:t>
      </w:r>
      <w:r w:rsidR="008E3B10">
        <w:rPr>
          <w:rFonts w:eastAsia="Times New Roman"/>
          <w:b/>
        </w:rPr>
        <w:t>76</w:t>
      </w:r>
      <w:r>
        <w:rPr>
          <w:rFonts w:eastAsia="Times New Roman"/>
          <w:b/>
        </w:rPr>
        <w:t>.</w:t>
      </w:r>
      <w:r>
        <w:rPr>
          <w:rFonts w:eastAsia="Times New Roman"/>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rsidR="00D62568">
        <w:t>от 06.10.2003</w:t>
      </w:r>
      <w:r>
        <w:t xml:space="preserve"> № 131-ФЗ </w:t>
      </w:r>
      <w:r>
        <w:rPr>
          <w:rFonts w:eastAsia="Times New Roman"/>
        </w:rPr>
        <w:t xml:space="preserve"> «Об </w:t>
      </w:r>
      <w:r>
        <w:rPr>
          <w:rFonts w:eastAsia="Times New Roman"/>
        </w:rPr>
        <w:lastRenderedPageBreak/>
        <w:t>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 xml:space="preserve">Статья </w:t>
      </w:r>
      <w:r w:rsidR="009431CF">
        <w:rPr>
          <w:b/>
          <w:sz w:val="28"/>
          <w:szCs w:val="28"/>
        </w:rPr>
        <w:t>77</w:t>
      </w:r>
      <w:r>
        <w:rPr>
          <w:b/>
          <w:sz w:val="28"/>
          <w:szCs w:val="28"/>
        </w:rPr>
        <w:t>.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9"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w:t>
      </w:r>
      <w:r>
        <w:rPr>
          <w:sz w:val="28"/>
          <w:szCs w:val="28"/>
        </w:rPr>
        <w:lastRenderedPageBreak/>
        <w:t>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D62568">
      <w:pPr>
        <w:autoSpaceDE w:val="0"/>
        <w:ind w:firstLine="851"/>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D62568">
      <w:pPr>
        <w:autoSpaceDE w:val="0"/>
        <w:ind w:firstLine="851"/>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D62568">
      <w:pPr>
        <w:autoSpaceDE w:val="0"/>
        <w:ind w:firstLine="851"/>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D62568">
      <w:pPr>
        <w:autoSpaceDE w:val="0"/>
        <w:ind w:firstLine="851"/>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D62568">
      <w:pPr>
        <w:autoSpaceDE w:val="0"/>
        <w:ind w:firstLine="851"/>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D62568">
      <w:pPr>
        <w:autoSpaceDE w:val="0"/>
        <w:ind w:firstLine="851"/>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D62568">
      <w:pPr>
        <w:autoSpaceDE w:val="0"/>
        <w:ind w:firstLine="851"/>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D62568">
      <w:pPr>
        <w:autoSpaceDE w:val="0"/>
        <w:ind w:firstLine="851"/>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D62568">
      <w:pPr>
        <w:autoSpaceDE w:val="0"/>
        <w:ind w:firstLine="851"/>
        <w:jc w:val="both"/>
        <w:rPr>
          <w:sz w:val="28"/>
          <w:szCs w:val="28"/>
        </w:rPr>
      </w:pPr>
      <w:r>
        <w:rPr>
          <w:sz w:val="28"/>
          <w:szCs w:val="28"/>
        </w:rPr>
        <w:t xml:space="preserve">12. Решение Совета об удалении главы поселения в отставку подлежит официальному опубликованию (обнародованию) не позднее чем через пять </w:t>
      </w:r>
      <w:r>
        <w:rPr>
          <w:sz w:val="28"/>
          <w:szCs w:val="28"/>
        </w:rPr>
        <w:lastRenderedPageBreak/>
        <w:t>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D62568">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C53985" w:rsidRDefault="004F3FA0" w:rsidP="004F3FA0">
      <w:pPr>
        <w:suppressAutoHyphens w:val="0"/>
        <w:autoSpaceDE w:val="0"/>
        <w:autoSpaceDN w:val="0"/>
        <w:adjustRightInd w:val="0"/>
        <w:ind w:firstLine="851"/>
        <w:jc w:val="both"/>
        <w:rPr>
          <w:rFonts w:eastAsia="Times New Roman"/>
          <w:kern w:val="0"/>
          <w:sz w:val="28"/>
          <w:szCs w:val="28"/>
          <w:lang w:eastAsia="ru-RU"/>
        </w:rPr>
      </w:pPr>
      <w:r w:rsidRPr="00C53985">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Default="009917B8" w:rsidP="0081350A">
      <w:pPr>
        <w:pStyle w:val="22"/>
        <w:tabs>
          <w:tab w:val="left" w:pos="142"/>
        </w:tabs>
        <w:spacing w:before="0" w:after="0"/>
        <w:ind w:firstLine="851"/>
        <w:rPr>
          <w:rFonts w:eastAsia="Times New Roman"/>
          <w:b/>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w:t>
      </w:r>
      <w:r w:rsidR="009431CF">
        <w:rPr>
          <w:rFonts w:ascii="Times New Roman" w:hAnsi="Times New Roman"/>
          <w:b/>
          <w:sz w:val="28"/>
        </w:rPr>
        <w:t>78</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w:t>
      </w:r>
      <w:r w:rsidR="009431CF">
        <w:rPr>
          <w:rFonts w:eastAsia="Times New Roman"/>
          <w:b/>
          <w:sz w:val="28"/>
        </w:rPr>
        <w:t>79</w:t>
      </w:r>
      <w:r>
        <w:rPr>
          <w:rFonts w:eastAsia="Times New Roman"/>
          <w:b/>
          <w:sz w:val="28"/>
        </w:rPr>
        <w:t>. Контроль за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Статья 8</w:t>
      </w:r>
      <w:r w:rsidR="009431CF">
        <w:rPr>
          <w:rFonts w:eastAsia="Times New Roman"/>
          <w:b/>
          <w:sz w:val="28"/>
        </w:rPr>
        <w:t>0</w:t>
      </w:r>
      <w:r>
        <w:rPr>
          <w:rFonts w:eastAsia="Times New Roman"/>
          <w:b/>
          <w:sz w:val="28"/>
        </w:rPr>
        <w:t xml:space="preserve">. </w:t>
      </w:r>
      <w:r w:rsidR="008D70D1">
        <w:rPr>
          <w:rFonts w:eastAsia="Times New Roman"/>
          <w:b/>
          <w:sz w:val="28"/>
        </w:rPr>
        <w:t>Переходные положения</w:t>
      </w:r>
    </w:p>
    <w:p w:rsidR="00574A64" w:rsidRPr="008A6D0D" w:rsidRDefault="00574A64" w:rsidP="00574A64">
      <w:pPr>
        <w:suppressAutoHyphens w:val="0"/>
        <w:ind w:firstLine="851"/>
        <w:jc w:val="both"/>
        <w:rPr>
          <w:sz w:val="28"/>
          <w:szCs w:val="28"/>
        </w:rPr>
      </w:pPr>
      <w:r w:rsidRPr="008A6D0D">
        <w:rPr>
          <w:sz w:val="28"/>
          <w:szCs w:val="28"/>
        </w:rPr>
        <w:t>Устав поселения вступает в силу после его официального опубликования (обнародования).</w:t>
      </w:r>
    </w:p>
    <w:p w:rsidR="001E367F" w:rsidRDefault="001E367F"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w:t>
      </w:r>
      <w:r w:rsidR="009431CF">
        <w:rPr>
          <w:rFonts w:eastAsia="Times New Roman"/>
          <w:b/>
          <w:sz w:val="28"/>
        </w:rPr>
        <w:t>1</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20"/>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3B4" w:rsidRDefault="003773B4" w:rsidP="002F13D4">
      <w:r>
        <w:separator/>
      </w:r>
    </w:p>
  </w:endnote>
  <w:endnote w:type="continuationSeparator" w:id="0">
    <w:p w:rsidR="003773B4" w:rsidRDefault="003773B4"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3B4" w:rsidRDefault="003773B4" w:rsidP="002F13D4">
      <w:r>
        <w:separator/>
      </w:r>
    </w:p>
  </w:footnote>
  <w:footnote w:type="continuationSeparator" w:id="0">
    <w:p w:rsidR="003773B4" w:rsidRDefault="003773B4"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285115"/>
      <w:docPartObj>
        <w:docPartGallery w:val="Page Numbers (Top of Page)"/>
        <w:docPartUnique/>
      </w:docPartObj>
    </w:sdtPr>
    <w:sdtEndPr/>
    <w:sdtContent>
      <w:p w:rsidR="00112960" w:rsidRDefault="00112960">
        <w:pPr>
          <w:pStyle w:val="af3"/>
          <w:jc w:val="center"/>
        </w:pPr>
        <w:r>
          <w:fldChar w:fldCharType="begin"/>
        </w:r>
        <w:r>
          <w:instrText>PAGE   \* MERGEFORMAT</w:instrText>
        </w:r>
        <w:r>
          <w:fldChar w:fldCharType="separate"/>
        </w:r>
        <w:r w:rsidR="0096388A">
          <w:rPr>
            <w:noProof/>
          </w:rPr>
          <w:t>8</w:t>
        </w:r>
        <w:r>
          <w:fldChar w:fldCharType="end"/>
        </w:r>
      </w:p>
    </w:sdtContent>
  </w:sdt>
  <w:p w:rsidR="00112960" w:rsidRDefault="00112960">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434F"/>
    <w:rsid w:val="00004947"/>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70A14"/>
    <w:rsid w:val="00070BC6"/>
    <w:rsid w:val="00071660"/>
    <w:rsid w:val="000730F8"/>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C2261"/>
    <w:rsid w:val="000C3EE5"/>
    <w:rsid w:val="000D0630"/>
    <w:rsid w:val="000D2B69"/>
    <w:rsid w:val="000D46E3"/>
    <w:rsid w:val="000E7549"/>
    <w:rsid w:val="000F0153"/>
    <w:rsid w:val="000F1D12"/>
    <w:rsid w:val="000F1F52"/>
    <w:rsid w:val="000F66AD"/>
    <w:rsid w:val="00106EEA"/>
    <w:rsid w:val="001071D4"/>
    <w:rsid w:val="0010737B"/>
    <w:rsid w:val="00112960"/>
    <w:rsid w:val="001140A9"/>
    <w:rsid w:val="00117862"/>
    <w:rsid w:val="00123761"/>
    <w:rsid w:val="001252F4"/>
    <w:rsid w:val="00127528"/>
    <w:rsid w:val="00127C60"/>
    <w:rsid w:val="00130074"/>
    <w:rsid w:val="00130835"/>
    <w:rsid w:val="00130CBC"/>
    <w:rsid w:val="001340D3"/>
    <w:rsid w:val="00134A10"/>
    <w:rsid w:val="00137458"/>
    <w:rsid w:val="00141287"/>
    <w:rsid w:val="0014207E"/>
    <w:rsid w:val="00144650"/>
    <w:rsid w:val="00153B3A"/>
    <w:rsid w:val="001618D9"/>
    <w:rsid w:val="001658A4"/>
    <w:rsid w:val="00171C33"/>
    <w:rsid w:val="001733F7"/>
    <w:rsid w:val="00180E3D"/>
    <w:rsid w:val="0018636B"/>
    <w:rsid w:val="001905BC"/>
    <w:rsid w:val="00192031"/>
    <w:rsid w:val="0019268A"/>
    <w:rsid w:val="00194E8A"/>
    <w:rsid w:val="00196713"/>
    <w:rsid w:val="00197A4C"/>
    <w:rsid w:val="001A41DF"/>
    <w:rsid w:val="001B0D2C"/>
    <w:rsid w:val="001B2F94"/>
    <w:rsid w:val="001B3F43"/>
    <w:rsid w:val="001C0344"/>
    <w:rsid w:val="001C3AC9"/>
    <w:rsid w:val="001C6808"/>
    <w:rsid w:val="001C7C7C"/>
    <w:rsid w:val="001D7FA5"/>
    <w:rsid w:val="001E367F"/>
    <w:rsid w:val="001E3A56"/>
    <w:rsid w:val="001E446A"/>
    <w:rsid w:val="001E5444"/>
    <w:rsid w:val="001E6575"/>
    <w:rsid w:val="001F386D"/>
    <w:rsid w:val="001F77B9"/>
    <w:rsid w:val="002000AE"/>
    <w:rsid w:val="002024C1"/>
    <w:rsid w:val="0020297F"/>
    <w:rsid w:val="002036F5"/>
    <w:rsid w:val="00203A3D"/>
    <w:rsid w:val="002048E2"/>
    <w:rsid w:val="00204CC6"/>
    <w:rsid w:val="002051E1"/>
    <w:rsid w:val="00210BFA"/>
    <w:rsid w:val="00230762"/>
    <w:rsid w:val="00233FA7"/>
    <w:rsid w:val="00236A5C"/>
    <w:rsid w:val="00236F85"/>
    <w:rsid w:val="00237CB9"/>
    <w:rsid w:val="002421C5"/>
    <w:rsid w:val="00242C4C"/>
    <w:rsid w:val="00242FAF"/>
    <w:rsid w:val="00243961"/>
    <w:rsid w:val="0024590F"/>
    <w:rsid w:val="00247E36"/>
    <w:rsid w:val="00250586"/>
    <w:rsid w:val="0025198E"/>
    <w:rsid w:val="00253859"/>
    <w:rsid w:val="0025700C"/>
    <w:rsid w:val="002624C5"/>
    <w:rsid w:val="002641B9"/>
    <w:rsid w:val="00271CE7"/>
    <w:rsid w:val="002739DE"/>
    <w:rsid w:val="00276ACD"/>
    <w:rsid w:val="002809B8"/>
    <w:rsid w:val="0028180F"/>
    <w:rsid w:val="002820A2"/>
    <w:rsid w:val="00283BBB"/>
    <w:rsid w:val="00286E4A"/>
    <w:rsid w:val="00287BEE"/>
    <w:rsid w:val="002925E9"/>
    <w:rsid w:val="00292660"/>
    <w:rsid w:val="002968F8"/>
    <w:rsid w:val="002A2D9F"/>
    <w:rsid w:val="002A2DB7"/>
    <w:rsid w:val="002A740D"/>
    <w:rsid w:val="002B21FB"/>
    <w:rsid w:val="002B26BF"/>
    <w:rsid w:val="002C01BD"/>
    <w:rsid w:val="002C0D3C"/>
    <w:rsid w:val="002C76F7"/>
    <w:rsid w:val="002D1102"/>
    <w:rsid w:val="002D13C6"/>
    <w:rsid w:val="002D2B9A"/>
    <w:rsid w:val="002D5A50"/>
    <w:rsid w:val="002D72D0"/>
    <w:rsid w:val="002E12E8"/>
    <w:rsid w:val="002E196F"/>
    <w:rsid w:val="002E3633"/>
    <w:rsid w:val="002E738D"/>
    <w:rsid w:val="002F13D4"/>
    <w:rsid w:val="002F3F83"/>
    <w:rsid w:val="002F696C"/>
    <w:rsid w:val="00301FB9"/>
    <w:rsid w:val="003041F9"/>
    <w:rsid w:val="003050E5"/>
    <w:rsid w:val="003103EB"/>
    <w:rsid w:val="00317FCC"/>
    <w:rsid w:val="003217F3"/>
    <w:rsid w:val="003222B8"/>
    <w:rsid w:val="0032618B"/>
    <w:rsid w:val="003276E7"/>
    <w:rsid w:val="003308F4"/>
    <w:rsid w:val="00330C7A"/>
    <w:rsid w:val="00340DA2"/>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6173"/>
    <w:rsid w:val="003765F0"/>
    <w:rsid w:val="00376D37"/>
    <w:rsid w:val="003773B4"/>
    <w:rsid w:val="00391D2B"/>
    <w:rsid w:val="003939CB"/>
    <w:rsid w:val="003A191E"/>
    <w:rsid w:val="003A19B7"/>
    <w:rsid w:val="003A3296"/>
    <w:rsid w:val="003A39DA"/>
    <w:rsid w:val="003A7CBD"/>
    <w:rsid w:val="003B1896"/>
    <w:rsid w:val="003B300A"/>
    <w:rsid w:val="003B5BD4"/>
    <w:rsid w:val="003C0A98"/>
    <w:rsid w:val="003D029A"/>
    <w:rsid w:val="003D211B"/>
    <w:rsid w:val="003D3843"/>
    <w:rsid w:val="003D4ED9"/>
    <w:rsid w:val="003D627F"/>
    <w:rsid w:val="003D6917"/>
    <w:rsid w:val="003E05BA"/>
    <w:rsid w:val="003E792A"/>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4F39"/>
    <w:rsid w:val="00475A1E"/>
    <w:rsid w:val="00475C04"/>
    <w:rsid w:val="00480620"/>
    <w:rsid w:val="00480763"/>
    <w:rsid w:val="00480AED"/>
    <w:rsid w:val="00482F04"/>
    <w:rsid w:val="00486D5B"/>
    <w:rsid w:val="00492931"/>
    <w:rsid w:val="00493892"/>
    <w:rsid w:val="004938F2"/>
    <w:rsid w:val="004950B1"/>
    <w:rsid w:val="004952AF"/>
    <w:rsid w:val="00496038"/>
    <w:rsid w:val="004A05BA"/>
    <w:rsid w:val="004A0836"/>
    <w:rsid w:val="004A2CFA"/>
    <w:rsid w:val="004A3D01"/>
    <w:rsid w:val="004B0652"/>
    <w:rsid w:val="004B0825"/>
    <w:rsid w:val="004B2447"/>
    <w:rsid w:val="004B2983"/>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4A3B"/>
    <w:rsid w:val="0055642A"/>
    <w:rsid w:val="00561227"/>
    <w:rsid w:val="005634B1"/>
    <w:rsid w:val="00565289"/>
    <w:rsid w:val="00570E66"/>
    <w:rsid w:val="005733CF"/>
    <w:rsid w:val="00574A64"/>
    <w:rsid w:val="00577590"/>
    <w:rsid w:val="00581C1A"/>
    <w:rsid w:val="00581CA9"/>
    <w:rsid w:val="00584B2F"/>
    <w:rsid w:val="00585ADC"/>
    <w:rsid w:val="00587D6D"/>
    <w:rsid w:val="005901B1"/>
    <w:rsid w:val="005966B6"/>
    <w:rsid w:val="005A4C87"/>
    <w:rsid w:val="005B282F"/>
    <w:rsid w:val="005B2D9F"/>
    <w:rsid w:val="005B5496"/>
    <w:rsid w:val="005C222C"/>
    <w:rsid w:val="005D289A"/>
    <w:rsid w:val="005D40E2"/>
    <w:rsid w:val="005E18B5"/>
    <w:rsid w:val="005E20E9"/>
    <w:rsid w:val="005F285D"/>
    <w:rsid w:val="005F2D15"/>
    <w:rsid w:val="005F4AFD"/>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7F1C"/>
    <w:rsid w:val="00641823"/>
    <w:rsid w:val="00645581"/>
    <w:rsid w:val="00646C8D"/>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8584A"/>
    <w:rsid w:val="00694A2B"/>
    <w:rsid w:val="006A01E8"/>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11B"/>
    <w:rsid w:val="00733EC3"/>
    <w:rsid w:val="00734AA2"/>
    <w:rsid w:val="00740F84"/>
    <w:rsid w:val="00742DC5"/>
    <w:rsid w:val="00746EB5"/>
    <w:rsid w:val="0074751A"/>
    <w:rsid w:val="007625C4"/>
    <w:rsid w:val="00764879"/>
    <w:rsid w:val="00764BF1"/>
    <w:rsid w:val="00766F82"/>
    <w:rsid w:val="007676FC"/>
    <w:rsid w:val="0077596A"/>
    <w:rsid w:val="00775F12"/>
    <w:rsid w:val="0077677B"/>
    <w:rsid w:val="00785C69"/>
    <w:rsid w:val="00793862"/>
    <w:rsid w:val="00797EC6"/>
    <w:rsid w:val="007A69A5"/>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FA9"/>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EEB"/>
    <w:rsid w:val="0084735A"/>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D70D1"/>
    <w:rsid w:val="008E0360"/>
    <w:rsid w:val="008E1BC1"/>
    <w:rsid w:val="008E3100"/>
    <w:rsid w:val="008E32B3"/>
    <w:rsid w:val="008E3300"/>
    <w:rsid w:val="008E3B10"/>
    <w:rsid w:val="008E480C"/>
    <w:rsid w:val="008F02B9"/>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59B6"/>
    <w:rsid w:val="00962C3B"/>
    <w:rsid w:val="0096355E"/>
    <w:rsid w:val="0096388A"/>
    <w:rsid w:val="00963A80"/>
    <w:rsid w:val="00964370"/>
    <w:rsid w:val="00971C97"/>
    <w:rsid w:val="00975249"/>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5B92"/>
    <w:rsid w:val="00A25D54"/>
    <w:rsid w:val="00A26D3F"/>
    <w:rsid w:val="00A279E1"/>
    <w:rsid w:val="00A32C48"/>
    <w:rsid w:val="00A336AE"/>
    <w:rsid w:val="00A33C1B"/>
    <w:rsid w:val="00A33F58"/>
    <w:rsid w:val="00A43105"/>
    <w:rsid w:val="00A4327C"/>
    <w:rsid w:val="00A4421A"/>
    <w:rsid w:val="00A4487B"/>
    <w:rsid w:val="00A44C26"/>
    <w:rsid w:val="00A5055C"/>
    <w:rsid w:val="00A50D29"/>
    <w:rsid w:val="00A52C35"/>
    <w:rsid w:val="00A531CF"/>
    <w:rsid w:val="00A569A5"/>
    <w:rsid w:val="00A572FC"/>
    <w:rsid w:val="00A61C98"/>
    <w:rsid w:val="00A64C15"/>
    <w:rsid w:val="00A75E3C"/>
    <w:rsid w:val="00A8139F"/>
    <w:rsid w:val="00A82B70"/>
    <w:rsid w:val="00A82D03"/>
    <w:rsid w:val="00A831D6"/>
    <w:rsid w:val="00A8761A"/>
    <w:rsid w:val="00A87C96"/>
    <w:rsid w:val="00A926F1"/>
    <w:rsid w:val="00A9569D"/>
    <w:rsid w:val="00A974C7"/>
    <w:rsid w:val="00AA4585"/>
    <w:rsid w:val="00AA7724"/>
    <w:rsid w:val="00AA7CA1"/>
    <w:rsid w:val="00AB6B40"/>
    <w:rsid w:val="00AC1A78"/>
    <w:rsid w:val="00AC1AE5"/>
    <w:rsid w:val="00AD7482"/>
    <w:rsid w:val="00AD7F0D"/>
    <w:rsid w:val="00AE0F31"/>
    <w:rsid w:val="00AE1D9B"/>
    <w:rsid w:val="00AE1F7F"/>
    <w:rsid w:val="00B00685"/>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6D62"/>
    <w:rsid w:val="00B67F5C"/>
    <w:rsid w:val="00B73AC7"/>
    <w:rsid w:val="00B757A6"/>
    <w:rsid w:val="00B81A6B"/>
    <w:rsid w:val="00B834B7"/>
    <w:rsid w:val="00B871DD"/>
    <w:rsid w:val="00B92D42"/>
    <w:rsid w:val="00B93190"/>
    <w:rsid w:val="00B93DD6"/>
    <w:rsid w:val="00BA2A23"/>
    <w:rsid w:val="00BB040B"/>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E6CEB"/>
    <w:rsid w:val="00BF240B"/>
    <w:rsid w:val="00BF3C17"/>
    <w:rsid w:val="00BF4191"/>
    <w:rsid w:val="00BF483F"/>
    <w:rsid w:val="00C025D7"/>
    <w:rsid w:val="00C0355B"/>
    <w:rsid w:val="00C0663E"/>
    <w:rsid w:val="00C06876"/>
    <w:rsid w:val="00C073A9"/>
    <w:rsid w:val="00C07EF2"/>
    <w:rsid w:val="00C14694"/>
    <w:rsid w:val="00C27EA9"/>
    <w:rsid w:val="00C30DC7"/>
    <w:rsid w:val="00C32F1D"/>
    <w:rsid w:val="00C33E5B"/>
    <w:rsid w:val="00C3483B"/>
    <w:rsid w:val="00C35872"/>
    <w:rsid w:val="00C35D2C"/>
    <w:rsid w:val="00C36084"/>
    <w:rsid w:val="00C403F6"/>
    <w:rsid w:val="00C42640"/>
    <w:rsid w:val="00C44C71"/>
    <w:rsid w:val="00C5000A"/>
    <w:rsid w:val="00C53985"/>
    <w:rsid w:val="00C54D46"/>
    <w:rsid w:val="00C5593B"/>
    <w:rsid w:val="00C56C19"/>
    <w:rsid w:val="00C56C9D"/>
    <w:rsid w:val="00C619CA"/>
    <w:rsid w:val="00C66072"/>
    <w:rsid w:val="00C668C9"/>
    <w:rsid w:val="00C716C7"/>
    <w:rsid w:val="00C71751"/>
    <w:rsid w:val="00C81FFD"/>
    <w:rsid w:val="00C8265F"/>
    <w:rsid w:val="00C90400"/>
    <w:rsid w:val="00C91397"/>
    <w:rsid w:val="00C92BD2"/>
    <w:rsid w:val="00C93BEE"/>
    <w:rsid w:val="00CA0EBE"/>
    <w:rsid w:val="00CA45AC"/>
    <w:rsid w:val="00CA775C"/>
    <w:rsid w:val="00CC0F7B"/>
    <w:rsid w:val="00CC4FB3"/>
    <w:rsid w:val="00CD29C4"/>
    <w:rsid w:val="00CD4FF0"/>
    <w:rsid w:val="00CD5008"/>
    <w:rsid w:val="00CE0CEC"/>
    <w:rsid w:val="00CE2EE2"/>
    <w:rsid w:val="00CE4878"/>
    <w:rsid w:val="00CE541B"/>
    <w:rsid w:val="00CE6188"/>
    <w:rsid w:val="00CF06F4"/>
    <w:rsid w:val="00CF4536"/>
    <w:rsid w:val="00CF753A"/>
    <w:rsid w:val="00D0302C"/>
    <w:rsid w:val="00D15528"/>
    <w:rsid w:val="00D15590"/>
    <w:rsid w:val="00D23DC0"/>
    <w:rsid w:val="00D25095"/>
    <w:rsid w:val="00D30C40"/>
    <w:rsid w:val="00D3122E"/>
    <w:rsid w:val="00D31311"/>
    <w:rsid w:val="00D34392"/>
    <w:rsid w:val="00D343DD"/>
    <w:rsid w:val="00D420BB"/>
    <w:rsid w:val="00D424EE"/>
    <w:rsid w:val="00D475C6"/>
    <w:rsid w:val="00D512E9"/>
    <w:rsid w:val="00D513D2"/>
    <w:rsid w:val="00D53FA7"/>
    <w:rsid w:val="00D54875"/>
    <w:rsid w:val="00D54B3E"/>
    <w:rsid w:val="00D60455"/>
    <w:rsid w:val="00D61A89"/>
    <w:rsid w:val="00D62568"/>
    <w:rsid w:val="00D64814"/>
    <w:rsid w:val="00D64866"/>
    <w:rsid w:val="00D65396"/>
    <w:rsid w:val="00D70855"/>
    <w:rsid w:val="00D70D04"/>
    <w:rsid w:val="00D714A1"/>
    <w:rsid w:val="00D72575"/>
    <w:rsid w:val="00D7258D"/>
    <w:rsid w:val="00D74866"/>
    <w:rsid w:val="00D865A1"/>
    <w:rsid w:val="00D91176"/>
    <w:rsid w:val="00D920B8"/>
    <w:rsid w:val="00DA1D05"/>
    <w:rsid w:val="00DA3C2B"/>
    <w:rsid w:val="00DA5374"/>
    <w:rsid w:val="00DA561A"/>
    <w:rsid w:val="00DA602E"/>
    <w:rsid w:val="00DB27B0"/>
    <w:rsid w:val="00DB34E1"/>
    <w:rsid w:val="00DB6164"/>
    <w:rsid w:val="00DB787D"/>
    <w:rsid w:val="00DC0049"/>
    <w:rsid w:val="00DC1884"/>
    <w:rsid w:val="00DC3C4E"/>
    <w:rsid w:val="00DC4840"/>
    <w:rsid w:val="00DD2DE5"/>
    <w:rsid w:val="00DD5FD5"/>
    <w:rsid w:val="00DD605B"/>
    <w:rsid w:val="00DE1717"/>
    <w:rsid w:val="00DE37D0"/>
    <w:rsid w:val="00DE3807"/>
    <w:rsid w:val="00DE610D"/>
    <w:rsid w:val="00DE6D1A"/>
    <w:rsid w:val="00DF1777"/>
    <w:rsid w:val="00DF2F36"/>
    <w:rsid w:val="00DF4928"/>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4A78"/>
    <w:rsid w:val="00E37E4F"/>
    <w:rsid w:val="00E43C8F"/>
    <w:rsid w:val="00E45042"/>
    <w:rsid w:val="00E47908"/>
    <w:rsid w:val="00E53A1D"/>
    <w:rsid w:val="00E56703"/>
    <w:rsid w:val="00E57476"/>
    <w:rsid w:val="00E5789D"/>
    <w:rsid w:val="00E60977"/>
    <w:rsid w:val="00E63B66"/>
    <w:rsid w:val="00E64CF2"/>
    <w:rsid w:val="00E706C9"/>
    <w:rsid w:val="00E7086E"/>
    <w:rsid w:val="00E73C6B"/>
    <w:rsid w:val="00E82211"/>
    <w:rsid w:val="00E83603"/>
    <w:rsid w:val="00E85113"/>
    <w:rsid w:val="00E8523C"/>
    <w:rsid w:val="00E869EB"/>
    <w:rsid w:val="00E93902"/>
    <w:rsid w:val="00E94535"/>
    <w:rsid w:val="00E96DB9"/>
    <w:rsid w:val="00E971B3"/>
    <w:rsid w:val="00EA11F7"/>
    <w:rsid w:val="00EA2078"/>
    <w:rsid w:val="00EA2364"/>
    <w:rsid w:val="00EB0B4E"/>
    <w:rsid w:val="00EB165D"/>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F13F5"/>
    <w:rsid w:val="00EF3482"/>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55C3"/>
    <w:rsid w:val="00F61263"/>
    <w:rsid w:val="00F65F44"/>
    <w:rsid w:val="00F701AF"/>
    <w:rsid w:val="00F7428D"/>
    <w:rsid w:val="00F744EF"/>
    <w:rsid w:val="00F75BCF"/>
    <w:rsid w:val="00F75E8E"/>
    <w:rsid w:val="00F7735B"/>
    <w:rsid w:val="00F77E30"/>
    <w:rsid w:val="00F81CDD"/>
    <w:rsid w:val="00F8290A"/>
    <w:rsid w:val="00F90835"/>
    <w:rsid w:val="00F90B01"/>
    <w:rsid w:val="00F90F93"/>
    <w:rsid w:val="00F93BE2"/>
    <w:rsid w:val="00F954BC"/>
    <w:rsid w:val="00F96E17"/>
    <w:rsid w:val="00FA1071"/>
    <w:rsid w:val="00FA26A3"/>
    <w:rsid w:val="00FA2E38"/>
    <w:rsid w:val="00FA53D6"/>
    <w:rsid w:val="00FA6BD1"/>
    <w:rsid w:val="00FA7444"/>
    <w:rsid w:val="00FA7A24"/>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AA6D59-748F-4209-82ED-CEEA353E3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2075795604EAE03CAD8E3452D3E27B955D5ADC5A9BA133B4F61EAF06pDF3H" TargetMode="External"/><Relationship Id="rId13" Type="http://schemas.openxmlformats.org/officeDocument/2006/relationships/hyperlink" Target="consultantplus://offline/ref=CF2075795604EAE03CAD8E3452D3E27B955D5ADC5A9CA133B4F61EAF06pDF3H" TargetMode="External"/><Relationship Id="rId18" Type="http://schemas.openxmlformats.org/officeDocument/2006/relationships/hyperlink" Target="consultantplus://offline/ref=4877D9329D1ED507F78C7EB7FE26D5DB4F90AADD2DF0D9640986477D154531FAD5E464E6C1D4IAe8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CF2075795604EAE03CAD8E3452D3E27B955D5ADC5A9BA133B4F61EAF06pDF3H" TargetMode="External"/><Relationship Id="rId17" Type="http://schemas.openxmlformats.org/officeDocument/2006/relationships/hyperlink" Target="consultantplus://offline/ref=4877D9329D1ED507F78C7EB7FE26D5DB4F90AADD2DF0D9640986477D154531FAD5E464E6CED6IAe9H" TargetMode="External"/><Relationship Id="rId2" Type="http://schemas.openxmlformats.org/officeDocument/2006/relationships/numbering" Target="numbering.xml"/><Relationship Id="rId16" Type="http://schemas.openxmlformats.org/officeDocument/2006/relationships/hyperlink" Target="consultantplus://offline/main?base=LAW;n=112715;fld=134;dst=10037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A86745B24B6FB50F7FA29AC8B5605872589DA1C66B7C0C2536AC1B382zDrBO" TargetMode="External"/><Relationship Id="rId5" Type="http://schemas.openxmlformats.org/officeDocument/2006/relationships/webSettings" Target="webSettings.xml"/><Relationship Id="rId15" Type="http://schemas.openxmlformats.org/officeDocument/2006/relationships/hyperlink" Target="consultantplus://offline/ref=AB669C442A7E3E048E4B69D5BDA2D8E2CBCB74D56159E7538842823790ECF1A70855DA075ED2o8p5N" TargetMode="External"/><Relationship Id="rId10" Type="http://schemas.openxmlformats.org/officeDocument/2006/relationships/hyperlink" Target="consultantplus://offline/ref=CF2075795604EAE03CAD8E3452D3E27B955D5ADC5A9EA133B4F61EAF06pDF3H" TargetMode="External"/><Relationship Id="rId19" Type="http://schemas.openxmlformats.org/officeDocument/2006/relationships/hyperlink" Target="consultantplus://offline/ref=B52EC92D4FBEBD74F31AC969F0CB1814FBB503137674C50866F10342A9aAwCO" TargetMode="External"/><Relationship Id="rId4" Type="http://schemas.openxmlformats.org/officeDocument/2006/relationships/settings" Target="settings.xml"/><Relationship Id="rId9" Type="http://schemas.openxmlformats.org/officeDocument/2006/relationships/hyperlink" Target="consultantplus://offline/ref=CF2075795604EAE03CAD8E3452D3E27B955D5ADC5A9CA133B4F61EAF06pDF3H" TargetMode="External"/><Relationship Id="rId14" Type="http://schemas.openxmlformats.org/officeDocument/2006/relationships/hyperlink" Target="consultantplus://offline/ref=CF2075795604EAE03CAD8E3452D3E27B955D5ADC5A9EA133B4F61EAF06pDF3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1E9FF-E305-461A-9BF6-69CA806C6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5404</TotalTime>
  <Pages>69</Pages>
  <Words>25397</Words>
  <Characters>144763</Characters>
  <Application>Microsoft Office Word</Application>
  <DocSecurity>0</DocSecurity>
  <Lines>1206</Lines>
  <Paragraphs>339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Татьяна</cp:lastModifiedBy>
  <cp:revision>573</cp:revision>
  <cp:lastPrinted>2016-02-24T13:07:00Z</cp:lastPrinted>
  <dcterms:created xsi:type="dcterms:W3CDTF">2011-08-03T10:01:00Z</dcterms:created>
  <dcterms:modified xsi:type="dcterms:W3CDTF">2016-02-25T06:03:00Z</dcterms:modified>
</cp:coreProperties>
</file>