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9CA" w:rsidRDefault="00C619CA" w:rsidP="00C619CA">
      <w:pPr>
        <w:pStyle w:val="a5"/>
        <w:tabs>
          <w:tab w:val="left" w:pos="3969"/>
        </w:tabs>
        <w:spacing w:before="0" w:after="0"/>
        <w:ind w:left="5103"/>
        <w:jc w:val="center"/>
        <w:rPr>
          <w:rFonts w:ascii="Times New Roman" w:hAnsi="Times New Roman" w:cs="Times New Roman"/>
        </w:rPr>
      </w:pPr>
      <w:r>
        <w:rPr>
          <w:rFonts w:ascii="Times New Roman" w:eastAsia="Times New Roman" w:hAnsi="Times New Roman" w:cs="Times New Roman"/>
        </w:rPr>
        <w:t>ПРИНЯТ</w:t>
      </w:r>
      <w:r w:rsidRPr="008C1A2A">
        <w:rPr>
          <w:rFonts w:ascii="Times New Roman" w:eastAsia="Times New Roman" w:hAnsi="Times New Roman" w:cs="Times New Roman"/>
        </w:rPr>
        <w:t xml:space="preserve">                                                                                 </w:t>
      </w:r>
      <w:r>
        <w:rPr>
          <w:rFonts w:ascii="Times New Roman" w:eastAsia="Times New Roman" w:hAnsi="Times New Roman" w:cs="Times New Roman"/>
        </w:rPr>
        <w:t xml:space="preserve">                                            </w:t>
      </w:r>
      <w:r>
        <w:rPr>
          <w:rFonts w:ascii="Times New Roman" w:hAnsi="Times New Roman" w:cs="Times New Roman"/>
        </w:rPr>
        <w:t>решением</w:t>
      </w:r>
      <w:r w:rsidRPr="008C1A2A">
        <w:rPr>
          <w:rFonts w:ascii="Times New Roman" w:hAnsi="Times New Roman" w:cs="Times New Roman"/>
        </w:rPr>
        <w:t xml:space="preserve"> Совета</w:t>
      </w:r>
    </w:p>
    <w:p w:rsidR="00C619CA" w:rsidRDefault="00C619CA" w:rsidP="00C619CA">
      <w:pPr>
        <w:pStyle w:val="a5"/>
        <w:tabs>
          <w:tab w:val="left" w:pos="3969"/>
        </w:tabs>
        <w:spacing w:before="0" w:after="0"/>
        <w:ind w:left="5103"/>
        <w:jc w:val="center"/>
        <w:rPr>
          <w:rFonts w:ascii="Times New Roman" w:hAnsi="Times New Roman" w:cs="Times New Roman"/>
        </w:rPr>
      </w:pPr>
      <w:r w:rsidRPr="008C1A2A">
        <w:rPr>
          <w:rFonts w:ascii="Times New Roman" w:hAnsi="Times New Roman" w:cs="Times New Roman"/>
        </w:rPr>
        <w:t>Журавского</w:t>
      </w:r>
      <w:r>
        <w:rPr>
          <w:rFonts w:ascii="Times New Roman" w:hAnsi="Times New Roman" w:cs="Times New Roman"/>
        </w:rPr>
        <w:t xml:space="preserve"> </w:t>
      </w:r>
      <w:r w:rsidRPr="008C1A2A">
        <w:rPr>
          <w:rFonts w:ascii="Times New Roman" w:hAnsi="Times New Roman" w:cs="Times New Roman"/>
        </w:rPr>
        <w:t>сельского</w:t>
      </w:r>
      <w:r>
        <w:rPr>
          <w:rFonts w:ascii="Times New Roman" w:hAnsi="Times New Roman" w:cs="Times New Roman"/>
        </w:rPr>
        <w:t xml:space="preserve"> </w:t>
      </w:r>
      <w:r w:rsidRPr="008C1A2A">
        <w:rPr>
          <w:rFonts w:ascii="Times New Roman" w:hAnsi="Times New Roman" w:cs="Times New Roman"/>
        </w:rPr>
        <w:t>поселения</w:t>
      </w:r>
    </w:p>
    <w:p w:rsidR="00C619CA" w:rsidRDefault="00C619CA" w:rsidP="00C619CA">
      <w:pPr>
        <w:pStyle w:val="a5"/>
        <w:tabs>
          <w:tab w:val="left" w:pos="3969"/>
        </w:tabs>
        <w:spacing w:before="0" w:after="0"/>
        <w:ind w:left="5103"/>
        <w:jc w:val="center"/>
        <w:rPr>
          <w:rFonts w:ascii="Times New Roman" w:hAnsi="Times New Roman" w:cs="Times New Roman"/>
        </w:rPr>
      </w:pPr>
      <w:proofErr w:type="spellStart"/>
      <w:r w:rsidRPr="008C1A2A">
        <w:rPr>
          <w:rFonts w:ascii="Times New Roman" w:hAnsi="Times New Roman" w:cs="Times New Roman"/>
        </w:rPr>
        <w:t>Кореновского</w:t>
      </w:r>
      <w:proofErr w:type="spellEnd"/>
      <w:r w:rsidRPr="008C1A2A">
        <w:rPr>
          <w:rFonts w:ascii="Times New Roman" w:hAnsi="Times New Roman" w:cs="Times New Roman"/>
        </w:rPr>
        <w:t xml:space="preserve"> района</w:t>
      </w:r>
    </w:p>
    <w:p w:rsidR="00C619CA" w:rsidRPr="008C1A2A" w:rsidRDefault="00C66B10" w:rsidP="00C619CA">
      <w:pPr>
        <w:pStyle w:val="a5"/>
        <w:tabs>
          <w:tab w:val="left" w:pos="3969"/>
        </w:tabs>
        <w:spacing w:before="0" w:after="0"/>
        <w:ind w:left="5103"/>
        <w:jc w:val="center"/>
        <w:rPr>
          <w:rFonts w:ascii="Times New Roman" w:eastAsia="Times New Roman" w:hAnsi="Times New Roman"/>
          <w:sz w:val="24"/>
          <w:szCs w:val="24"/>
        </w:rPr>
      </w:pPr>
      <w:r>
        <w:rPr>
          <w:rFonts w:ascii="Times New Roman" w:hAnsi="Times New Roman" w:cs="Times New Roman"/>
        </w:rPr>
        <w:t>о</w:t>
      </w:r>
      <w:r w:rsidR="00C619CA">
        <w:rPr>
          <w:rFonts w:ascii="Times New Roman" w:hAnsi="Times New Roman" w:cs="Times New Roman"/>
        </w:rPr>
        <w:t>т</w:t>
      </w:r>
      <w:r>
        <w:rPr>
          <w:rFonts w:ascii="Times New Roman" w:hAnsi="Times New Roman" w:cs="Times New Roman"/>
        </w:rPr>
        <w:t xml:space="preserve"> 28.03.</w:t>
      </w:r>
      <w:r w:rsidR="00112960">
        <w:rPr>
          <w:rFonts w:ascii="Times New Roman" w:hAnsi="Times New Roman" w:cs="Times New Roman"/>
        </w:rPr>
        <w:t>201</w:t>
      </w:r>
      <w:r w:rsidR="0062740E">
        <w:rPr>
          <w:rFonts w:ascii="Times New Roman" w:hAnsi="Times New Roman" w:cs="Times New Roman"/>
        </w:rPr>
        <w:t>7</w:t>
      </w:r>
      <w:r w:rsidR="00C619CA">
        <w:rPr>
          <w:rFonts w:ascii="Times New Roman" w:hAnsi="Times New Roman" w:cs="Times New Roman"/>
        </w:rPr>
        <w:t xml:space="preserve"> </w:t>
      </w:r>
      <w:r w:rsidR="00C619CA" w:rsidRPr="008C1A2A">
        <w:rPr>
          <w:rFonts w:ascii="Times New Roman" w:hAnsi="Times New Roman" w:cs="Times New Roman"/>
        </w:rPr>
        <w:t>№</w:t>
      </w:r>
      <w:r>
        <w:rPr>
          <w:rFonts w:ascii="Times New Roman" w:hAnsi="Times New Roman" w:cs="Times New Roman"/>
        </w:rPr>
        <w:t xml:space="preserve"> 160</w:t>
      </w:r>
      <w:r w:rsidR="00C619CA" w:rsidRPr="008C1A2A">
        <w:rPr>
          <w:rFonts w:ascii="Times New Roman" w:hAnsi="Times New Roman" w:cs="Times New Roman"/>
        </w:rPr>
        <w:t xml:space="preserve"> </w:t>
      </w: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2925E9" w:rsidRDefault="002925E9" w:rsidP="00C619CA">
      <w:pPr>
        <w:tabs>
          <w:tab w:val="left" w:pos="142"/>
        </w:tabs>
        <w:ind w:left="4900" w:right="-22"/>
        <w:jc w:val="both"/>
        <w:rPr>
          <w:rFonts w:eastAsia="Times New Roman"/>
        </w:rPr>
      </w:pPr>
    </w:p>
    <w:p w:rsidR="002925E9" w:rsidRDefault="002925E9" w:rsidP="00C619CA">
      <w:pPr>
        <w:tabs>
          <w:tab w:val="left" w:pos="142"/>
        </w:tabs>
        <w:ind w:left="4900" w:right="-22"/>
        <w:jc w:val="both"/>
        <w:rPr>
          <w:rFonts w:eastAsia="Times New Roman"/>
        </w:rPr>
      </w:pPr>
    </w:p>
    <w:p w:rsidR="002925E9" w:rsidRDefault="002925E9" w:rsidP="00C619CA">
      <w:pPr>
        <w:tabs>
          <w:tab w:val="left" w:pos="142"/>
        </w:tabs>
        <w:ind w:left="4900" w:right="-22"/>
        <w:jc w:val="both"/>
        <w:rPr>
          <w:rFonts w:eastAsia="Times New Roman"/>
        </w:rPr>
      </w:pPr>
    </w:p>
    <w:p w:rsidR="00C66B10" w:rsidRDefault="00C66B10" w:rsidP="00C619CA">
      <w:pPr>
        <w:tabs>
          <w:tab w:val="left" w:pos="142"/>
        </w:tabs>
        <w:ind w:left="4900" w:right="-22"/>
        <w:jc w:val="both"/>
        <w:rPr>
          <w:rFonts w:eastAsia="Times New Roman"/>
        </w:rPr>
      </w:pPr>
    </w:p>
    <w:p w:rsidR="00C66B10" w:rsidRDefault="00C66B10" w:rsidP="00C619CA">
      <w:pPr>
        <w:tabs>
          <w:tab w:val="left" w:pos="142"/>
        </w:tabs>
        <w:ind w:left="4900" w:right="-22"/>
        <w:jc w:val="both"/>
        <w:rPr>
          <w:rFonts w:eastAsia="Times New Roman"/>
        </w:rPr>
      </w:pPr>
      <w:bookmarkStart w:id="0" w:name="_GoBack"/>
      <w:bookmarkEnd w:id="0"/>
    </w:p>
    <w:p w:rsidR="00C619CA" w:rsidRDefault="00C619CA" w:rsidP="00C619CA">
      <w:pPr>
        <w:pStyle w:val="6"/>
        <w:tabs>
          <w:tab w:val="clear" w:pos="142"/>
          <w:tab w:val="left" w:pos="0"/>
        </w:tabs>
        <w:rPr>
          <w:sz w:val="144"/>
          <w:szCs w:val="144"/>
        </w:rPr>
      </w:pPr>
      <w:r>
        <w:rPr>
          <w:sz w:val="144"/>
          <w:szCs w:val="144"/>
        </w:rPr>
        <w:t>У С Т А В</w:t>
      </w:r>
    </w:p>
    <w:p w:rsidR="00C619CA" w:rsidRDefault="00C619CA" w:rsidP="00C619CA">
      <w:pPr>
        <w:tabs>
          <w:tab w:val="left" w:pos="-1276"/>
        </w:tabs>
        <w:jc w:val="center"/>
        <w:rPr>
          <w:rFonts w:eastAsia="Times New Roman"/>
          <w:b/>
        </w:rPr>
      </w:pPr>
    </w:p>
    <w:p w:rsidR="00C619CA" w:rsidRPr="008C1A2A" w:rsidRDefault="00C619CA" w:rsidP="00C619CA">
      <w:pPr>
        <w:tabs>
          <w:tab w:val="left" w:pos="0"/>
        </w:tabs>
        <w:jc w:val="center"/>
        <w:rPr>
          <w:b/>
          <w:sz w:val="28"/>
          <w:szCs w:val="28"/>
        </w:rPr>
      </w:pPr>
      <w:r w:rsidRPr="008C1A2A">
        <w:rPr>
          <w:rFonts w:eastAsia="Times New Roman"/>
          <w:b/>
          <w:sz w:val="28"/>
          <w:szCs w:val="28"/>
        </w:rPr>
        <w:t xml:space="preserve">Журавского </w:t>
      </w:r>
      <w:r w:rsidRPr="008C1A2A">
        <w:rPr>
          <w:b/>
          <w:sz w:val="28"/>
          <w:szCs w:val="28"/>
        </w:rPr>
        <w:t xml:space="preserve">сельского поселения </w:t>
      </w:r>
      <w:proofErr w:type="spellStart"/>
      <w:r w:rsidRPr="008C1A2A">
        <w:rPr>
          <w:b/>
          <w:sz w:val="28"/>
          <w:szCs w:val="28"/>
        </w:rPr>
        <w:t>Кореновского</w:t>
      </w:r>
      <w:proofErr w:type="spellEnd"/>
      <w:r w:rsidRPr="008C1A2A">
        <w:rPr>
          <w:b/>
          <w:sz w:val="28"/>
          <w:szCs w:val="28"/>
        </w:rPr>
        <w:t xml:space="preserve"> района</w:t>
      </w:r>
    </w:p>
    <w:p w:rsidR="00C619CA" w:rsidRDefault="00C619CA" w:rsidP="00C619CA">
      <w:pPr>
        <w:tabs>
          <w:tab w:val="left" w:pos="142"/>
        </w:tabs>
        <w:ind w:firstLine="560"/>
        <w:jc w:val="center"/>
        <w:rPr>
          <w:rFonts w:eastAsia="Times New Roman"/>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276"/>
        </w:tabs>
        <w:ind w:firstLine="560"/>
        <w:jc w:val="center"/>
        <w:rPr>
          <w:b/>
          <w:color w:val="FF0000"/>
        </w:rPr>
      </w:pPr>
    </w:p>
    <w:p w:rsidR="00C619CA" w:rsidRDefault="00C619CA" w:rsidP="00C619CA">
      <w:pPr>
        <w:tabs>
          <w:tab w:val="left" w:pos="-1276"/>
        </w:tabs>
        <w:ind w:firstLine="560"/>
        <w:jc w:val="center"/>
        <w:rPr>
          <w:b/>
          <w:color w:val="FF0000"/>
        </w:rPr>
      </w:pPr>
    </w:p>
    <w:p w:rsidR="00C619CA" w:rsidRDefault="00C619CA" w:rsidP="00C619CA">
      <w:pPr>
        <w:tabs>
          <w:tab w:val="left" w:pos="-1276"/>
        </w:tabs>
        <w:ind w:firstLine="560"/>
        <w:jc w:val="center"/>
        <w:rPr>
          <w:b/>
          <w:color w:val="FF0000"/>
        </w:rPr>
      </w:pPr>
    </w:p>
    <w:p w:rsidR="00C619CA" w:rsidRDefault="00C619CA" w:rsidP="00C619CA">
      <w:pPr>
        <w:tabs>
          <w:tab w:val="left" w:pos="-1276"/>
        </w:tabs>
        <w:ind w:firstLine="560"/>
        <w:jc w:val="center"/>
        <w:rPr>
          <w:b/>
          <w:color w:val="FF0000"/>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112960" w:rsidRDefault="00112960" w:rsidP="00C619CA">
      <w:pPr>
        <w:tabs>
          <w:tab w:val="left" w:pos="142"/>
        </w:tabs>
        <w:ind w:firstLine="560"/>
        <w:jc w:val="center"/>
        <w:rPr>
          <w:rFonts w:eastAsia="Times New Roman"/>
          <w:b/>
        </w:rPr>
      </w:pPr>
    </w:p>
    <w:p w:rsidR="00C619CA" w:rsidRPr="008C1A2A" w:rsidRDefault="00C619CA" w:rsidP="00C619CA">
      <w:pPr>
        <w:tabs>
          <w:tab w:val="left" w:pos="142"/>
        </w:tabs>
        <w:jc w:val="center"/>
        <w:rPr>
          <w:rFonts w:eastAsia="Times New Roman"/>
          <w:b/>
          <w:sz w:val="28"/>
          <w:szCs w:val="28"/>
        </w:rPr>
      </w:pPr>
      <w:r>
        <w:rPr>
          <w:rFonts w:eastAsia="Times New Roman"/>
          <w:b/>
          <w:sz w:val="28"/>
          <w:szCs w:val="28"/>
        </w:rPr>
        <w:t>с</w:t>
      </w:r>
      <w:r w:rsidRPr="008C1A2A">
        <w:rPr>
          <w:rFonts w:eastAsia="Times New Roman"/>
          <w:b/>
          <w:sz w:val="28"/>
          <w:szCs w:val="28"/>
        </w:rPr>
        <w:t>таница Журавская</w:t>
      </w:r>
    </w:p>
    <w:p w:rsidR="00C619CA" w:rsidRPr="008C1A2A" w:rsidRDefault="00C619CA" w:rsidP="00C619CA">
      <w:pPr>
        <w:tabs>
          <w:tab w:val="left" w:pos="0"/>
        </w:tabs>
        <w:jc w:val="center"/>
        <w:rPr>
          <w:rFonts w:eastAsia="Times New Roman"/>
          <w:b/>
          <w:sz w:val="28"/>
          <w:szCs w:val="28"/>
        </w:rPr>
      </w:pPr>
      <w:r>
        <w:rPr>
          <w:rFonts w:eastAsia="Times New Roman"/>
          <w:b/>
          <w:sz w:val="28"/>
          <w:szCs w:val="28"/>
        </w:rPr>
        <w:t>201</w:t>
      </w:r>
      <w:r w:rsidR="00055C36">
        <w:rPr>
          <w:rFonts w:eastAsia="Times New Roman"/>
          <w:b/>
          <w:sz w:val="28"/>
          <w:szCs w:val="28"/>
        </w:rPr>
        <w:t>7</w:t>
      </w:r>
      <w:r w:rsidRPr="008C1A2A">
        <w:rPr>
          <w:rFonts w:eastAsia="Times New Roman"/>
          <w:b/>
          <w:sz w:val="28"/>
          <w:szCs w:val="28"/>
        </w:rPr>
        <w:t xml:space="preserve"> год</w:t>
      </w:r>
    </w:p>
    <w:p w:rsidR="009917B8" w:rsidRDefault="009917B8" w:rsidP="0081350A">
      <w:pPr>
        <w:tabs>
          <w:tab w:val="left" w:pos="142"/>
        </w:tabs>
        <w:jc w:val="center"/>
        <w:rPr>
          <w:rFonts w:eastAsia="Times New Roman"/>
          <w:b/>
          <w:sz w:val="28"/>
        </w:rPr>
      </w:pPr>
      <w:r>
        <w:rPr>
          <w:rFonts w:eastAsia="Times New Roman"/>
          <w:b/>
          <w:sz w:val="28"/>
        </w:rPr>
        <w:lastRenderedPageBreak/>
        <w:t>СОДЕРЖАНИЕ</w:t>
      </w:r>
    </w:p>
    <w:p w:rsidR="009917B8"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firstRow="0" w:lastRow="0" w:firstColumn="0" w:lastColumn="0" w:noHBand="0" w:noVBand="0"/>
      </w:tblPr>
      <w:tblGrid>
        <w:gridCol w:w="9214"/>
        <w:gridCol w:w="284"/>
      </w:tblGrid>
      <w:tr w:rsidR="009917B8" w:rsidTr="005B282F">
        <w:tc>
          <w:tcPr>
            <w:tcW w:w="9214" w:type="dxa"/>
          </w:tcPr>
          <w:p w:rsidR="00C619CA" w:rsidRPr="008C1A2A" w:rsidRDefault="00C619CA" w:rsidP="00C619CA">
            <w:pPr>
              <w:tabs>
                <w:tab w:val="left" w:pos="-1276"/>
              </w:tabs>
              <w:snapToGrid w:val="0"/>
              <w:spacing w:line="276" w:lineRule="auto"/>
              <w:rPr>
                <w:kern w:val="2"/>
                <w:sz w:val="28"/>
                <w:szCs w:val="28"/>
              </w:rPr>
            </w:pPr>
            <w:r w:rsidRPr="008C1A2A">
              <w:rPr>
                <w:rFonts w:eastAsia="Times New Roman"/>
                <w:kern w:val="2"/>
                <w:sz w:val="28"/>
                <w:szCs w:val="28"/>
              </w:rPr>
              <w:t xml:space="preserve">Устав </w:t>
            </w:r>
            <w:r w:rsidRPr="008C1A2A">
              <w:rPr>
                <w:kern w:val="2"/>
                <w:sz w:val="28"/>
                <w:szCs w:val="28"/>
              </w:rPr>
              <w:t xml:space="preserve">Журавского сельского поселения </w:t>
            </w:r>
          </w:p>
          <w:p w:rsidR="009917B8" w:rsidRDefault="00C619CA" w:rsidP="00C619CA">
            <w:pPr>
              <w:tabs>
                <w:tab w:val="left" w:pos="142"/>
              </w:tabs>
              <w:snapToGrid w:val="0"/>
              <w:rPr>
                <w:rFonts w:eastAsia="Times New Roman"/>
                <w:sz w:val="28"/>
              </w:rPr>
            </w:pPr>
            <w:proofErr w:type="spellStart"/>
            <w:r w:rsidRPr="008C1A2A">
              <w:rPr>
                <w:kern w:val="2"/>
                <w:sz w:val="28"/>
                <w:szCs w:val="28"/>
              </w:rPr>
              <w:t>Кореновского</w:t>
            </w:r>
            <w:proofErr w:type="spellEnd"/>
            <w:r w:rsidRPr="008C1A2A">
              <w:rPr>
                <w:kern w:val="2"/>
                <w:sz w:val="28"/>
                <w:szCs w:val="28"/>
              </w:rPr>
              <w:t xml:space="preserve"> района (</w:t>
            </w:r>
            <w:proofErr w:type="gramStart"/>
            <w:r w:rsidRPr="008C1A2A">
              <w:rPr>
                <w:kern w:val="2"/>
                <w:sz w:val="28"/>
                <w:szCs w:val="28"/>
              </w:rPr>
              <w:t xml:space="preserve">преамбула)  </w:t>
            </w:r>
            <w:r>
              <w:rPr>
                <w:kern w:val="2"/>
                <w:sz w:val="28"/>
                <w:szCs w:val="28"/>
              </w:rPr>
              <w:t xml:space="preserve"> </w:t>
            </w:r>
            <w:proofErr w:type="gramEnd"/>
            <w:r>
              <w:rPr>
                <w:kern w:val="2"/>
                <w:sz w:val="28"/>
                <w:szCs w:val="28"/>
              </w:rPr>
              <w:t xml:space="preserve"> </w:t>
            </w:r>
            <w:r w:rsidR="009917B8">
              <w:rPr>
                <w:sz w:val="28"/>
              </w:rPr>
              <w:t xml:space="preserve">                                                   </w:t>
            </w:r>
            <w:r w:rsidR="005B282F">
              <w:rPr>
                <w:sz w:val="28"/>
              </w:rPr>
              <w:t xml:space="preserve">      </w:t>
            </w:r>
            <w:r w:rsidR="009917B8">
              <w:rPr>
                <w:sz w:val="28"/>
              </w:rPr>
              <w:t xml:space="preserve"> </w:t>
            </w:r>
            <w:r w:rsidR="005B282F">
              <w:rPr>
                <w:rFonts w:eastAsia="Times New Roman"/>
                <w:sz w:val="28"/>
              </w:rPr>
              <w:t>стр.3</w:t>
            </w:r>
          </w:p>
          <w:p w:rsidR="009917B8" w:rsidRDefault="009917B8" w:rsidP="0081350A">
            <w:pPr>
              <w:pStyle w:val="21"/>
              <w:tabs>
                <w:tab w:val="left" w:pos="142"/>
              </w:tabs>
              <w:jc w:val="left"/>
              <w:rPr>
                <w:rFonts w:eastAsia="Times New Roman"/>
              </w:rPr>
            </w:pPr>
          </w:p>
        </w:tc>
        <w:tc>
          <w:tcPr>
            <w:tcW w:w="284" w:type="dxa"/>
          </w:tcPr>
          <w:p w:rsidR="009917B8" w:rsidRDefault="009917B8" w:rsidP="0081350A">
            <w:pPr>
              <w:snapToGrid w:val="0"/>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1.Общие положения                                                                     </w:t>
            </w:r>
            <w:r w:rsidR="005B282F">
              <w:rPr>
                <w:rFonts w:eastAsia="Times New Roman"/>
                <w:sz w:val="28"/>
              </w:rPr>
              <w:t xml:space="preserve">     стр.3-5</w:t>
            </w:r>
          </w:p>
          <w:p w:rsidR="009917B8" w:rsidRDefault="009917B8" w:rsidP="0081350A">
            <w:pPr>
              <w:tabs>
                <w:tab w:val="left" w:pos="142"/>
              </w:tabs>
              <w:rPr>
                <w:rFonts w:eastAsia="Times New Roman"/>
                <w:sz w:val="28"/>
              </w:rPr>
            </w:pPr>
          </w:p>
        </w:tc>
      </w:tr>
      <w:tr w:rsidR="009917B8" w:rsidTr="005B282F">
        <w:tc>
          <w:tcPr>
            <w:tcW w:w="9498" w:type="dxa"/>
            <w:gridSpan w:val="2"/>
          </w:tcPr>
          <w:p w:rsidR="002036F5" w:rsidRDefault="009917B8" w:rsidP="0081350A">
            <w:pPr>
              <w:tabs>
                <w:tab w:val="left" w:pos="142"/>
              </w:tabs>
              <w:snapToGrid w:val="0"/>
              <w:rPr>
                <w:rFonts w:eastAsia="Times New Roman"/>
                <w:kern w:val="0"/>
                <w:lang w:eastAsia="ru-RU"/>
              </w:rPr>
            </w:pPr>
            <w:r>
              <w:rPr>
                <w:rFonts w:eastAsia="Times New Roman"/>
                <w:sz w:val="28"/>
              </w:rPr>
              <w:t>Глава 2.Вопросы местного значения сельского поселения</w:t>
            </w:r>
            <w:r w:rsidR="000B422B" w:rsidRPr="00610AD2">
              <w:rPr>
                <w:sz w:val="28"/>
                <w:szCs w:val="28"/>
              </w:rPr>
              <w:t>,</w:t>
            </w:r>
            <w:r w:rsidR="000B422B" w:rsidRPr="00610AD2">
              <w:rPr>
                <w:rFonts w:eastAsia="Times New Roman"/>
                <w:kern w:val="0"/>
                <w:lang w:eastAsia="ru-RU"/>
              </w:rPr>
              <w:t xml:space="preserve"> </w:t>
            </w:r>
          </w:p>
          <w:p w:rsidR="00345AAE" w:rsidRDefault="000B422B" w:rsidP="0081350A">
            <w:pPr>
              <w:tabs>
                <w:tab w:val="left" w:pos="142"/>
              </w:tabs>
              <w:snapToGrid w:val="0"/>
              <w:rPr>
                <w:rFonts w:eastAsia="Times New Roman"/>
                <w:kern w:val="0"/>
                <w:sz w:val="28"/>
                <w:szCs w:val="28"/>
                <w:lang w:eastAsia="ru-RU"/>
              </w:rPr>
            </w:pPr>
            <w:r w:rsidRPr="00610AD2">
              <w:rPr>
                <w:rFonts w:eastAsia="Times New Roman"/>
                <w:kern w:val="0"/>
                <w:sz w:val="28"/>
                <w:szCs w:val="28"/>
                <w:lang w:eastAsia="ru-RU"/>
              </w:rPr>
              <w:t>наделение органов местного самоуправления</w:t>
            </w:r>
            <w:r w:rsidR="00345AAE">
              <w:rPr>
                <w:rFonts w:eastAsia="Times New Roman"/>
                <w:kern w:val="0"/>
                <w:sz w:val="28"/>
                <w:szCs w:val="28"/>
                <w:lang w:eastAsia="ru-RU"/>
              </w:rPr>
              <w:t xml:space="preserve"> </w:t>
            </w:r>
          </w:p>
          <w:p w:rsidR="002036F5" w:rsidRDefault="00345AAE" w:rsidP="0081350A">
            <w:pPr>
              <w:tabs>
                <w:tab w:val="left" w:pos="142"/>
              </w:tabs>
              <w:snapToGrid w:val="0"/>
              <w:rPr>
                <w:rFonts w:eastAsia="Times New Roman"/>
                <w:kern w:val="0"/>
                <w:sz w:val="28"/>
                <w:szCs w:val="28"/>
                <w:lang w:eastAsia="ru-RU"/>
              </w:rPr>
            </w:pPr>
            <w:r w:rsidRPr="00C11FB7">
              <w:rPr>
                <w:rFonts w:eastAsia="Times New Roman"/>
                <w:sz w:val="28"/>
              </w:rPr>
              <w:t>сельского поселения</w:t>
            </w:r>
            <w:r w:rsidR="000B422B" w:rsidRPr="00610AD2">
              <w:rPr>
                <w:rFonts w:eastAsia="Times New Roman"/>
                <w:kern w:val="0"/>
                <w:sz w:val="28"/>
                <w:szCs w:val="28"/>
                <w:lang w:eastAsia="ru-RU"/>
              </w:rPr>
              <w:t xml:space="preserve"> отдельными </w:t>
            </w:r>
          </w:p>
          <w:p w:rsidR="009917B8" w:rsidRDefault="000B422B" w:rsidP="0081350A">
            <w:pPr>
              <w:tabs>
                <w:tab w:val="left" w:pos="142"/>
              </w:tabs>
              <w:snapToGrid w:val="0"/>
              <w:rPr>
                <w:rFonts w:eastAsia="Times New Roman"/>
                <w:sz w:val="28"/>
              </w:rPr>
            </w:pPr>
            <w:r w:rsidRPr="00610AD2">
              <w:rPr>
                <w:rFonts w:eastAsia="Times New Roman"/>
                <w:kern w:val="0"/>
                <w:sz w:val="28"/>
                <w:szCs w:val="28"/>
                <w:lang w:eastAsia="ru-RU"/>
              </w:rPr>
              <w:t>государственными полномочиями</w:t>
            </w:r>
            <w:r w:rsidRPr="0003127A">
              <w:rPr>
                <w:rFonts w:eastAsia="Times New Roman"/>
                <w:kern w:val="0"/>
                <w:sz w:val="28"/>
                <w:szCs w:val="28"/>
                <w:lang w:eastAsia="ru-RU"/>
              </w:rPr>
              <w:t xml:space="preserve">                                                </w:t>
            </w:r>
            <w:r w:rsidR="002036F5">
              <w:rPr>
                <w:rFonts w:eastAsia="Times New Roman"/>
                <w:kern w:val="0"/>
                <w:sz w:val="28"/>
                <w:szCs w:val="28"/>
                <w:lang w:eastAsia="ru-RU"/>
              </w:rPr>
              <w:t xml:space="preserve">    </w:t>
            </w:r>
            <w:r w:rsidR="009917B8">
              <w:rPr>
                <w:rFonts w:eastAsia="Times New Roman"/>
                <w:sz w:val="28"/>
              </w:rPr>
              <w:t xml:space="preserve">  </w:t>
            </w:r>
            <w:r w:rsidR="005B282F">
              <w:rPr>
                <w:rFonts w:eastAsia="Times New Roman"/>
                <w:sz w:val="28"/>
              </w:rPr>
              <w:t xml:space="preserve">      стр.5-11</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9917B8" w:rsidRDefault="009917B8" w:rsidP="0081350A">
            <w:pPr>
              <w:tabs>
                <w:tab w:val="left" w:pos="142"/>
              </w:tabs>
              <w:rPr>
                <w:rFonts w:eastAsia="Times New Roman"/>
                <w:sz w:val="28"/>
              </w:rPr>
            </w:pPr>
            <w:r>
              <w:rPr>
                <w:rFonts w:eastAsia="Times New Roman"/>
                <w:sz w:val="28"/>
              </w:rPr>
              <w:t xml:space="preserve">самоуправления                                                                              </w:t>
            </w:r>
            <w:r w:rsidR="00027A78">
              <w:rPr>
                <w:rFonts w:eastAsia="Times New Roman"/>
                <w:sz w:val="28"/>
              </w:rPr>
              <w:t xml:space="preserve">  </w:t>
            </w:r>
            <w:r>
              <w:rPr>
                <w:rFonts w:eastAsia="Times New Roman"/>
                <w:sz w:val="28"/>
              </w:rPr>
              <w:t xml:space="preserve">    </w:t>
            </w:r>
            <w:r w:rsidR="005B282F">
              <w:rPr>
                <w:rFonts w:eastAsia="Times New Roman"/>
                <w:sz w:val="28"/>
              </w:rPr>
              <w:t xml:space="preserve">   </w:t>
            </w:r>
            <w:r w:rsidR="002036F5">
              <w:rPr>
                <w:rFonts w:eastAsia="Times New Roman"/>
                <w:sz w:val="28"/>
              </w:rPr>
              <w:t xml:space="preserve">  </w:t>
            </w:r>
            <w:r w:rsidR="005B282F">
              <w:rPr>
                <w:rFonts w:eastAsia="Times New Roman"/>
                <w:sz w:val="28"/>
              </w:rPr>
              <w:t xml:space="preserve"> стр.11-26</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w:t>
            </w:r>
            <w:r w:rsidR="00027A78">
              <w:rPr>
                <w:rFonts w:eastAsia="Times New Roman"/>
                <w:sz w:val="28"/>
              </w:rPr>
              <w:t xml:space="preserve">   </w:t>
            </w:r>
            <w:r>
              <w:rPr>
                <w:rFonts w:eastAsia="Times New Roman"/>
                <w:sz w:val="28"/>
              </w:rPr>
              <w:t xml:space="preserve">     </w:t>
            </w:r>
            <w:r w:rsidR="005B282F">
              <w:rPr>
                <w:rFonts w:eastAsia="Times New Roman"/>
                <w:sz w:val="28"/>
              </w:rPr>
              <w:t xml:space="preserve">   </w:t>
            </w:r>
            <w:r w:rsidR="002036F5">
              <w:rPr>
                <w:rFonts w:eastAsia="Times New Roman"/>
                <w:sz w:val="28"/>
              </w:rPr>
              <w:t xml:space="preserve">  </w:t>
            </w:r>
            <w:r w:rsidR="005B282F">
              <w:rPr>
                <w:rFonts w:eastAsia="Times New Roman"/>
                <w:sz w:val="28"/>
              </w:rPr>
              <w:t>стр.26-46</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5.Муниципальная служба                                                           </w:t>
            </w:r>
            <w:r w:rsidR="002036F5">
              <w:rPr>
                <w:rFonts w:eastAsia="Times New Roman"/>
                <w:sz w:val="28"/>
              </w:rPr>
              <w:t xml:space="preserve">  </w:t>
            </w:r>
            <w:r>
              <w:rPr>
                <w:rFonts w:eastAsia="Times New Roman"/>
                <w:sz w:val="28"/>
              </w:rPr>
              <w:t xml:space="preserve"> </w:t>
            </w:r>
            <w:r w:rsidR="005B282F">
              <w:rPr>
                <w:rFonts w:eastAsia="Times New Roman"/>
                <w:sz w:val="28"/>
              </w:rPr>
              <w:t xml:space="preserve"> </w:t>
            </w:r>
            <w:r w:rsidR="001565AB">
              <w:rPr>
                <w:rFonts w:eastAsia="Times New Roman"/>
                <w:sz w:val="28"/>
              </w:rPr>
              <w:t>стр.48-51</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6.Муниципальные правовые акты                                              </w:t>
            </w:r>
            <w:r w:rsidR="005B282F">
              <w:rPr>
                <w:rFonts w:eastAsia="Times New Roman"/>
                <w:sz w:val="28"/>
              </w:rPr>
              <w:t xml:space="preserve"> </w:t>
            </w:r>
            <w:r w:rsidR="002036F5">
              <w:rPr>
                <w:rFonts w:eastAsia="Times New Roman"/>
                <w:sz w:val="28"/>
              </w:rPr>
              <w:t xml:space="preserve">  </w:t>
            </w:r>
            <w:r w:rsidR="001565AB">
              <w:rPr>
                <w:rFonts w:eastAsia="Times New Roman"/>
                <w:sz w:val="28"/>
              </w:rPr>
              <w:t>стр.51-58</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7.Экономическая основа местного самоуправления                 </w:t>
            </w:r>
            <w:r w:rsidR="005B282F">
              <w:rPr>
                <w:rFonts w:eastAsia="Times New Roman"/>
                <w:sz w:val="28"/>
              </w:rPr>
              <w:t xml:space="preserve"> </w:t>
            </w:r>
            <w:r w:rsidR="002036F5">
              <w:rPr>
                <w:rFonts w:eastAsia="Times New Roman"/>
                <w:sz w:val="28"/>
              </w:rPr>
              <w:t xml:space="preserve">  </w:t>
            </w:r>
            <w:r w:rsidR="001565AB">
              <w:rPr>
                <w:rFonts w:eastAsia="Times New Roman"/>
                <w:sz w:val="28"/>
              </w:rPr>
              <w:t>стр.58-68</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9917B8" w:rsidRDefault="009917B8" w:rsidP="0081350A">
            <w:pPr>
              <w:tabs>
                <w:tab w:val="left" w:pos="142"/>
              </w:tabs>
              <w:rPr>
                <w:rFonts w:eastAsia="Times New Roman"/>
                <w:sz w:val="28"/>
              </w:rPr>
            </w:pPr>
            <w:r>
              <w:rPr>
                <w:rFonts w:eastAsia="Times New Roman"/>
                <w:sz w:val="28"/>
              </w:rPr>
              <w:t xml:space="preserve">должностных лиц местного самоуправления поселения            </w:t>
            </w:r>
            <w:r w:rsidR="00236A5C">
              <w:rPr>
                <w:rFonts w:eastAsia="Times New Roman"/>
                <w:sz w:val="28"/>
              </w:rPr>
              <w:t xml:space="preserve"> </w:t>
            </w:r>
            <w:r>
              <w:rPr>
                <w:rFonts w:eastAsia="Times New Roman"/>
                <w:sz w:val="28"/>
              </w:rPr>
              <w:t xml:space="preserve">  </w:t>
            </w:r>
            <w:r w:rsidR="00027A78">
              <w:rPr>
                <w:rFonts w:eastAsia="Times New Roman"/>
                <w:sz w:val="28"/>
              </w:rPr>
              <w:t xml:space="preserve"> </w:t>
            </w:r>
            <w:r>
              <w:rPr>
                <w:rFonts w:eastAsia="Times New Roman"/>
                <w:sz w:val="28"/>
              </w:rPr>
              <w:t xml:space="preserve">   </w:t>
            </w:r>
            <w:r w:rsidR="005B282F">
              <w:rPr>
                <w:rFonts w:eastAsia="Times New Roman"/>
                <w:sz w:val="28"/>
              </w:rPr>
              <w:t xml:space="preserve"> </w:t>
            </w:r>
            <w:r w:rsidR="002036F5">
              <w:rPr>
                <w:rFonts w:eastAsia="Times New Roman"/>
                <w:sz w:val="28"/>
              </w:rPr>
              <w:t xml:space="preserve">  </w:t>
            </w:r>
            <w:r w:rsidR="005B282F">
              <w:rPr>
                <w:rFonts w:eastAsia="Times New Roman"/>
                <w:sz w:val="28"/>
              </w:rPr>
              <w:t xml:space="preserve"> стр.6</w:t>
            </w:r>
            <w:r w:rsidR="001565AB">
              <w:rPr>
                <w:rFonts w:eastAsia="Times New Roman"/>
                <w:sz w:val="28"/>
              </w:rPr>
              <w:t>8-71</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9.Заключительные положения                                             </w:t>
            </w:r>
            <w:r w:rsidR="00236A5C">
              <w:rPr>
                <w:rFonts w:eastAsia="Times New Roman"/>
                <w:sz w:val="28"/>
              </w:rPr>
              <w:t xml:space="preserve"> </w:t>
            </w:r>
            <w:r>
              <w:rPr>
                <w:rFonts w:eastAsia="Times New Roman"/>
                <w:sz w:val="28"/>
              </w:rPr>
              <w:t xml:space="preserve">       </w:t>
            </w:r>
            <w:r w:rsidR="002036F5">
              <w:rPr>
                <w:rFonts w:eastAsia="Times New Roman"/>
                <w:sz w:val="28"/>
              </w:rPr>
              <w:t xml:space="preserve">  </w:t>
            </w:r>
            <w:r w:rsidR="005B282F">
              <w:rPr>
                <w:rFonts w:eastAsia="Times New Roman"/>
                <w:sz w:val="28"/>
              </w:rPr>
              <w:t xml:space="preserve"> </w:t>
            </w:r>
            <w:r w:rsidR="001565AB">
              <w:rPr>
                <w:rFonts w:eastAsia="Times New Roman"/>
                <w:sz w:val="28"/>
              </w:rPr>
              <w:t>стр.71</w:t>
            </w:r>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C619CA" w:rsidRPr="00C619CA" w:rsidRDefault="00C619CA" w:rsidP="00C619CA"/>
    <w:p w:rsidR="009917B8" w:rsidRDefault="009917B8" w:rsidP="0081350A"/>
    <w:p w:rsidR="009917B8" w:rsidRDefault="009917B8" w:rsidP="0081350A">
      <w:pPr>
        <w:pStyle w:val="5"/>
        <w:keepNext w:val="0"/>
      </w:pPr>
      <w:r>
        <w:lastRenderedPageBreak/>
        <w:t>УСТАВ ПОСЕЛЕНИЯ</w:t>
      </w:r>
    </w:p>
    <w:p w:rsidR="009917B8" w:rsidRDefault="009917B8" w:rsidP="0081350A">
      <w:pPr>
        <w:tabs>
          <w:tab w:val="left" w:pos="142"/>
        </w:tabs>
        <w:ind w:firstLine="851"/>
        <w:jc w:val="center"/>
        <w:rPr>
          <w:rFonts w:eastAsia="Times New Roman"/>
          <w:sz w:val="28"/>
        </w:rPr>
      </w:pPr>
    </w:p>
    <w:p w:rsidR="00C619CA" w:rsidRDefault="00C619CA" w:rsidP="00C619CA">
      <w:pPr>
        <w:tabs>
          <w:tab w:val="left" w:pos="-1276"/>
        </w:tabs>
        <w:ind w:firstLine="851"/>
        <w:jc w:val="both"/>
        <w:rPr>
          <w:sz w:val="28"/>
        </w:rPr>
      </w:pPr>
      <w:r>
        <w:rPr>
          <w:sz w:val="28"/>
        </w:rPr>
        <w:t xml:space="preserve">Настоящий устав Журавского сельского поселения </w:t>
      </w:r>
      <w:proofErr w:type="spellStart"/>
      <w:r>
        <w:rPr>
          <w:sz w:val="28"/>
        </w:rPr>
        <w:t>Кореновского</w:t>
      </w:r>
      <w:proofErr w:type="spellEnd"/>
      <w:r>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Журавского сельского поселения </w:t>
      </w:r>
      <w:proofErr w:type="spellStart"/>
      <w:r>
        <w:rPr>
          <w:sz w:val="28"/>
        </w:rPr>
        <w:t>Кореновского</w:t>
      </w:r>
      <w:proofErr w:type="spellEnd"/>
      <w:r>
        <w:rPr>
          <w:sz w:val="28"/>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Pr="00FE021A">
        <w:rPr>
          <w:sz w:val="28"/>
        </w:rPr>
        <w:t>Журавского</w:t>
      </w:r>
      <w:r>
        <w:rPr>
          <w:b/>
          <w:sz w:val="28"/>
        </w:rPr>
        <w:t xml:space="preserve"> </w:t>
      </w:r>
      <w:r>
        <w:rPr>
          <w:sz w:val="28"/>
        </w:rPr>
        <w:t xml:space="preserve">сельского поселения </w:t>
      </w:r>
      <w:proofErr w:type="spellStart"/>
      <w:r>
        <w:rPr>
          <w:sz w:val="28"/>
        </w:rPr>
        <w:t>Кореновского</w:t>
      </w:r>
      <w:proofErr w:type="spellEnd"/>
      <w:r>
        <w:rPr>
          <w:sz w:val="28"/>
        </w:rPr>
        <w:t xml:space="preserve"> района.</w:t>
      </w:r>
    </w:p>
    <w:p w:rsidR="00C619CA" w:rsidRDefault="00C619CA" w:rsidP="00C619CA">
      <w:pPr>
        <w:tabs>
          <w:tab w:val="left" w:pos="-1276"/>
        </w:tabs>
        <w:ind w:firstLine="851"/>
        <w:jc w:val="both"/>
        <w:rPr>
          <w:sz w:val="28"/>
        </w:rPr>
      </w:pPr>
      <w:r>
        <w:rPr>
          <w:sz w:val="28"/>
        </w:rPr>
        <w:t xml:space="preserve">Устав является основным нормативным правовым актом Журавского сельского поселения </w:t>
      </w:r>
      <w:proofErr w:type="spellStart"/>
      <w:r>
        <w:rPr>
          <w:sz w:val="28"/>
        </w:rPr>
        <w:t>Кореновского</w:t>
      </w:r>
      <w:proofErr w:type="spellEnd"/>
      <w:r>
        <w:rPr>
          <w:sz w:val="28"/>
        </w:rPr>
        <w:t xml:space="preserve"> района, которому должны соответствовать все иные нормативные правовые акты органов и должностных лиц местного самоуправления Журавского сельского поселения </w:t>
      </w:r>
      <w:proofErr w:type="spellStart"/>
      <w:r w:rsidRPr="00FE021A">
        <w:rPr>
          <w:sz w:val="28"/>
        </w:rPr>
        <w:t>Кореновского</w:t>
      </w:r>
      <w:proofErr w:type="spellEnd"/>
      <w:r>
        <w:rPr>
          <w:sz w:val="28"/>
        </w:rPr>
        <w:t xml:space="preserve"> района. </w:t>
      </w:r>
    </w:p>
    <w:p w:rsidR="009917B8" w:rsidRDefault="009917B8" w:rsidP="0081350A">
      <w:pPr>
        <w:tabs>
          <w:tab w:val="left" w:pos="142"/>
        </w:tabs>
        <w:ind w:firstLine="851"/>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81350A">
      <w:pPr>
        <w:tabs>
          <w:tab w:val="left" w:pos="142"/>
        </w:tabs>
        <w:ind w:firstLine="851"/>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 Основные термины и понятия</w:t>
      </w:r>
    </w:p>
    <w:p w:rsidR="00C619CA" w:rsidRDefault="00C619CA" w:rsidP="00C619CA">
      <w:pPr>
        <w:pStyle w:val="WW-3"/>
        <w:rPr>
          <w:b w:val="0"/>
          <w:i w:val="0"/>
        </w:rPr>
      </w:pPr>
      <w:r>
        <w:rPr>
          <w:b w:val="0"/>
          <w:i w:val="0"/>
        </w:rPr>
        <w:t xml:space="preserve">Наименования «муниципальное образование Журавское сельское поселение в составе муниципального образования </w:t>
      </w:r>
      <w:proofErr w:type="spellStart"/>
      <w:r>
        <w:rPr>
          <w:b w:val="0"/>
          <w:i w:val="0"/>
        </w:rPr>
        <w:t>Кореновский</w:t>
      </w:r>
      <w:proofErr w:type="spellEnd"/>
      <w:r>
        <w:rPr>
          <w:b w:val="0"/>
          <w:i w:val="0"/>
        </w:rPr>
        <w:t xml:space="preserve"> район» и             </w:t>
      </w:r>
      <w:proofErr w:type="gramStart"/>
      <w:r>
        <w:rPr>
          <w:b w:val="0"/>
          <w:i w:val="0"/>
        </w:rPr>
        <w:t xml:space="preserve">   «</w:t>
      </w:r>
      <w:proofErr w:type="gramEnd"/>
      <w:r>
        <w:rPr>
          <w:b w:val="0"/>
          <w:i w:val="0"/>
        </w:rPr>
        <w:t xml:space="preserve">Журавское  сельское поселение </w:t>
      </w:r>
      <w:proofErr w:type="spellStart"/>
      <w:r>
        <w:rPr>
          <w:b w:val="0"/>
          <w:i w:val="0"/>
        </w:rPr>
        <w:t>Кореновского</w:t>
      </w:r>
      <w:proofErr w:type="spellEnd"/>
      <w:r>
        <w:rPr>
          <w:b w:val="0"/>
          <w:i w:val="0"/>
        </w:rPr>
        <w:t xml:space="preserve"> района» равнозначны (далее по тексту – поселение).</w:t>
      </w:r>
    </w:p>
    <w:p w:rsidR="00C619CA" w:rsidRDefault="00C619CA" w:rsidP="00C619CA">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Журавского сельского поселения </w:t>
      </w:r>
      <w:proofErr w:type="spellStart"/>
      <w:r>
        <w:rPr>
          <w:rFonts w:eastAsia="Lucida Sans Unicode"/>
        </w:rPr>
        <w:t>Кореновского</w:t>
      </w:r>
      <w:proofErr w:type="spellEnd"/>
      <w:r>
        <w:rPr>
          <w:rFonts w:eastAsia="Lucida Sans Unicode"/>
        </w:rPr>
        <w:t xml:space="preserve"> района (далее по тексту – Совет). </w:t>
      </w:r>
    </w:p>
    <w:p w:rsidR="00C619CA" w:rsidRDefault="00C619CA" w:rsidP="00C619CA">
      <w:pPr>
        <w:tabs>
          <w:tab w:val="left" w:pos="-1276"/>
        </w:tabs>
        <w:ind w:firstLine="851"/>
        <w:jc w:val="both"/>
        <w:rPr>
          <w:sz w:val="28"/>
        </w:rPr>
      </w:pPr>
      <w:r>
        <w:rPr>
          <w:sz w:val="28"/>
        </w:rPr>
        <w:t xml:space="preserve">Глава муниципального образования - глава </w:t>
      </w:r>
      <w:r w:rsidRPr="00FE021A">
        <w:rPr>
          <w:sz w:val="28"/>
        </w:rPr>
        <w:t>Журавского</w:t>
      </w:r>
      <w:r>
        <w:rPr>
          <w:b/>
          <w:i/>
          <w:sz w:val="28"/>
        </w:rPr>
        <w:t xml:space="preserve"> </w:t>
      </w:r>
      <w:r>
        <w:rPr>
          <w:sz w:val="28"/>
        </w:rPr>
        <w:t xml:space="preserve">сельского поселения </w:t>
      </w:r>
      <w:proofErr w:type="spellStart"/>
      <w:r>
        <w:rPr>
          <w:sz w:val="28"/>
        </w:rPr>
        <w:t>Кореновского</w:t>
      </w:r>
      <w:proofErr w:type="spellEnd"/>
      <w:r>
        <w:rPr>
          <w:sz w:val="28"/>
        </w:rPr>
        <w:t xml:space="preserve"> района (далее по тексту - глава поселения).</w:t>
      </w:r>
    </w:p>
    <w:p w:rsidR="00C619CA" w:rsidRDefault="00C619CA" w:rsidP="00C619C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Pr="00FE021A">
        <w:rPr>
          <w:sz w:val="28"/>
        </w:rPr>
        <w:t>Журавского</w:t>
      </w:r>
      <w:r>
        <w:rPr>
          <w:b/>
          <w:i/>
          <w:sz w:val="28"/>
        </w:rPr>
        <w:t xml:space="preserve"> </w:t>
      </w:r>
      <w:r>
        <w:rPr>
          <w:sz w:val="28"/>
        </w:rPr>
        <w:t xml:space="preserve">сельского поселения </w:t>
      </w:r>
      <w:proofErr w:type="spellStart"/>
      <w:r>
        <w:rPr>
          <w:sz w:val="28"/>
        </w:rPr>
        <w:t>Кореновского</w:t>
      </w:r>
      <w:proofErr w:type="spellEnd"/>
      <w:r>
        <w:rPr>
          <w:sz w:val="28"/>
        </w:rPr>
        <w:t xml:space="preserve"> района (далее по тексту - администрация).</w:t>
      </w:r>
    </w:p>
    <w:p w:rsidR="00C619CA" w:rsidRDefault="00C619CA" w:rsidP="00C619CA">
      <w:pPr>
        <w:pStyle w:val="WW-2"/>
        <w:tabs>
          <w:tab w:val="left" w:pos="-1276"/>
        </w:tabs>
        <w:rPr>
          <w:rFonts w:eastAsia="Lucida Sans Unicode"/>
        </w:rPr>
      </w:pPr>
      <w:r>
        <w:rPr>
          <w:rFonts w:eastAsia="Lucida Sans Unicode"/>
        </w:rP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 </w:t>
      </w:r>
      <w:proofErr w:type="gramStart"/>
      <w:r>
        <w:rPr>
          <w:rFonts w:ascii="Times New Roman" w:eastAsia="Times New Roman" w:hAnsi="Times New Roman"/>
          <w:i w:val="0"/>
        </w:rPr>
        <w:t>Статус  поселения</w:t>
      </w:r>
      <w:proofErr w:type="gramEnd"/>
    </w:p>
    <w:p w:rsidR="00C619CA" w:rsidRDefault="00C619CA" w:rsidP="00C619CA">
      <w:pPr>
        <w:pStyle w:val="ad"/>
        <w:tabs>
          <w:tab w:val="left" w:pos="142"/>
          <w:tab w:val="left" w:pos="280"/>
        </w:tabs>
        <w:spacing w:after="0" w:line="100" w:lineRule="atLeast"/>
        <w:ind w:firstLine="851"/>
        <w:jc w:val="both"/>
        <w:rPr>
          <w:rFonts w:eastAsia="Times New Roman"/>
          <w:sz w:val="28"/>
        </w:rPr>
      </w:pPr>
      <w:r>
        <w:rPr>
          <w:rFonts w:eastAsia="Times New Roman"/>
          <w:sz w:val="28"/>
        </w:rPr>
        <w:t xml:space="preserve">Журавское сельское поселение наделено Законом Краснодарского края от 02.07.2004 № 743-КЗ «Об установлении границ муниципального образования </w:t>
      </w:r>
      <w:proofErr w:type="spellStart"/>
      <w:r>
        <w:rPr>
          <w:rFonts w:eastAsia="Times New Roman"/>
          <w:sz w:val="28"/>
        </w:rPr>
        <w:t>Кореновский</w:t>
      </w:r>
      <w:proofErr w:type="spellEnd"/>
      <w:r>
        <w:rPr>
          <w:rFonts w:eastAsia="Times New Roman"/>
          <w:sz w:val="28"/>
        </w:rPr>
        <w:t xml:space="preserve"> район, наделении его статусом муниципального района, образовании в его составе муниципальных образований – </w:t>
      </w:r>
      <w:r w:rsidRPr="00597B74">
        <w:rPr>
          <w:rFonts w:eastAsia="Times New Roman"/>
          <w:sz w:val="28"/>
        </w:rPr>
        <w:t>городского</w:t>
      </w:r>
      <w:r>
        <w:rPr>
          <w:rFonts w:eastAsia="Times New Roman"/>
          <w:sz w:val="28"/>
        </w:rPr>
        <w:t xml:space="preserve"> и сельских поселений - и установлении их границ» статусом сельского поселения, </w:t>
      </w:r>
      <w:r w:rsidRPr="00176787">
        <w:rPr>
          <w:rFonts w:eastAsia="Times New Roman"/>
          <w:sz w:val="28"/>
        </w:rPr>
        <w:t>входящего</w:t>
      </w:r>
      <w:r>
        <w:rPr>
          <w:rFonts w:eastAsia="Times New Roman"/>
          <w:sz w:val="28"/>
        </w:rPr>
        <w:t xml:space="preserve"> в состав территории </w:t>
      </w:r>
      <w:proofErr w:type="spellStart"/>
      <w:r>
        <w:rPr>
          <w:rFonts w:eastAsia="Times New Roman"/>
          <w:sz w:val="28"/>
        </w:rPr>
        <w:t>Кореновского</w:t>
      </w:r>
      <w:proofErr w:type="spellEnd"/>
      <w:r>
        <w:rPr>
          <w:rFonts w:eastAsia="Times New Roman"/>
          <w:sz w:val="28"/>
        </w:rPr>
        <w:t xml:space="preserve"> района.</w:t>
      </w:r>
    </w:p>
    <w:p w:rsidR="009917B8" w:rsidRDefault="009917B8" w:rsidP="0081350A">
      <w:pPr>
        <w:ind w:firstLine="900"/>
        <w:jc w:val="both"/>
        <w:rPr>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sz w:val="28"/>
        </w:rPr>
        <w:lastRenderedPageBreak/>
        <w:t xml:space="preserve"> </w:t>
      </w:r>
      <w:r>
        <w:rPr>
          <w:rFonts w:ascii="Times New Roman" w:hAnsi="Times New Roman"/>
          <w:b/>
          <w:sz w:val="28"/>
        </w:rPr>
        <w:t>Статья 3. Границы поселения</w:t>
      </w:r>
    </w:p>
    <w:p w:rsidR="00C619CA" w:rsidRDefault="00C619CA" w:rsidP="00C619CA">
      <w:pPr>
        <w:tabs>
          <w:tab w:val="left" w:pos="142"/>
        </w:tabs>
        <w:ind w:firstLine="851"/>
        <w:jc w:val="both"/>
        <w:rPr>
          <w:rFonts w:eastAsia="Times New Roman"/>
          <w:sz w:val="28"/>
        </w:rPr>
      </w:pPr>
      <w:r>
        <w:rPr>
          <w:rFonts w:eastAsia="Times New Roman"/>
          <w:sz w:val="28"/>
        </w:rPr>
        <w:t xml:space="preserve">1. Местное самоуправление в поселении осуществляется в границах поселения, установленных Законом Краснодарского края от 02.07.2004                        № 743-КЗ «Об установлении границ муниципального образования </w:t>
      </w:r>
      <w:proofErr w:type="spellStart"/>
      <w:proofErr w:type="gramStart"/>
      <w:r>
        <w:rPr>
          <w:rFonts w:eastAsia="Times New Roman"/>
          <w:sz w:val="28"/>
        </w:rPr>
        <w:t>Кореновский</w:t>
      </w:r>
      <w:proofErr w:type="spellEnd"/>
      <w:r>
        <w:rPr>
          <w:rFonts w:eastAsia="Times New Roman"/>
          <w:sz w:val="28"/>
        </w:rPr>
        <w:t xml:space="preserve">  район</w:t>
      </w:r>
      <w:proofErr w:type="gramEnd"/>
      <w:r>
        <w:rPr>
          <w:rFonts w:eastAsia="Times New Roman"/>
          <w:sz w:val="28"/>
        </w:rPr>
        <w:t xml:space="preserve">, наделении его статусом муниципального района, образовании в его составе муниципальных образований – </w:t>
      </w:r>
      <w:r w:rsidRPr="00597B74">
        <w:rPr>
          <w:rFonts w:eastAsia="Times New Roman"/>
          <w:sz w:val="28"/>
        </w:rPr>
        <w:t>городского</w:t>
      </w:r>
      <w:r>
        <w:rPr>
          <w:rFonts w:eastAsia="Times New Roman"/>
          <w:sz w:val="28"/>
        </w:rPr>
        <w:t xml:space="preserve"> и сельских поселений - и установлении их границ».</w:t>
      </w:r>
    </w:p>
    <w:p w:rsidR="00C619CA" w:rsidRDefault="00C619CA" w:rsidP="00C619CA">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C619CA" w:rsidRDefault="00C619CA" w:rsidP="00C619CA">
      <w:pPr>
        <w:pStyle w:val="ConsNormal"/>
        <w:tabs>
          <w:tab w:val="left" w:pos="142"/>
        </w:tabs>
        <w:ind w:firstLine="851"/>
        <w:jc w:val="both"/>
        <w:rPr>
          <w:rFonts w:ascii="Times New Roman" w:hAnsi="Times New Roman"/>
          <w:sz w:val="28"/>
        </w:rPr>
      </w:pPr>
      <w:r>
        <w:rPr>
          <w:rFonts w:ascii="Times New Roman" w:hAnsi="Times New Roman"/>
          <w:sz w:val="28"/>
        </w:rPr>
        <w:t xml:space="preserve">Изменение границ не допускается без учета мнения </w:t>
      </w:r>
      <w:proofErr w:type="gramStart"/>
      <w:r>
        <w:rPr>
          <w:rFonts w:ascii="Times New Roman" w:hAnsi="Times New Roman"/>
          <w:sz w:val="28"/>
        </w:rPr>
        <w:t>населения  поселения</w:t>
      </w:r>
      <w:proofErr w:type="gramEnd"/>
      <w:r>
        <w:rPr>
          <w:rFonts w:ascii="Times New Roman" w:hAnsi="Times New Roman"/>
          <w:sz w:val="28"/>
        </w:rPr>
        <w:t>.</w:t>
      </w:r>
    </w:p>
    <w:p w:rsidR="00C619CA" w:rsidRDefault="00C619CA" w:rsidP="00C619C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112960" w:rsidRDefault="00112960"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 xml:space="preserve">Статья 4. Официальные </w:t>
      </w:r>
      <w:proofErr w:type="gramStart"/>
      <w:r>
        <w:rPr>
          <w:rFonts w:eastAsia="Times New Roman"/>
          <w:b/>
          <w:sz w:val="28"/>
        </w:rPr>
        <w:t>символы  поселения</w:t>
      </w:r>
      <w:proofErr w:type="gramEnd"/>
      <w:r>
        <w:rPr>
          <w:rFonts w:eastAsia="Times New Roman"/>
          <w:b/>
          <w:sz w:val="28"/>
        </w:rPr>
        <w:t xml:space="preserve"> </w:t>
      </w:r>
    </w:p>
    <w:p w:rsidR="009917B8" w:rsidRDefault="009917B8"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 xml:space="preserve">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w:t>
      </w:r>
      <w:proofErr w:type="gramStart"/>
      <w:r>
        <w:rPr>
          <w:rFonts w:eastAsia="Times New Roman"/>
          <w:sz w:val="28"/>
        </w:rPr>
        <w:t>иные местные традиции</w:t>
      </w:r>
      <w:proofErr w:type="gramEnd"/>
      <w:r w:rsidR="000F1F52" w:rsidRPr="000F1F52">
        <w:rPr>
          <w:rFonts w:eastAsiaTheme="minorHAnsi"/>
          <w:kern w:val="0"/>
          <w:sz w:val="28"/>
          <w:szCs w:val="28"/>
        </w:rPr>
        <w:t xml:space="preserve"> </w:t>
      </w:r>
      <w:r w:rsidR="000F1F52" w:rsidRPr="002D5A50">
        <w:rPr>
          <w:rFonts w:eastAsiaTheme="minorHAnsi"/>
          <w:kern w:val="0"/>
          <w:sz w:val="28"/>
          <w:szCs w:val="28"/>
        </w:rPr>
        <w:t>и особенности</w:t>
      </w:r>
      <w:r>
        <w:rPr>
          <w:rFonts w:eastAsia="Times New Roman"/>
          <w:sz w:val="28"/>
        </w:rPr>
        <w:t>.</w:t>
      </w:r>
    </w:p>
    <w:p w:rsidR="009917B8" w:rsidRDefault="009917B8" w:rsidP="0081350A">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Pr>
          <w:rFonts w:eastAsia="Times New Roman"/>
          <w:b/>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w:t>
      </w:r>
      <w:r w:rsidRPr="001071D4">
        <w:rPr>
          <w:rFonts w:eastAsia="Times New Roman"/>
        </w:rPr>
        <w:t xml:space="preserve">и </w:t>
      </w:r>
      <w:r w:rsidR="00704B3D" w:rsidRPr="001071D4">
        <w:rPr>
          <w:rFonts w:eastAsia="Times New Roman"/>
          <w:kern w:val="0"/>
          <w:szCs w:val="28"/>
          <w:lang w:eastAsia="ru-RU"/>
        </w:rPr>
        <w:t>(или)</w:t>
      </w:r>
      <w:r w:rsidR="00704B3D">
        <w:rPr>
          <w:rFonts w:eastAsia="Times New Roman"/>
          <w:b/>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Default="009917B8" w:rsidP="0081350A">
      <w:pPr>
        <w:pStyle w:val="af"/>
        <w:tabs>
          <w:tab w:val="left" w:pos="142"/>
        </w:tabs>
        <w:ind w:firstLine="851"/>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w:t>
      </w:r>
      <w:r w:rsidR="0098691C">
        <w:rPr>
          <w:sz w:val="28"/>
        </w:rPr>
        <w:t xml:space="preserve">        </w:t>
      </w:r>
      <w:r>
        <w:rPr>
          <w:sz w:val="28"/>
        </w:rPr>
        <w:t xml:space="preserve">№ 131-ФЗ </w:t>
      </w:r>
      <w:r>
        <w:rPr>
          <w:rFonts w:eastAsia="Times New Roman"/>
          <w:sz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w:t>
      </w:r>
      <w:r>
        <w:rPr>
          <w:rFonts w:eastAsia="Times New Roman"/>
          <w:sz w:val="28"/>
        </w:rPr>
        <w:lastRenderedPageBreak/>
        <w:t>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7.</w:t>
      </w:r>
      <w:r>
        <w:rPr>
          <w:rFonts w:eastAsia="Times New Roman"/>
          <w:sz w:val="28"/>
        </w:rPr>
        <w:t xml:space="preserve"> </w:t>
      </w:r>
      <w:r>
        <w:rPr>
          <w:rFonts w:eastAsia="Times New Roman"/>
          <w:b/>
          <w:sz w:val="28"/>
        </w:rPr>
        <w:t>Права граждан на осуществление местного самоуправления</w:t>
      </w:r>
    </w:p>
    <w:p w:rsidR="009917B8" w:rsidRDefault="00345AAE"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 </w:t>
      </w:r>
      <w:r w:rsidR="009917B8">
        <w:rPr>
          <w:rFonts w:eastAsia="Times New Roman"/>
          <w:sz w:val="28"/>
        </w:rPr>
        <w:t>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345AAE"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w:t>
      </w:r>
      <w:r w:rsidR="009917B8">
        <w:rPr>
          <w:rFonts w:eastAsia="Times New Roman"/>
          <w:sz w:val="28"/>
        </w:rPr>
        <w:t>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81350A">
      <w:pPr>
        <w:tabs>
          <w:tab w:val="left" w:pos="-473"/>
        </w:tabs>
        <w:ind w:firstLine="851"/>
        <w:jc w:val="both"/>
        <w:rPr>
          <w:rFonts w:eastAsia="Times New Roman"/>
          <w:sz w:val="28"/>
        </w:rPr>
      </w:pPr>
    </w:p>
    <w:p w:rsidR="002F696C" w:rsidRPr="00B50E93" w:rsidRDefault="009917B8" w:rsidP="002F696C">
      <w:pPr>
        <w:tabs>
          <w:tab w:val="left" w:pos="-1276"/>
        </w:tabs>
        <w:suppressAutoHyphens w:val="0"/>
        <w:jc w:val="center"/>
        <w:rPr>
          <w:b/>
          <w:caps/>
          <w:sz w:val="28"/>
          <w:szCs w:val="28"/>
        </w:rPr>
      </w:pPr>
      <w:r>
        <w:rPr>
          <w:rFonts w:eastAsia="Times New Roman"/>
          <w:b/>
          <w:caps/>
          <w:sz w:val="28"/>
        </w:rPr>
        <w:t xml:space="preserve">ГЛАВА </w:t>
      </w:r>
      <w:r w:rsidR="00B01C7E">
        <w:rPr>
          <w:rFonts w:eastAsia="Times New Roman"/>
          <w:b/>
          <w:caps/>
          <w:sz w:val="28"/>
        </w:rPr>
        <w:t>2</w:t>
      </w:r>
      <w:r>
        <w:rPr>
          <w:rFonts w:eastAsia="Times New Roman"/>
          <w:b/>
          <w:caps/>
          <w:sz w:val="28"/>
        </w:rPr>
        <w:t xml:space="preserve">. ВОПРОСЫ местного ЗНАЧЕНИЯ </w:t>
      </w:r>
      <w:r w:rsidR="00345AAE">
        <w:rPr>
          <w:rFonts w:eastAsia="Times New Roman"/>
          <w:b/>
          <w:caps/>
          <w:sz w:val="28"/>
        </w:rPr>
        <w:t xml:space="preserve">СЕЛЬСКОГО </w:t>
      </w:r>
      <w:r>
        <w:rPr>
          <w:rFonts w:eastAsia="Times New Roman"/>
          <w:b/>
          <w:caps/>
          <w:sz w:val="28"/>
        </w:rPr>
        <w:t>поселения</w:t>
      </w:r>
      <w:r w:rsidR="002F696C">
        <w:rPr>
          <w:b/>
          <w:caps/>
          <w:sz w:val="28"/>
          <w:szCs w:val="28"/>
        </w:rPr>
        <w:t xml:space="preserve">, </w:t>
      </w:r>
      <w:r w:rsidR="002F696C" w:rsidRPr="00610AD2">
        <w:rPr>
          <w:rFonts w:eastAsia="Times New Roman"/>
          <w:b/>
          <w:kern w:val="0"/>
          <w:sz w:val="28"/>
          <w:szCs w:val="28"/>
          <w:lang w:eastAsia="ru-RU"/>
        </w:rPr>
        <w:t xml:space="preserve">НАДЕЛЕНИЕ ОРГАНОВ МЕСТНОГО САМОУПРАВЛЕНИЯ </w:t>
      </w:r>
      <w:r w:rsidR="00345AAE">
        <w:rPr>
          <w:rFonts w:eastAsia="Times New Roman"/>
          <w:b/>
          <w:kern w:val="0"/>
          <w:sz w:val="28"/>
          <w:szCs w:val="28"/>
          <w:lang w:eastAsia="ru-RU"/>
        </w:rPr>
        <w:t xml:space="preserve">СЕЛЬСКОГО </w:t>
      </w:r>
      <w:r w:rsidR="002F696C" w:rsidRPr="00610AD2">
        <w:rPr>
          <w:rFonts w:eastAsia="Times New Roman"/>
          <w:b/>
          <w:kern w:val="0"/>
          <w:sz w:val="28"/>
          <w:szCs w:val="28"/>
          <w:lang w:eastAsia="ru-RU"/>
        </w:rPr>
        <w:t>ПОСЕЛЕНИЯ ОТДЕЛЬНЫМИ ГОСУДАРСТВЕННЫМИ ПОЛНОМОЧИЯМИ</w:t>
      </w:r>
    </w:p>
    <w:p w:rsidR="009917B8" w:rsidRDefault="009917B8" w:rsidP="0081350A">
      <w:pPr>
        <w:tabs>
          <w:tab w:val="left" w:pos="142"/>
        </w:tabs>
        <w:ind w:firstLine="851"/>
        <w:jc w:val="center"/>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1071D4" w:rsidRDefault="003647B0" w:rsidP="003647B0">
      <w:pPr>
        <w:widowControl/>
        <w:suppressAutoHyphens w:val="0"/>
        <w:autoSpaceDE w:val="0"/>
        <w:autoSpaceDN w:val="0"/>
        <w:adjustRightInd w:val="0"/>
        <w:ind w:firstLine="851"/>
        <w:jc w:val="both"/>
        <w:rPr>
          <w:sz w:val="28"/>
          <w:szCs w:val="28"/>
        </w:rPr>
      </w:pPr>
      <w:r w:rsidRPr="001071D4">
        <w:rPr>
          <w:rFonts w:eastAsia="Times New Roman"/>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Default="009917B8"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917B8" w:rsidRDefault="009917B8"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917B8" w:rsidRPr="00914ECB" w:rsidRDefault="0096388A" w:rsidP="0096388A">
      <w:pPr>
        <w:tabs>
          <w:tab w:val="left" w:pos="-1276"/>
          <w:tab w:val="left" w:pos="0"/>
        </w:tabs>
        <w:ind w:firstLine="851"/>
        <w:jc w:val="both"/>
        <w:rPr>
          <w:sz w:val="28"/>
          <w:highlight w:val="yellow"/>
        </w:rPr>
      </w:pPr>
      <w:r>
        <w:rPr>
          <w:sz w:val="28"/>
        </w:rPr>
        <w:t xml:space="preserve">4) </w:t>
      </w:r>
      <w:r w:rsidR="009917B8" w:rsidRPr="00914ECB">
        <w:rPr>
          <w:sz w:val="28"/>
        </w:rPr>
        <w:t>организация в границах поселения электро-, тепло-, газо- и водоснабжения населения, водоотведения, снабжения населения топливом</w:t>
      </w:r>
      <w:r w:rsidR="00A4327C" w:rsidRPr="00914ECB">
        <w:rPr>
          <w:sz w:val="28"/>
          <w:szCs w:val="28"/>
        </w:rPr>
        <w:t>, в пределах полномочий, установленных законодательством Российской Федерации</w:t>
      </w:r>
      <w:r w:rsidR="009917B8" w:rsidRPr="00914ECB">
        <w:rPr>
          <w:sz w:val="28"/>
        </w:rPr>
        <w:t>;</w:t>
      </w:r>
    </w:p>
    <w:p w:rsidR="009917B8" w:rsidRPr="00914ECB" w:rsidRDefault="009917B8" w:rsidP="0081350A">
      <w:pPr>
        <w:tabs>
          <w:tab w:val="left" w:pos="-1276"/>
          <w:tab w:val="left" w:pos="1134"/>
        </w:tabs>
        <w:ind w:firstLine="851"/>
        <w:jc w:val="both"/>
        <w:rPr>
          <w:sz w:val="28"/>
        </w:rPr>
      </w:pPr>
      <w:r w:rsidRPr="00914ECB">
        <w:rPr>
          <w:sz w:val="28"/>
        </w:rPr>
        <w:t xml:space="preserve">5) дорожная деятельность в отношении </w:t>
      </w:r>
      <w:r w:rsidR="00091353" w:rsidRPr="00914ECB">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91353" w:rsidRPr="00914ECB">
        <w:rPr>
          <w:rFonts w:eastAsiaTheme="minorHAnsi"/>
          <w:b/>
          <w:kern w:val="0"/>
          <w:sz w:val="28"/>
          <w:szCs w:val="28"/>
        </w:rPr>
        <w:t xml:space="preserve"> </w:t>
      </w:r>
      <w:r w:rsidRPr="00914ECB">
        <w:rPr>
          <w:sz w:val="28"/>
        </w:rPr>
        <w:t xml:space="preserve">автомобильных дорог местного значения в границах населенных пунктов поселения, а также осуществление </w:t>
      </w:r>
      <w:r w:rsidRPr="00914ECB">
        <w:rPr>
          <w:sz w:val="28"/>
        </w:rPr>
        <w:lastRenderedPageBreak/>
        <w:t>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6D30" w:rsidRPr="00480620" w:rsidRDefault="00610AD2" w:rsidP="006C1C40">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6</w:t>
      </w:r>
      <w:r w:rsidR="006C1C40" w:rsidRPr="00480620">
        <w:rPr>
          <w:rFonts w:eastAsiaTheme="minorHAnsi"/>
          <w:kern w:val="0"/>
          <w:sz w:val="28"/>
          <w:szCs w:val="28"/>
        </w:rPr>
        <w:t xml:space="preserve">) </w:t>
      </w:r>
      <w:r w:rsidR="00906D30" w:rsidRPr="00480620">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480620" w:rsidRDefault="00610AD2" w:rsidP="0081350A">
      <w:pPr>
        <w:shd w:val="clear" w:color="auto" w:fill="FFFFFF"/>
        <w:tabs>
          <w:tab w:val="left" w:pos="-1276"/>
        </w:tabs>
        <w:ind w:firstLine="851"/>
        <w:jc w:val="both"/>
        <w:rPr>
          <w:strike/>
          <w:sz w:val="28"/>
        </w:rPr>
      </w:pPr>
      <w:r>
        <w:rPr>
          <w:sz w:val="28"/>
        </w:rPr>
        <w:t>7</w:t>
      </w:r>
      <w:r w:rsidR="009917B8" w:rsidRPr="00480620">
        <w:rPr>
          <w:sz w:val="28"/>
        </w:rPr>
        <w:t>) участие в предупреждении и ликвидации последствий чрезвычайных ситуаций в границах поселения;</w:t>
      </w:r>
    </w:p>
    <w:p w:rsidR="009917B8" w:rsidRPr="00480620" w:rsidRDefault="00610AD2" w:rsidP="0081350A">
      <w:pPr>
        <w:tabs>
          <w:tab w:val="left" w:pos="-1276"/>
          <w:tab w:val="left" w:pos="1134"/>
        </w:tabs>
        <w:ind w:firstLine="851"/>
        <w:jc w:val="both"/>
        <w:rPr>
          <w:sz w:val="28"/>
        </w:rPr>
      </w:pPr>
      <w:r>
        <w:rPr>
          <w:sz w:val="28"/>
        </w:rPr>
        <w:t>8</w:t>
      </w:r>
      <w:r w:rsidR="009917B8" w:rsidRPr="00480620">
        <w:rPr>
          <w:sz w:val="28"/>
        </w:rPr>
        <w:t>) обеспечение первичных мер пожарной безопасности в границах населенных пунктов поселения;</w:t>
      </w:r>
    </w:p>
    <w:p w:rsidR="009917B8" w:rsidRPr="00480620" w:rsidRDefault="00610AD2" w:rsidP="0081350A">
      <w:pPr>
        <w:tabs>
          <w:tab w:val="left" w:pos="-1276"/>
          <w:tab w:val="left" w:pos="1134"/>
        </w:tabs>
        <w:ind w:firstLine="851"/>
        <w:jc w:val="both"/>
        <w:rPr>
          <w:sz w:val="28"/>
        </w:rPr>
      </w:pPr>
      <w:r>
        <w:rPr>
          <w:sz w:val="28"/>
        </w:rPr>
        <w:t>9</w:t>
      </w:r>
      <w:r w:rsidR="009917B8" w:rsidRPr="00480620">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0</w:t>
      </w:r>
      <w:r w:rsidRPr="00480620">
        <w:rPr>
          <w:rFonts w:ascii="Times New Roman" w:hAnsi="Times New Roman"/>
          <w:sz w:val="28"/>
        </w:rPr>
        <w:t>) организация библиотечного обслуживания населения, комплектование</w:t>
      </w:r>
      <w:r w:rsidRPr="00480620">
        <w:rPr>
          <w:sz w:val="28"/>
        </w:rPr>
        <w:t xml:space="preserve"> </w:t>
      </w:r>
      <w:r w:rsidRPr="00480620">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480620">
        <w:rPr>
          <w:sz w:val="28"/>
        </w:rPr>
        <w:t>1</w:t>
      </w:r>
      <w:r w:rsidR="00610AD2">
        <w:rPr>
          <w:sz w:val="28"/>
        </w:rPr>
        <w:t>1</w:t>
      </w:r>
      <w:r w:rsidRPr="00480620">
        <w:rPr>
          <w:sz w:val="28"/>
        </w:rPr>
        <w:t>)</w:t>
      </w:r>
      <w:r w:rsidRPr="002624C5">
        <w:rPr>
          <w:sz w:val="28"/>
        </w:rPr>
        <w:t xml:space="preserve"> создание условий для организации досуга и обеспечения жителей поселения услугами организаций культуры;</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2</w:t>
      </w:r>
      <w:r w:rsidRPr="00480620">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480620" w:rsidRDefault="009917B8" w:rsidP="0081350A">
      <w:pPr>
        <w:pStyle w:val="ConsNormal"/>
        <w:ind w:firstLine="851"/>
        <w:jc w:val="both"/>
        <w:rPr>
          <w:rFonts w:ascii="Times New Roman" w:hAnsi="Times New Roman"/>
          <w:strike/>
          <w:sz w:val="28"/>
        </w:rPr>
      </w:pPr>
      <w:r w:rsidRPr="00480620">
        <w:rPr>
          <w:rFonts w:ascii="Times New Roman" w:hAnsi="Times New Roman"/>
          <w:sz w:val="28"/>
        </w:rPr>
        <w:t>1</w:t>
      </w:r>
      <w:r w:rsidR="00610AD2">
        <w:rPr>
          <w:rFonts w:ascii="Times New Roman" w:hAnsi="Times New Roman"/>
          <w:sz w:val="28"/>
        </w:rPr>
        <w:t>3</w:t>
      </w:r>
      <w:r w:rsidRPr="00480620">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4</w:t>
      </w:r>
      <w:r w:rsidRPr="00480620">
        <w:rPr>
          <w:rFonts w:ascii="Times New Roman" w:hAnsi="Times New Roman"/>
          <w:sz w:val="28"/>
        </w:rPr>
        <w:t>)</w:t>
      </w:r>
      <w:r w:rsidRPr="002624C5">
        <w:rPr>
          <w:rFonts w:ascii="Times New Roman" w:hAnsi="Times New Roman"/>
          <w:sz w:val="28"/>
        </w:rPr>
        <w:t xml:space="preserve"> обеспечение условий для развития на территории поселения физической культуры</w:t>
      </w:r>
      <w:r w:rsidR="007F64D5" w:rsidRPr="00610AD2">
        <w:rPr>
          <w:rFonts w:ascii="Times New Roman" w:hAnsi="Times New Roman"/>
          <w:sz w:val="28"/>
          <w:szCs w:val="28"/>
        </w:rPr>
        <w:t>, школьного спорта</w:t>
      </w:r>
      <w:r w:rsidRPr="002624C5">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480620" w:rsidRDefault="009917B8" w:rsidP="0081350A">
      <w:pPr>
        <w:autoSpaceDE w:val="0"/>
        <w:autoSpaceDN w:val="0"/>
        <w:adjustRightInd w:val="0"/>
        <w:ind w:firstLine="851"/>
        <w:jc w:val="both"/>
        <w:outlineLvl w:val="1"/>
        <w:rPr>
          <w:rFonts w:eastAsiaTheme="minorHAnsi"/>
          <w:bCs/>
          <w:kern w:val="0"/>
          <w:sz w:val="28"/>
          <w:szCs w:val="28"/>
        </w:rPr>
      </w:pPr>
      <w:r w:rsidRPr="00480620">
        <w:rPr>
          <w:sz w:val="28"/>
        </w:rPr>
        <w:t>1</w:t>
      </w:r>
      <w:r w:rsidR="00610AD2">
        <w:rPr>
          <w:sz w:val="28"/>
        </w:rPr>
        <w:t>5</w:t>
      </w:r>
      <w:r w:rsidRPr="00480620">
        <w:rPr>
          <w:sz w:val="28"/>
        </w:rPr>
        <w:t>) создание условий для массового отдыха жителей поселения и организация обустройства мест массового отдыха населения</w:t>
      </w:r>
      <w:r w:rsidR="00091353" w:rsidRPr="00480620">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480620">
        <w:rPr>
          <w:sz w:val="28"/>
        </w:rPr>
        <w:t>;</w:t>
      </w:r>
    </w:p>
    <w:p w:rsidR="009917B8" w:rsidRPr="002624C5" w:rsidRDefault="009917B8" w:rsidP="0081350A">
      <w:pPr>
        <w:tabs>
          <w:tab w:val="left" w:pos="-1276"/>
          <w:tab w:val="left" w:pos="1134"/>
        </w:tabs>
        <w:ind w:firstLine="851"/>
        <w:jc w:val="both"/>
        <w:rPr>
          <w:sz w:val="28"/>
        </w:rPr>
      </w:pPr>
      <w:r w:rsidRPr="00480620">
        <w:rPr>
          <w:sz w:val="28"/>
        </w:rPr>
        <w:t>1</w:t>
      </w:r>
      <w:r w:rsidR="00610AD2">
        <w:rPr>
          <w:sz w:val="28"/>
        </w:rPr>
        <w:t>6</w:t>
      </w:r>
      <w:r w:rsidRPr="00480620">
        <w:rPr>
          <w:sz w:val="28"/>
        </w:rPr>
        <w:t>)</w:t>
      </w:r>
      <w:r w:rsidRPr="002624C5">
        <w:rPr>
          <w:sz w:val="28"/>
        </w:rPr>
        <w:t xml:space="preserve"> формирование архивных фондов поселения;</w:t>
      </w:r>
    </w:p>
    <w:p w:rsidR="009917B8" w:rsidRPr="00610AD2" w:rsidRDefault="00610AD2" w:rsidP="0081350A">
      <w:pPr>
        <w:tabs>
          <w:tab w:val="left" w:pos="-1276"/>
          <w:tab w:val="left" w:pos="1134"/>
        </w:tabs>
        <w:ind w:firstLine="851"/>
        <w:jc w:val="both"/>
        <w:rPr>
          <w:sz w:val="28"/>
        </w:rPr>
      </w:pPr>
      <w:r>
        <w:rPr>
          <w:sz w:val="28"/>
        </w:rPr>
        <w:t>17</w:t>
      </w:r>
      <w:r w:rsidR="009917B8" w:rsidRPr="00610AD2">
        <w:rPr>
          <w:sz w:val="28"/>
        </w:rPr>
        <w:t xml:space="preserve">) </w:t>
      </w:r>
      <w:r w:rsidR="001C7C7C" w:rsidRPr="00610AD2">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480620" w:rsidRDefault="00610AD2" w:rsidP="00865269">
      <w:pPr>
        <w:pStyle w:val="ConsPlusNonformat"/>
        <w:ind w:firstLine="851"/>
        <w:jc w:val="both"/>
        <w:rPr>
          <w:rFonts w:ascii="Times New Roman" w:eastAsiaTheme="minorHAnsi" w:hAnsi="Times New Roman" w:cs="Times New Roman"/>
          <w:kern w:val="0"/>
          <w:sz w:val="28"/>
          <w:szCs w:val="28"/>
        </w:rPr>
      </w:pPr>
      <w:r>
        <w:rPr>
          <w:rFonts w:ascii="Times New Roman" w:hAnsi="Times New Roman" w:cs="Times New Roman"/>
          <w:sz w:val="28"/>
        </w:rPr>
        <w:t>18</w:t>
      </w:r>
      <w:r w:rsidR="009917B8" w:rsidRPr="00480620">
        <w:rPr>
          <w:rFonts w:ascii="Times New Roman" w:hAnsi="Times New Roman" w:cs="Times New Roman"/>
          <w:sz w:val="28"/>
        </w:rPr>
        <w:t>)</w:t>
      </w:r>
      <w:r w:rsidR="009917B8" w:rsidRPr="00610AD2">
        <w:rPr>
          <w:rFonts w:ascii="Times New Roman" w:hAnsi="Times New Roman" w:cs="Times New Roman"/>
          <w:sz w:val="28"/>
        </w:rPr>
        <w:t xml:space="preserve"> </w:t>
      </w:r>
      <w:r w:rsidR="00D15528" w:rsidRPr="003F5E9A">
        <w:rPr>
          <w:rFonts w:ascii="Times New Roman" w:eastAsiaTheme="minorHAnsi" w:hAnsi="Times New Roman" w:cs="Times New Roman"/>
          <w:kern w:val="0"/>
          <w:sz w:val="28"/>
          <w:szCs w:val="28"/>
          <w:lang w:eastAsia="en-US" w:bidi="ar-SA"/>
        </w:rPr>
        <w:t xml:space="preserve">утверждение правил </w:t>
      </w:r>
      <w:r w:rsidR="00D15528" w:rsidRPr="003F5E9A">
        <w:rPr>
          <w:rFonts w:ascii="Times New Roman" w:eastAsiaTheme="minorHAnsi" w:hAnsi="Times New Roman" w:cs="Times New Roman"/>
          <w:kern w:val="0"/>
          <w:sz w:val="28"/>
          <w:szCs w:val="28"/>
        </w:rPr>
        <w:t xml:space="preserve">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w:t>
      </w:r>
      <w:r w:rsidR="00D15528" w:rsidRPr="003F5E9A">
        <w:rPr>
          <w:rFonts w:ascii="Times New Roman" w:eastAsiaTheme="minorHAnsi" w:hAnsi="Times New Roman" w:cs="Times New Roman"/>
          <w:kern w:val="0"/>
          <w:sz w:val="28"/>
          <w:szCs w:val="28"/>
        </w:rPr>
        <w:lastRenderedPageBreak/>
        <w:t>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865269" w:rsidRPr="003F5E9A">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домов, размещение и содержание малых архитектурных форм), а</w:t>
      </w:r>
      <w:r w:rsidR="00865269" w:rsidRPr="003F5E9A">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 xml:space="preserve">также </w:t>
      </w:r>
      <w:r w:rsidR="00D15528" w:rsidRPr="00480620">
        <w:rPr>
          <w:rFonts w:ascii="Times New Roman" w:eastAsiaTheme="minorHAnsi" w:hAnsi="Times New Roman" w:cs="Times New Roman"/>
          <w:kern w:val="0"/>
          <w:sz w:val="28"/>
          <w:szCs w:val="28"/>
        </w:rPr>
        <w:t>использования, охраны, защиты, воспроизводства городских</w:t>
      </w:r>
      <w:r w:rsidR="00865269" w:rsidRPr="00480620">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865269" w:rsidRPr="00480620">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населенных пунктов поселения;</w:t>
      </w:r>
    </w:p>
    <w:p w:rsidR="009917B8" w:rsidRPr="00914ECB" w:rsidRDefault="00345AAE" w:rsidP="0081350A">
      <w:pPr>
        <w:tabs>
          <w:tab w:val="left" w:pos="-1276"/>
          <w:tab w:val="left" w:pos="1134"/>
        </w:tabs>
        <w:ind w:firstLine="851"/>
        <w:jc w:val="both"/>
        <w:rPr>
          <w:sz w:val="28"/>
        </w:rPr>
      </w:pPr>
      <w:r>
        <w:rPr>
          <w:sz w:val="28"/>
        </w:rPr>
        <w:t>19</w:t>
      </w:r>
      <w:r w:rsidR="009917B8" w:rsidRPr="00480620">
        <w:rPr>
          <w:sz w:val="28"/>
        </w:rPr>
        <w:t>)</w:t>
      </w:r>
      <w:r w:rsidR="009917B8" w:rsidRPr="00914ECB">
        <w:rPr>
          <w:sz w:val="28"/>
        </w:rPr>
        <w:t xml:space="preserve"> организация ритуальных услуг и содержание мест захоронения;</w:t>
      </w:r>
    </w:p>
    <w:p w:rsidR="009917B8" w:rsidRPr="00914ECB" w:rsidRDefault="009917B8" w:rsidP="0081350A">
      <w:pPr>
        <w:pStyle w:val="ConsNormal"/>
        <w:tabs>
          <w:tab w:val="left" w:pos="-1276"/>
        </w:tabs>
        <w:ind w:firstLine="851"/>
        <w:jc w:val="both"/>
        <w:rPr>
          <w:rFonts w:ascii="Times New Roman" w:hAnsi="Times New Roman"/>
          <w:sz w:val="28"/>
          <w:highlight w:val="yellow"/>
        </w:rPr>
      </w:pPr>
      <w:r w:rsidRPr="00480620">
        <w:rPr>
          <w:rFonts w:ascii="Times New Roman" w:hAnsi="Times New Roman"/>
          <w:sz w:val="28"/>
        </w:rPr>
        <w:t>2</w:t>
      </w:r>
      <w:r w:rsidR="00345AAE">
        <w:rPr>
          <w:rFonts w:ascii="Times New Roman" w:hAnsi="Times New Roman"/>
          <w:sz w:val="28"/>
        </w:rPr>
        <w:t>0</w:t>
      </w:r>
      <w:r w:rsidRPr="00480620">
        <w:rPr>
          <w:rFonts w:ascii="Times New Roman" w:hAnsi="Times New Roman"/>
          <w:sz w:val="28"/>
        </w:rPr>
        <w:t>)</w:t>
      </w:r>
      <w:r w:rsidRPr="00914ECB">
        <w:rPr>
          <w:rFonts w:ascii="Times New Roman" w:hAnsi="Times New Roman"/>
          <w:sz w:val="28"/>
        </w:rPr>
        <w:t xml:space="preserve"> осуществление мероприятий по обеспечению безопасности людей на водных объектах, охране их жизни и здоровья;</w:t>
      </w:r>
    </w:p>
    <w:p w:rsidR="009917B8" w:rsidRPr="00480620" w:rsidRDefault="00E94535" w:rsidP="0081350A">
      <w:pPr>
        <w:pStyle w:val="ConsNormal"/>
        <w:ind w:firstLine="851"/>
        <w:jc w:val="both"/>
        <w:rPr>
          <w:rFonts w:ascii="Times New Roman" w:hAnsi="Times New Roman"/>
          <w:sz w:val="28"/>
        </w:rPr>
      </w:pPr>
      <w:r w:rsidRPr="00480620">
        <w:rPr>
          <w:rFonts w:ascii="Times New Roman" w:hAnsi="Times New Roman"/>
          <w:sz w:val="28"/>
        </w:rPr>
        <w:t>2</w:t>
      </w:r>
      <w:r w:rsidR="00345AAE">
        <w:rPr>
          <w:rFonts w:ascii="Times New Roman" w:hAnsi="Times New Roman"/>
          <w:sz w:val="28"/>
        </w:rPr>
        <w:t>1</w:t>
      </w:r>
      <w:r w:rsidR="009917B8" w:rsidRPr="00480620">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81350A">
      <w:pPr>
        <w:pStyle w:val="ConsNormal"/>
        <w:ind w:firstLine="851"/>
        <w:jc w:val="both"/>
        <w:rPr>
          <w:rFonts w:ascii="Times New Roman" w:hAnsi="Times New Roman"/>
          <w:sz w:val="28"/>
        </w:rPr>
      </w:pPr>
      <w:r w:rsidRPr="00480620">
        <w:rPr>
          <w:rFonts w:ascii="Times New Roman" w:hAnsi="Times New Roman"/>
          <w:sz w:val="28"/>
        </w:rPr>
        <w:t>2</w:t>
      </w:r>
      <w:r w:rsidR="00345AAE">
        <w:rPr>
          <w:rFonts w:ascii="Times New Roman" w:hAnsi="Times New Roman"/>
          <w:sz w:val="28"/>
        </w:rPr>
        <w:t>2</w:t>
      </w:r>
      <w:r w:rsidR="009917B8" w:rsidRPr="00480620">
        <w:rPr>
          <w:rFonts w:ascii="Times New Roman" w:hAnsi="Times New Roman"/>
          <w:sz w:val="28"/>
        </w:rPr>
        <w:t>)</w:t>
      </w:r>
      <w:r w:rsidR="009917B8" w:rsidRPr="002624C5">
        <w:rPr>
          <w:rFonts w:ascii="Times New Roman" w:hAnsi="Times New Roman"/>
          <w:sz w:val="28"/>
        </w:rPr>
        <w:t xml:space="preserve"> организация и осуществление мероприятий по работе с детьми и молодежью в поселении;</w:t>
      </w:r>
    </w:p>
    <w:p w:rsidR="00367CBB" w:rsidRPr="00480620" w:rsidRDefault="00345AAE" w:rsidP="0081350A">
      <w:pPr>
        <w:tabs>
          <w:tab w:val="left" w:pos="0"/>
        </w:tabs>
        <w:ind w:firstLine="870"/>
        <w:jc w:val="both"/>
        <w:rPr>
          <w:rFonts w:eastAsia="Arial" w:cs="Arial"/>
          <w:bCs/>
          <w:sz w:val="28"/>
          <w:szCs w:val="28"/>
        </w:rPr>
      </w:pPr>
      <w:r>
        <w:rPr>
          <w:rFonts w:eastAsia="Times New Roman"/>
          <w:kern w:val="0"/>
          <w:sz w:val="28"/>
          <w:szCs w:val="28"/>
          <w:lang w:eastAsia="ru-RU"/>
        </w:rPr>
        <w:t>23</w:t>
      </w:r>
      <w:r w:rsidR="00B4752E" w:rsidRPr="00480620">
        <w:rPr>
          <w:rFonts w:eastAsia="Times New Roman"/>
          <w:kern w:val="0"/>
          <w:sz w:val="28"/>
          <w:szCs w:val="28"/>
          <w:lang w:eastAsia="ru-RU"/>
        </w:rPr>
        <w:t xml:space="preserve">) </w:t>
      </w:r>
      <w:r w:rsidR="00367CBB" w:rsidRPr="00480620">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963A80" w:rsidRDefault="00345AAE" w:rsidP="0081350A">
      <w:pPr>
        <w:tabs>
          <w:tab w:val="left" w:pos="0"/>
        </w:tabs>
        <w:ind w:firstLine="870"/>
        <w:jc w:val="both"/>
        <w:rPr>
          <w:rStyle w:val="80"/>
        </w:rPr>
      </w:pPr>
      <w:r>
        <w:rPr>
          <w:rFonts w:eastAsia="Arial" w:cs="Arial"/>
          <w:bCs/>
          <w:sz w:val="28"/>
          <w:szCs w:val="28"/>
        </w:rPr>
        <w:t>24</w:t>
      </w:r>
      <w:r w:rsidR="009917B8" w:rsidRPr="00480620">
        <w:rPr>
          <w:rStyle w:val="80"/>
        </w:rPr>
        <w:t>)</w:t>
      </w:r>
      <w:r w:rsidR="009917B8" w:rsidRPr="00963A80">
        <w:rPr>
          <w:rStyle w:val="80"/>
        </w:rPr>
        <w:t xml:space="preserve">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D6917" w:rsidRPr="00963A80" w:rsidRDefault="00345AAE" w:rsidP="003D6917">
      <w:pPr>
        <w:autoSpaceDE w:val="0"/>
        <w:autoSpaceDN w:val="0"/>
        <w:adjustRightInd w:val="0"/>
        <w:ind w:firstLine="851"/>
        <w:jc w:val="both"/>
        <w:outlineLvl w:val="0"/>
        <w:rPr>
          <w:sz w:val="28"/>
          <w:szCs w:val="28"/>
          <w:highlight w:val="yellow"/>
        </w:rPr>
      </w:pPr>
      <w:r>
        <w:rPr>
          <w:sz w:val="28"/>
          <w:szCs w:val="28"/>
        </w:rPr>
        <w:t>25</w:t>
      </w:r>
      <w:r w:rsidR="003D6917" w:rsidRPr="00963A80">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3105" w:rsidRPr="00480620" w:rsidRDefault="00610AD2"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2</w:t>
      </w:r>
      <w:r w:rsidR="00345AAE">
        <w:rPr>
          <w:rFonts w:ascii="Times New Roman" w:hAnsi="Times New Roman" w:cs="Times New Roman"/>
          <w:sz w:val="28"/>
          <w:szCs w:val="28"/>
        </w:rPr>
        <w:t>6</w:t>
      </w:r>
      <w:r w:rsidR="00A43105" w:rsidRPr="00480620">
        <w:rPr>
          <w:rFonts w:ascii="Times New Roman" w:hAnsi="Times New Roman" w:cs="Times New Roman"/>
          <w:sz w:val="28"/>
          <w:szCs w:val="28"/>
        </w:rPr>
        <w:t xml:space="preserve">) </w:t>
      </w:r>
      <w:r w:rsidR="00A43105" w:rsidRPr="00480620">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Pr="003050E5" w:rsidRDefault="00610AD2" w:rsidP="0081350A">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2</w:t>
      </w:r>
      <w:r w:rsidR="00345AAE">
        <w:rPr>
          <w:rFonts w:ascii="Times New Roman" w:hAnsi="Times New Roman"/>
          <w:kern w:val="0"/>
          <w:sz w:val="28"/>
          <w:szCs w:val="28"/>
          <w:lang w:eastAsia="ru-RU"/>
        </w:rPr>
        <w:t>7</w:t>
      </w:r>
      <w:r w:rsidR="00E94535" w:rsidRPr="00BF240B">
        <w:rPr>
          <w:rFonts w:ascii="Times New Roman" w:hAnsi="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1C7C7C" w:rsidRPr="00E5789D">
        <w:rPr>
          <w:rFonts w:ascii="Times New Roman" w:hAnsi="Times New Roman"/>
          <w:kern w:val="0"/>
          <w:sz w:val="28"/>
          <w:szCs w:val="28"/>
          <w:lang w:eastAsia="ru-RU"/>
        </w:rPr>
        <w:t>.</w:t>
      </w:r>
    </w:p>
    <w:p w:rsidR="009917B8" w:rsidRDefault="009917B8" w:rsidP="0081350A">
      <w:pPr>
        <w:pStyle w:val="ConsNormal"/>
        <w:ind w:firstLine="851"/>
        <w:jc w:val="both"/>
      </w:pPr>
    </w:p>
    <w:p w:rsidR="009917B8"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9917B8" w:rsidP="0081350A">
      <w:pPr>
        <w:ind w:firstLine="851"/>
        <w:jc w:val="both"/>
        <w:rPr>
          <w:sz w:val="28"/>
        </w:rPr>
      </w:pPr>
      <w:r>
        <w:rPr>
          <w:sz w:val="28"/>
        </w:rPr>
        <w:t>1. Органы местного самоуправления поселения имеют право на:</w:t>
      </w:r>
    </w:p>
    <w:p w:rsidR="009917B8" w:rsidRPr="00F9051B" w:rsidRDefault="009917B8" w:rsidP="0081350A">
      <w:pPr>
        <w:ind w:firstLine="851"/>
        <w:jc w:val="both"/>
        <w:rPr>
          <w:sz w:val="28"/>
        </w:rPr>
      </w:pPr>
      <w:r>
        <w:rPr>
          <w:sz w:val="28"/>
        </w:rPr>
        <w:t>1) создание музеев поселения;</w:t>
      </w:r>
    </w:p>
    <w:p w:rsidR="009917B8" w:rsidRDefault="009917B8"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9917B8" w:rsidRPr="006C61C3">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6C61C3" w:rsidRDefault="00B213F2" w:rsidP="0081350A">
      <w:pPr>
        <w:ind w:firstLine="851"/>
        <w:jc w:val="both"/>
        <w:rPr>
          <w:sz w:val="28"/>
        </w:rPr>
      </w:pPr>
      <w:r w:rsidRPr="006C61C3">
        <w:rPr>
          <w:sz w:val="28"/>
        </w:rPr>
        <w:lastRenderedPageBreak/>
        <w:t>5</w:t>
      </w:r>
      <w:r w:rsidR="009917B8" w:rsidRPr="006C61C3">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6C61C3" w:rsidRDefault="00B213F2" w:rsidP="0081350A">
      <w:pPr>
        <w:ind w:firstLine="851"/>
        <w:jc w:val="both"/>
        <w:rPr>
          <w:sz w:val="28"/>
        </w:rPr>
      </w:pPr>
      <w:r w:rsidRPr="006C61C3">
        <w:rPr>
          <w:sz w:val="28"/>
        </w:rPr>
        <w:t>6</w:t>
      </w:r>
      <w:r w:rsidR="009917B8" w:rsidRPr="006C61C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352ED7" w:rsidRPr="006C61C3">
        <w:rPr>
          <w:rFonts w:ascii="Times New Roman" w:hAnsi="Times New Roman" w:cs="Times New Roman"/>
          <w:sz w:val="28"/>
          <w:szCs w:val="28"/>
        </w:rPr>
        <w:t xml:space="preserve">)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675AF6" w:rsidRDefault="00B213F2" w:rsidP="00B213F2">
      <w:pPr>
        <w:suppressAutoHyphens w:val="0"/>
        <w:autoSpaceDE w:val="0"/>
        <w:autoSpaceDN w:val="0"/>
        <w:adjustRightInd w:val="0"/>
        <w:ind w:firstLine="851"/>
        <w:jc w:val="both"/>
        <w:rPr>
          <w:rFonts w:eastAsia="Times New Roman"/>
          <w:kern w:val="0"/>
          <w:sz w:val="28"/>
          <w:szCs w:val="28"/>
          <w:lang w:eastAsia="ru-RU"/>
        </w:rPr>
      </w:pPr>
      <w:r w:rsidRPr="00675AF6">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w:t>
      </w:r>
      <w:r w:rsidR="00C619CA">
        <w:rPr>
          <w:rFonts w:eastAsia="Times New Roman"/>
          <w:kern w:val="0"/>
          <w:sz w:val="28"/>
          <w:szCs w:val="28"/>
          <w:lang w:eastAsia="ru-RU"/>
        </w:rPr>
        <w:t xml:space="preserve"> законом от 24.11.1995 </w:t>
      </w:r>
      <w:r w:rsidRPr="00675AF6">
        <w:rPr>
          <w:rFonts w:eastAsia="Times New Roman"/>
          <w:kern w:val="0"/>
          <w:sz w:val="28"/>
          <w:szCs w:val="28"/>
          <w:lang w:eastAsia="ru-RU"/>
        </w:rPr>
        <w:t>№ 181-ФЗ «О социальной защите инвалидов в Российской Федерации»</w:t>
      </w:r>
      <w:r w:rsidR="00130074" w:rsidRPr="001071D4">
        <w:rPr>
          <w:rFonts w:eastAsia="Times New Roman"/>
          <w:kern w:val="0"/>
          <w:sz w:val="28"/>
          <w:szCs w:val="28"/>
          <w:lang w:eastAsia="ru-RU"/>
        </w:rPr>
        <w:t>;</w:t>
      </w:r>
    </w:p>
    <w:p w:rsidR="00423FE8" w:rsidRPr="001071D4" w:rsidRDefault="00130074" w:rsidP="00423FE8">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11) </w:t>
      </w:r>
      <w:r w:rsidR="00423FE8" w:rsidRPr="001071D4">
        <w:rPr>
          <w:rFonts w:eastAsia="Times New Roman"/>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Pr="001071D4">
        <w:rPr>
          <w:rFonts w:eastAsia="Times New Roman"/>
          <w:kern w:val="0"/>
          <w:sz w:val="28"/>
          <w:szCs w:val="28"/>
          <w:lang w:eastAsia="ru-RU"/>
        </w:rPr>
        <w:t>;</w:t>
      </w:r>
    </w:p>
    <w:p w:rsidR="00423FE8" w:rsidRPr="001071D4" w:rsidRDefault="00130074" w:rsidP="00130074">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12) </w:t>
      </w:r>
      <w:r w:rsidR="004A0836" w:rsidRPr="001071D4">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1071D4">
        <w:rPr>
          <w:rFonts w:eastAsia="Times New Roman"/>
          <w:kern w:val="0"/>
          <w:sz w:val="28"/>
          <w:szCs w:val="28"/>
          <w:lang w:eastAsia="ru-RU"/>
        </w:rPr>
        <w:t>;</w:t>
      </w:r>
    </w:p>
    <w:p w:rsidR="007C0F95" w:rsidRDefault="007C0F95" w:rsidP="007C0F95">
      <w:pPr>
        <w:suppressAutoHyphens w:val="0"/>
        <w:autoSpaceDE w:val="0"/>
        <w:autoSpaceDN w:val="0"/>
        <w:adjustRightInd w:val="0"/>
        <w:ind w:firstLine="851"/>
        <w:jc w:val="both"/>
        <w:rPr>
          <w:bCs/>
          <w:sz w:val="28"/>
          <w:szCs w:val="28"/>
        </w:rPr>
      </w:pPr>
      <w:r w:rsidRPr="001071D4">
        <w:rPr>
          <w:bCs/>
          <w:sz w:val="28"/>
          <w:szCs w:val="28"/>
        </w:rPr>
        <w:t xml:space="preserve">13) осуществление мероприятий по отлову и содержанию безнадзорных животных, обитающих </w:t>
      </w:r>
      <w:r w:rsidR="00345AAE">
        <w:rPr>
          <w:bCs/>
          <w:sz w:val="28"/>
          <w:szCs w:val="28"/>
        </w:rPr>
        <w:t>на территории поселения;</w:t>
      </w:r>
    </w:p>
    <w:p w:rsidR="00345AAE" w:rsidRPr="00345AAE" w:rsidRDefault="00345AAE" w:rsidP="00345AAE">
      <w:pPr>
        <w:pStyle w:val="ConsPlusNormal"/>
        <w:shd w:val="clear" w:color="auto" w:fill="FFFFFF" w:themeFill="background1"/>
        <w:ind w:firstLine="851"/>
        <w:jc w:val="both"/>
        <w:rPr>
          <w:rFonts w:ascii="Times New Roman" w:eastAsia="Calibri" w:hAnsi="Times New Roman" w:cs="Times New Roman"/>
          <w:bCs/>
          <w:kern w:val="0"/>
          <w:sz w:val="28"/>
          <w:szCs w:val="28"/>
          <w:lang w:eastAsia="ru-RU"/>
        </w:rPr>
      </w:pPr>
      <w:r w:rsidRPr="00345AAE">
        <w:rPr>
          <w:rFonts w:ascii="Times New Roman" w:hAnsi="Times New Roman" w:cs="Times New Roman"/>
          <w:sz w:val="28"/>
          <w:szCs w:val="28"/>
        </w:rPr>
        <w:t>14)</w:t>
      </w:r>
      <w:r w:rsidRPr="00345AAE">
        <w:rPr>
          <w:rFonts w:ascii="Times New Roman" w:eastAsia="Calibri" w:hAnsi="Times New Roman" w:cs="Times New Roman"/>
          <w:bCs/>
          <w:sz w:val="28"/>
          <w:szCs w:val="28"/>
        </w:rPr>
        <w:t xml:space="preserve"> </w:t>
      </w:r>
      <w:r w:rsidRPr="00345AAE">
        <w:rPr>
          <w:rFonts w:ascii="Times New Roman" w:eastAsia="Calibri" w:hAnsi="Times New Roman" w:cs="Times New Roman"/>
          <w:bCs/>
          <w:kern w:val="0"/>
          <w:sz w:val="28"/>
          <w:szCs w:val="28"/>
          <w:lang w:eastAsia="ru-RU"/>
        </w:rPr>
        <w:t xml:space="preserve">осуществление мероприятий в сфере профилактики правонарушений, предусмотренных Федеральным </w:t>
      </w:r>
      <w:hyperlink r:id="rId8" w:history="1">
        <w:r w:rsidRPr="00345AAE">
          <w:rPr>
            <w:rFonts w:ascii="Times New Roman" w:eastAsia="Calibri" w:hAnsi="Times New Roman" w:cs="Times New Roman"/>
            <w:bCs/>
            <w:kern w:val="0"/>
            <w:sz w:val="28"/>
            <w:szCs w:val="28"/>
            <w:lang w:eastAsia="ru-RU"/>
          </w:rPr>
          <w:t>законом</w:t>
        </w:r>
      </w:hyperlink>
      <w:r w:rsidRPr="00345AAE">
        <w:rPr>
          <w:rFonts w:ascii="Times New Roman" w:eastAsia="Calibri" w:hAnsi="Times New Roman" w:cs="Times New Roman"/>
          <w:bCs/>
          <w:kern w:val="0"/>
          <w:sz w:val="28"/>
          <w:szCs w:val="28"/>
          <w:lang w:eastAsia="ru-RU"/>
        </w:rPr>
        <w:t xml:space="preserve"> от </w:t>
      </w:r>
      <w:r w:rsidRPr="00345AAE">
        <w:rPr>
          <w:rFonts w:ascii="Times New Roman" w:hAnsi="Times New Roman" w:cs="Times New Roman"/>
          <w:sz w:val="28"/>
          <w:szCs w:val="28"/>
        </w:rPr>
        <w:t xml:space="preserve">23.06.2016 </w:t>
      </w:r>
      <w:r w:rsidR="00B41FF0">
        <w:rPr>
          <w:rFonts w:ascii="Times New Roman" w:hAnsi="Times New Roman" w:cs="Times New Roman"/>
          <w:sz w:val="28"/>
          <w:szCs w:val="28"/>
        </w:rPr>
        <w:t xml:space="preserve">                    </w:t>
      </w:r>
      <w:r w:rsidRPr="00345AAE">
        <w:rPr>
          <w:rFonts w:ascii="Times New Roman" w:hAnsi="Times New Roman" w:cs="Times New Roman"/>
          <w:sz w:val="28"/>
          <w:szCs w:val="28"/>
        </w:rPr>
        <w:t>№ 182-ФЗ</w:t>
      </w:r>
      <w:r w:rsidRPr="00345AAE">
        <w:rPr>
          <w:rFonts w:ascii="Times New Roman" w:eastAsia="Calibri" w:hAnsi="Times New Roman" w:cs="Times New Roman"/>
          <w:bCs/>
          <w:kern w:val="0"/>
          <w:sz w:val="28"/>
          <w:szCs w:val="28"/>
          <w:lang w:eastAsia="ru-RU"/>
        </w:rPr>
        <w:t xml:space="preserve"> «Об основах системы профилактики правонарушений в Российской Федерации».</w:t>
      </w:r>
    </w:p>
    <w:p w:rsidR="009917B8" w:rsidRDefault="009917B8" w:rsidP="00352ED7">
      <w:pPr>
        <w:ind w:firstLine="851"/>
        <w:jc w:val="both"/>
        <w:rPr>
          <w:sz w:val="28"/>
          <w:szCs w:val="28"/>
        </w:rPr>
      </w:pP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917B8" w:rsidRDefault="009917B8" w:rsidP="0081350A">
      <w:pPr>
        <w:pStyle w:val="22"/>
        <w:tabs>
          <w:tab w:val="left" w:pos="-142"/>
          <w:tab w:val="left" w:pos="142"/>
        </w:tabs>
        <w:spacing w:before="0" w:after="0"/>
        <w:ind w:firstLine="851"/>
        <w:rPr>
          <w:rFonts w:eastAsia="Times New Roman"/>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вопросов местного значения органы местного </w:t>
      </w:r>
      <w:r>
        <w:rPr>
          <w:rFonts w:eastAsia="Times New Roman"/>
          <w:sz w:val="28"/>
        </w:rPr>
        <w:lastRenderedPageBreak/>
        <w:t>самоуправления поселения обладают следующими полномочиями:</w:t>
      </w:r>
    </w:p>
    <w:p w:rsidR="009917B8" w:rsidRDefault="00A33F58" w:rsidP="009C5A79">
      <w:pPr>
        <w:tabs>
          <w:tab w:val="left" w:pos="1211"/>
        </w:tabs>
        <w:ind w:firstLine="851"/>
        <w:jc w:val="both"/>
        <w:rPr>
          <w:rFonts w:eastAsia="Times New Roman"/>
          <w:sz w:val="28"/>
        </w:rPr>
      </w:pPr>
      <w:r>
        <w:rPr>
          <w:rFonts w:eastAsia="Times New Roman"/>
          <w:sz w:val="28"/>
        </w:rPr>
        <w:t xml:space="preserve">1) </w:t>
      </w:r>
      <w:r w:rsidR="009917B8">
        <w:rPr>
          <w:rFonts w:eastAsia="Times New Roman"/>
          <w:sz w:val="28"/>
        </w:rPr>
        <w:t>принятие устава поселения</w:t>
      </w:r>
      <w:r w:rsidR="009917B8">
        <w:rPr>
          <w:rFonts w:eastAsia="Times New Roman"/>
          <w:b/>
          <w:sz w:val="28"/>
        </w:rPr>
        <w:t xml:space="preserve"> </w:t>
      </w:r>
      <w:r w:rsidR="009917B8">
        <w:rPr>
          <w:rFonts w:eastAsia="Times New Roman"/>
          <w:sz w:val="28"/>
        </w:rPr>
        <w:t>и внесение в него</w:t>
      </w:r>
      <w:r w:rsidR="009917B8">
        <w:rPr>
          <w:rFonts w:eastAsia="Times New Roman"/>
          <w:b/>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127C60" w:rsidRPr="00127C60">
        <w:rPr>
          <w:rFonts w:eastAsia="Times New Roman"/>
          <w:b/>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9917B8" w:rsidP="009C5A79">
      <w:pPr>
        <w:pStyle w:val="8"/>
        <w:keepNext w:val="0"/>
        <w:ind w:firstLine="851"/>
        <w:jc w:val="both"/>
      </w:pPr>
      <w:r w:rsidRPr="00DA1D05">
        <w:t xml:space="preserve">5) по организации теплоснабжения, предусмотренными Федеральным законом </w:t>
      </w:r>
      <w:r w:rsidR="00253859" w:rsidRPr="001071D4">
        <w:rPr>
          <w:rFonts w:eastAsia="Calibri"/>
          <w:kern w:val="0"/>
          <w:szCs w:val="28"/>
        </w:rPr>
        <w:t>от 27.07.2010 № 190-ФЗ</w:t>
      </w:r>
      <w:r w:rsidR="00253859" w:rsidRPr="0078386D">
        <w:rPr>
          <w:szCs w:val="28"/>
        </w:rPr>
        <w:t xml:space="preserve"> </w:t>
      </w:r>
      <w:r w:rsidR="00A03B53">
        <w:t>«</w:t>
      </w:r>
      <w:r w:rsidRPr="00DA1D05">
        <w:t>О теплоснабжении</w:t>
      </w:r>
      <w:r w:rsidR="00A03B53">
        <w:t>»</w:t>
      </w:r>
      <w:r w:rsidRPr="00DA1D05">
        <w:t>;</w:t>
      </w:r>
    </w:p>
    <w:p w:rsidR="009917B8" w:rsidRDefault="009917B8" w:rsidP="0081350A">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86D5B" w:rsidRDefault="009917B8" w:rsidP="0081350A">
      <w:pPr>
        <w:pStyle w:val="ConsNormal"/>
        <w:ind w:firstLine="851"/>
        <w:jc w:val="both"/>
        <w:rPr>
          <w:rStyle w:val="afb"/>
          <w:rFonts w:ascii="Times New Roman" w:hAnsi="Times New Roman"/>
          <w:i w:val="0"/>
          <w:color w:val="auto"/>
          <w:sz w:val="28"/>
          <w:szCs w:val="28"/>
        </w:rPr>
      </w:pPr>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Pr="00486D5B">
        <w:rPr>
          <w:rStyle w:val="afb"/>
          <w:rFonts w:ascii="Times New Roman" w:hAnsi="Times New Roman"/>
          <w:i w:val="0"/>
          <w:color w:val="auto"/>
          <w:sz w:val="28"/>
          <w:szCs w:val="28"/>
        </w:rPr>
        <w:t xml:space="preserve">местного самоуправления </w:t>
      </w:r>
      <w:proofErr w:type="spellStart"/>
      <w:r w:rsidR="00C619CA">
        <w:rPr>
          <w:rStyle w:val="afb"/>
          <w:rFonts w:ascii="Times New Roman" w:hAnsi="Times New Roman"/>
          <w:i w:val="0"/>
          <w:color w:val="auto"/>
          <w:sz w:val="28"/>
          <w:szCs w:val="28"/>
        </w:rPr>
        <w:t>Кореновский</w:t>
      </w:r>
      <w:proofErr w:type="spellEnd"/>
      <w:r w:rsidRPr="00486D5B">
        <w:rPr>
          <w:rStyle w:val="afb"/>
          <w:rFonts w:ascii="Times New Roman" w:hAnsi="Times New Roman"/>
          <w:i w:val="0"/>
          <w:color w:val="auto"/>
          <w:sz w:val="28"/>
          <w:szCs w:val="28"/>
        </w:rPr>
        <w:t xml:space="preserve"> район;</w:t>
      </w:r>
    </w:p>
    <w:p w:rsidR="00B213F2" w:rsidRPr="00486D5B" w:rsidRDefault="00B213F2" w:rsidP="00B213F2">
      <w:pPr>
        <w:suppressAutoHyphens w:val="0"/>
        <w:ind w:firstLine="851"/>
        <w:jc w:val="both"/>
        <w:rPr>
          <w:rStyle w:val="afb"/>
          <w:i w:val="0"/>
          <w:color w:val="auto"/>
          <w:sz w:val="28"/>
          <w:szCs w:val="28"/>
        </w:rPr>
      </w:pPr>
      <w:r w:rsidRPr="00486D5B">
        <w:rPr>
          <w:rStyle w:val="afb"/>
          <w:i w:val="0"/>
          <w:color w:val="auto"/>
          <w:sz w:val="28"/>
          <w:szCs w:val="28"/>
        </w:rPr>
        <w:t xml:space="preserve">7) в сфере водоснабжения и водоотведения, предусмотренными Федеральным законом </w:t>
      </w:r>
      <w:r w:rsidR="00253859" w:rsidRPr="001071D4">
        <w:rPr>
          <w:rFonts w:eastAsia="Calibri"/>
          <w:kern w:val="0"/>
          <w:sz w:val="28"/>
          <w:szCs w:val="28"/>
        </w:rPr>
        <w:t>от 07.12.2011 № 416-ФЗ</w:t>
      </w:r>
      <w:r w:rsidR="00253859" w:rsidRPr="00486D5B">
        <w:rPr>
          <w:rStyle w:val="afb"/>
          <w:i w:val="0"/>
          <w:color w:val="auto"/>
          <w:sz w:val="28"/>
          <w:szCs w:val="28"/>
        </w:rPr>
        <w:t xml:space="preserve"> </w:t>
      </w:r>
      <w:r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Pr>
          <w:rStyle w:val="afb"/>
          <w:i w:val="0"/>
          <w:color w:val="auto"/>
          <w:sz w:val="28"/>
          <w:szCs w:val="28"/>
        </w:rPr>
        <w:t>поселения</w:t>
      </w:r>
      <w:r w:rsidR="009917B8" w:rsidRPr="00486D5B">
        <w:rPr>
          <w:rStyle w:val="afb"/>
          <w:i w:val="0"/>
          <w:color w:val="auto"/>
          <w:sz w:val="28"/>
          <w:szCs w:val="28"/>
        </w:rPr>
        <w:t>, голосования по вопросам изменения границ поселения, преобразования поселения;</w:t>
      </w:r>
    </w:p>
    <w:p w:rsidR="009917B8" w:rsidRPr="00486D5B" w:rsidRDefault="00B213F2" w:rsidP="00C619CA">
      <w:pPr>
        <w:pStyle w:val="WW-2"/>
        <w:tabs>
          <w:tab w:val="left" w:pos="0"/>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7A7678" w:rsidP="007A7678">
      <w:pPr>
        <w:suppressAutoHyphens w:val="0"/>
        <w:ind w:firstLine="851"/>
        <w:jc w:val="both"/>
        <w:rPr>
          <w:rStyle w:val="afb"/>
          <w:i w:val="0"/>
          <w:color w:val="auto"/>
          <w:sz w:val="28"/>
          <w:szCs w:val="28"/>
        </w:rPr>
      </w:pPr>
      <w:r w:rsidRPr="00486D5B">
        <w:rPr>
          <w:rStyle w:val="afb"/>
          <w:i w:val="0"/>
          <w:color w:val="auto"/>
          <w:sz w:val="28"/>
          <w:szCs w:val="28"/>
        </w:rPr>
        <w:t>10) разработк</w:t>
      </w:r>
      <w:r w:rsidR="00842886" w:rsidRPr="00486D5B">
        <w:rPr>
          <w:rStyle w:val="afb"/>
          <w:i w:val="0"/>
          <w:color w:val="auto"/>
          <w:sz w:val="28"/>
          <w:szCs w:val="28"/>
        </w:rPr>
        <w:t>а</w:t>
      </w:r>
      <w:r w:rsidRPr="00486D5B">
        <w:rPr>
          <w:rStyle w:val="afb"/>
          <w:i w:val="0"/>
          <w:color w:val="auto"/>
          <w:sz w:val="28"/>
          <w:szCs w:val="28"/>
        </w:rPr>
        <w:t xml:space="preserve"> и утверждени</w:t>
      </w:r>
      <w:r w:rsidR="00842886" w:rsidRPr="00486D5B">
        <w:rPr>
          <w:rStyle w:val="afb"/>
          <w:i w:val="0"/>
          <w:color w:val="auto"/>
          <w:sz w:val="28"/>
          <w:szCs w:val="28"/>
        </w:rPr>
        <w:t>е</w:t>
      </w:r>
      <w:r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Pr="006204B2">
        <w:rPr>
          <w:rStyle w:val="afb"/>
          <w:i w:val="0"/>
          <w:color w:val="auto"/>
          <w:sz w:val="28"/>
          <w:szCs w:val="28"/>
        </w:rPr>
        <w:t xml:space="preserve">, </w:t>
      </w:r>
      <w:r w:rsidR="008F1BE8" w:rsidRPr="006204B2">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8F1BE8">
        <w:rPr>
          <w:rFonts w:eastAsia="Calibri"/>
          <w:b/>
          <w:kern w:val="0"/>
          <w:sz w:val="28"/>
          <w:szCs w:val="28"/>
        </w:rPr>
        <w:t xml:space="preserve"> </w:t>
      </w:r>
      <w:r w:rsidRPr="00486D5B">
        <w:rPr>
          <w:rStyle w:val="afb"/>
          <w:i w:val="0"/>
          <w:color w:val="auto"/>
          <w:sz w:val="28"/>
          <w:szCs w:val="28"/>
        </w:rPr>
        <w:t>требования к которым 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lastRenderedPageBreak/>
        <w:t>11</w:t>
      </w:r>
      <w:r w:rsidR="009917B8" w:rsidRPr="00486D5B">
        <w:rPr>
          <w:rStyle w:val="afb"/>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9917B8" w:rsidRPr="00486D5B">
        <w:rPr>
          <w:rFonts w:ascii="Times New Roman" w:hAnsi="Times New Roman"/>
          <w:sz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t>) осуществление международных и внешнеэкономических связей в соответствии с федеральными законами;</w:t>
      </w:r>
    </w:p>
    <w:p w:rsidR="00025581" w:rsidRPr="00CE4878" w:rsidRDefault="000327C8" w:rsidP="000327C8">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13) </w:t>
      </w:r>
      <w:r w:rsidR="00025581" w:rsidRPr="002624C5">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2624C5">
        <w:rPr>
          <w:sz w:val="28"/>
        </w:rPr>
        <w:t xml:space="preserve">главы поселения, депутатов Совета поселения, </w:t>
      </w:r>
      <w:r w:rsidR="00025581" w:rsidRPr="00CE4878">
        <w:rPr>
          <w:rFonts w:eastAsiaTheme="minorHAnsi"/>
          <w:kern w:val="0"/>
          <w:sz w:val="28"/>
          <w:szCs w:val="28"/>
        </w:rPr>
        <w:t>муниципальных служащих и работников муниципальных учреждений</w:t>
      </w:r>
      <w:r w:rsidR="00EC4608" w:rsidRPr="00CE4878">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CE4878">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Pr>
          <w:sz w:val="28"/>
        </w:rPr>
        <w:t xml:space="preserve">)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Pr>
          <w:rFonts w:eastAsia="Times New Roman"/>
        </w:rPr>
        <w:t xml:space="preserve">) иными полномочиями в соответствии с Федеральным законом </w:t>
      </w:r>
      <w:r w:rsidR="00CE2EE2">
        <w:t xml:space="preserve">от 06.10.2003 </w:t>
      </w:r>
      <w:r>
        <w:t xml:space="preserve">№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9917B8" w:rsidP="0081350A">
      <w:pPr>
        <w:tabs>
          <w:tab w:val="left" w:pos="142"/>
        </w:tabs>
        <w:ind w:firstLine="851"/>
        <w:jc w:val="both"/>
        <w:rPr>
          <w:rFonts w:eastAsia="Times New Roman"/>
          <w:sz w:val="28"/>
        </w:rPr>
      </w:pPr>
      <w:r>
        <w:rPr>
          <w:rFonts w:eastAsia="Times New Roman"/>
          <w:sz w:val="28"/>
        </w:rPr>
        <w:t xml:space="preserve">2. Органы местного самоуправления поселения вправе принимать решение о привлечении </w:t>
      </w:r>
      <w:r w:rsidR="00A5055C" w:rsidRPr="006204B2">
        <w:rPr>
          <w:rFonts w:eastAsia="Times New Roman"/>
          <w:sz w:val="28"/>
        </w:rPr>
        <w:t>граждан</w:t>
      </w:r>
      <w:r w:rsidR="00A5055C">
        <w:rPr>
          <w:rFonts w:eastAsia="Times New Roman"/>
          <w:sz w:val="28"/>
        </w:rPr>
        <w:t xml:space="preserve"> </w:t>
      </w:r>
      <w:r>
        <w:rPr>
          <w:rFonts w:eastAsia="Times New Roman"/>
          <w:sz w:val="28"/>
        </w:rPr>
        <w:t>к</w:t>
      </w:r>
      <w:r>
        <w:rPr>
          <w:rFonts w:eastAsia="Times New Roman"/>
          <w:b/>
          <w:sz w:val="28"/>
        </w:rPr>
        <w:t xml:space="preserve"> </w:t>
      </w:r>
      <w:r>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sidRPr="00FB68B2">
        <w:rPr>
          <w:rFonts w:eastAsia="Times New Roman"/>
          <w:sz w:val="28"/>
        </w:rPr>
        <w:t xml:space="preserve">пунктами </w:t>
      </w:r>
      <w:r w:rsidR="00CE2EE2">
        <w:rPr>
          <w:rFonts w:eastAsia="Times New Roman"/>
          <w:sz w:val="28"/>
        </w:rPr>
        <w:t xml:space="preserve">  </w:t>
      </w:r>
      <w:r w:rsidR="00FB68B2">
        <w:rPr>
          <w:rFonts w:eastAsia="Times New Roman"/>
          <w:sz w:val="28"/>
        </w:rPr>
        <w:t>6-8, 15, 18</w:t>
      </w:r>
      <w:r w:rsidR="00AE1F7F">
        <w:rPr>
          <w:rFonts w:eastAsia="Times New Roman"/>
          <w:sz w:val="28"/>
        </w:rPr>
        <w:t xml:space="preserve"> </w:t>
      </w:r>
      <w:r>
        <w:rPr>
          <w:rFonts w:eastAsia="Times New Roman"/>
          <w:sz w:val="28"/>
        </w:rPr>
        <w:t xml:space="preserve">статьи 8 настоящего устава. </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2968F8">
        <w:rPr>
          <w:rFonts w:eastAsia="Times New Roman"/>
        </w:rPr>
        <w:t xml:space="preserve"> </w:t>
      </w:r>
      <w:r>
        <w:rPr>
          <w:rFonts w:eastAsia="Times New Roman"/>
        </w:rPr>
        <w:t>совершеннолетние трудоспособные жители поселения в свободное от основной работы</w:t>
      </w:r>
      <w:r>
        <w:rPr>
          <w:rFonts w:eastAsia="Times New Roman"/>
          <w:b/>
        </w:rPr>
        <w:t xml:space="preserve"> </w:t>
      </w:r>
      <w:r w:rsidR="00112960">
        <w:rPr>
          <w:rFonts w:eastAsia="Times New Roman"/>
        </w:rPr>
        <w:t xml:space="preserve">или </w:t>
      </w:r>
      <w:proofErr w:type="gramStart"/>
      <w:r>
        <w:rPr>
          <w:rFonts w:eastAsia="Times New Roman"/>
        </w:rPr>
        <w:t>учебы</w:t>
      </w:r>
      <w:r>
        <w:rPr>
          <w:rFonts w:eastAsia="Times New Roman"/>
          <w:b/>
        </w:rPr>
        <w:t xml:space="preserve">  </w:t>
      </w:r>
      <w:r>
        <w:rPr>
          <w:rFonts w:eastAsia="Times New Roman"/>
        </w:rPr>
        <w:t>время</w:t>
      </w:r>
      <w:proofErr w:type="gramEnd"/>
      <w:r>
        <w:rPr>
          <w:rFonts w:eastAsia="Times New Roman"/>
        </w:rPr>
        <w:t xml:space="preserve">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Default="009917B8" w:rsidP="0081350A">
      <w:pPr>
        <w:pStyle w:val="ConsNormal"/>
        <w:ind w:firstLine="708"/>
        <w:jc w:val="both"/>
        <w:rPr>
          <w:rFonts w:ascii="Times New Roman" w:hAnsi="Times New Roman"/>
          <w:b/>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w:t>
      </w:r>
      <w:r>
        <w:rPr>
          <w:rFonts w:ascii="Times New Roman" w:hAnsi="Times New Roman"/>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Default="009917B8" w:rsidP="0081350A">
      <w:pPr>
        <w:pStyle w:val="ConsNormal"/>
        <w:ind w:firstLine="708"/>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Pr>
          <w:rFonts w:ascii="Times New Roman" w:hAnsi="Times New Roman"/>
          <w:b/>
          <w:sz w:val="28"/>
        </w:rPr>
        <w:t xml:space="preserve"> </w:t>
      </w:r>
      <w:r w:rsidR="005254E5" w:rsidRPr="006204B2">
        <w:rPr>
          <w:rFonts w:ascii="Times New Roman" w:hAnsi="Times New Roman"/>
          <w:sz w:val="28"/>
          <w:szCs w:val="28"/>
        </w:rPr>
        <w:lastRenderedPageBreak/>
        <w:t>в соответствии с</w:t>
      </w:r>
      <w:r w:rsidR="005254E5">
        <w:rPr>
          <w:rFonts w:ascii="Times New Roman" w:hAnsi="Times New Roman"/>
          <w:sz w:val="24"/>
        </w:rPr>
        <w:t xml:space="preserve"> </w:t>
      </w:r>
      <w:r>
        <w:rPr>
          <w:rFonts w:ascii="Times New Roman" w:hAnsi="Times New Roman"/>
          <w:sz w:val="28"/>
        </w:rPr>
        <w:t>Федеральным законом от 06.10.2003 № 131-ФЗ</w:t>
      </w:r>
      <w:r>
        <w:rPr>
          <w:rFonts w:ascii="Times New Roman" w:hAnsi="Times New Roman"/>
          <w:b/>
          <w:i/>
          <w:sz w:val="28"/>
        </w:rPr>
        <w:t xml:space="preserve">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к вопросам местного значения.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6204B2" w:rsidRDefault="009917B8" w:rsidP="00931ED2">
      <w:pPr>
        <w:suppressAutoHyphens w:val="0"/>
        <w:autoSpaceDE w:val="0"/>
        <w:autoSpaceDN w:val="0"/>
        <w:adjustRightInd w:val="0"/>
        <w:ind w:firstLine="851"/>
        <w:jc w:val="both"/>
        <w:rPr>
          <w:b/>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6204B2">
        <w:rPr>
          <w:rFonts w:eastAsia="Times New Roman"/>
          <w:bCs/>
          <w:iCs/>
          <w:kern w:val="0"/>
          <w:sz w:val="28"/>
          <w:szCs w:val="28"/>
          <w:lang w:eastAsia="ru-RU"/>
        </w:rPr>
        <w:t>и финансовых средств</w:t>
      </w:r>
      <w:r w:rsidR="00775F12" w:rsidRPr="00FA665B">
        <w:rPr>
          <w:sz w:val="28"/>
          <w:szCs w:val="28"/>
        </w:rPr>
        <w:t xml:space="preserve"> </w:t>
      </w:r>
      <w:r>
        <w:rPr>
          <w:sz w:val="28"/>
        </w:rPr>
        <w:t>для исполнения переданных государственных полномочий осуществляется с согласия Совета, выраженного в решении</w:t>
      </w:r>
      <w:r w:rsidRPr="006204B2">
        <w:rPr>
          <w:sz w:val="28"/>
        </w:rPr>
        <w:t xml:space="preserve">. </w:t>
      </w:r>
      <w:r w:rsidR="00775F12" w:rsidRPr="006204B2">
        <w:rPr>
          <w:sz w:val="28"/>
          <w:szCs w:val="28"/>
        </w:rPr>
        <w:t>Предложение об использовании собственных материальных ресурсов</w:t>
      </w:r>
      <w:r w:rsidR="00775F12" w:rsidRPr="006204B2">
        <w:rPr>
          <w:rFonts w:eastAsia="Times New Roman"/>
          <w:bCs/>
          <w:iCs/>
          <w:kern w:val="0"/>
          <w:sz w:val="28"/>
          <w:szCs w:val="28"/>
          <w:lang w:eastAsia="ru-RU"/>
        </w:rPr>
        <w:t xml:space="preserve"> и финансовых средств</w:t>
      </w:r>
      <w:r w:rsidR="00775F12" w:rsidRPr="006204B2">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 xml:space="preserve">5. Органы местного самоуправления поселения несут ответственность за осуществление отдельных государственных полномочий </w:t>
      </w:r>
      <w:proofErr w:type="gramStart"/>
      <w:r>
        <w:rPr>
          <w:sz w:val="28"/>
        </w:rPr>
        <w:t>в пределах</w:t>
      </w:r>
      <w:proofErr w:type="gramEnd"/>
      <w:r>
        <w:rPr>
          <w:sz w:val="28"/>
        </w:rPr>
        <w:t xml:space="preserve"> выделенных поселению на эти цели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w:t>
      </w:r>
      <w:r w:rsidR="006D02FD">
        <w:rPr>
          <w:rFonts w:ascii="Times New Roman" w:hAnsi="Times New Roman"/>
          <w:sz w:val="28"/>
        </w:rPr>
        <w:t xml:space="preserve"> </w:t>
      </w:r>
      <w:r>
        <w:rPr>
          <w:rFonts w:ascii="Times New Roman" w:hAnsi="Times New Roman"/>
          <w:sz w:val="28"/>
        </w:rPr>
        <w:t xml:space="preserve">19 Федерального закона от 06.10.2003 № 131-ФЗ </w:t>
      </w:r>
      <w:r w:rsidR="00CE2EE2">
        <w:rPr>
          <w:rFonts w:ascii="Times New Roman" w:hAnsi="Times New Roman"/>
          <w:sz w:val="28"/>
        </w:rPr>
        <w:t xml:space="preserve">               </w:t>
      </w:r>
      <w:proofErr w:type="gramStart"/>
      <w:r w:rsidR="00CE2EE2">
        <w:rPr>
          <w:rFonts w:ascii="Times New Roman" w:hAnsi="Times New Roman"/>
          <w:sz w:val="28"/>
        </w:rPr>
        <w:t xml:space="preserve">   </w:t>
      </w:r>
      <w:r w:rsidR="00A03B53">
        <w:rPr>
          <w:rFonts w:ascii="Times New Roman" w:hAnsi="Times New Roman"/>
          <w:sz w:val="28"/>
        </w:rPr>
        <w:t>«</w:t>
      </w:r>
      <w:proofErr w:type="gramEnd"/>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Default="009917B8" w:rsidP="0081350A">
      <w:pPr>
        <w:pStyle w:val="9"/>
        <w:keepNext w:val="0"/>
        <w:tabs>
          <w:tab w:val="left" w:pos="851"/>
        </w:tabs>
        <w:spacing w:before="0" w:after="0" w:line="100" w:lineRule="atLeast"/>
        <w:ind w:firstLine="851"/>
        <w:rPr>
          <w:rFonts w:eastAsia="Times New Roman"/>
          <w:caps/>
        </w:rPr>
      </w:pPr>
    </w:p>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xml:space="preserve">. ФОРМЫ НЕПОСРЕДСТВЕННОГО ОСУЩЕСТВЛЕНИЯ НАСЕЛЕНИЕМ местноГО самоуправлениЯ и УчастиЯ населения </w:t>
      </w:r>
      <w:r w:rsidR="00345AAE">
        <w:rPr>
          <w:rFonts w:eastAsia="Times New Roman"/>
          <w:caps/>
        </w:rPr>
        <w:t xml:space="preserve">СЕЛЬСКОГО </w:t>
      </w:r>
      <w:r>
        <w:rPr>
          <w:rFonts w:eastAsia="Times New Roman"/>
          <w:caps/>
        </w:rPr>
        <w:t>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9917B8" w:rsidP="0081350A">
      <w:pPr>
        <w:tabs>
          <w:tab w:val="left" w:pos="142"/>
        </w:tabs>
        <w:ind w:firstLine="851"/>
        <w:jc w:val="both"/>
        <w:rPr>
          <w:rFonts w:eastAsia="Times New Roman"/>
          <w:sz w:val="28"/>
        </w:rPr>
      </w:pPr>
      <w:r>
        <w:rPr>
          <w:rFonts w:eastAsia="Times New Roman"/>
          <w:sz w:val="28"/>
        </w:rPr>
        <w:t>1. В целях решения непосредственно населен</w:t>
      </w:r>
      <w:r w:rsidR="00112960">
        <w:rPr>
          <w:rFonts w:eastAsia="Times New Roman"/>
          <w:sz w:val="28"/>
        </w:rPr>
        <w:t xml:space="preserve">ием вопросов местного значения </w:t>
      </w:r>
      <w:r>
        <w:rPr>
          <w:rFonts w:eastAsia="Times New Roman"/>
          <w:sz w:val="28"/>
        </w:rPr>
        <w:t xml:space="preserve">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lastRenderedPageBreak/>
        <w:t>На местный референдум могут быть вынесены только вопросы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3. Решение о назначении</w:t>
      </w:r>
      <w:r w:rsidR="00F96E17">
        <w:rPr>
          <w:rFonts w:eastAsia="Times New Roman"/>
          <w:sz w:val="28"/>
        </w:rPr>
        <w:t xml:space="preserve"> </w:t>
      </w:r>
      <w:r w:rsidR="00F96E17" w:rsidRPr="002624C5">
        <w:rPr>
          <w:rFonts w:eastAsia="Times New Roman"/>
          <w:sz w:val="28"/>
        </w:rPr>
        <w:t>и проведении</w:t>
      </w:r>
      <w:r w:rsidR="00F96E17">
        <w:rPr>
          <w:rFonts w:eastAsia="Times New Roman"/>
          <w:sz w:val="28"/>
        </w:rPr>
        <w:t xml:space="preserve"> </w:t>
      </w:r>
      <w:r>
        <w:rPr>
          <w:rFonts w:eastAsia="Times New Roman"/>
          <w:sz w:val="28"/>
        </w:rPr>
        <w:t>местного референдума принимается Советом:</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3)</w:t>
      </w:r>
      <w:r>
        <w:rPr>
          <w:b/>
          <w:sz w:val="28"/>
        </w:rPr>
        <w:t xml:space="preserve"> </w:t>
      </w:r>
      <w:r>
        <w:rPr>
          <w:sz w:val="28"/>
        </w:rPr>
        <w:t xml:space="preserve">по инициативе Совета и главы администрации, выдвинутой ими совместно. </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w:t>
      </w:r>
      <w:r w:rsidR="00A03B53">
        <w:rPr>
          <w:color w:val="000000"/>
          <w:sz w:val="28"/>
        </w:rPr>
        <w:t>«</w:t>
      </w:r>
      <w:r>
        <w:rPr>
          <w:color w:val="000000"/>
          <w:sz w:val="28"/>
        </w:rPr>
        <w:t>Об основны</w:t>
      </w:r>
      <w:r w:rsidR="00112960">
        <w:rPr>
          <w:color w:val="000000"/>
          <w:sz w:val="28"/>
        </w:rPr>
        <w:t xml:space="preserve">х гарантиях избирательных прав </w:t>
      </w:r>
      <w:r>
        <w:rPr>
          <w:color w:val="000000"/>
          <w:sz w:val="28"/>
        </w:rPr>
        <w:t>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 xml:space="preserve">. </w:t>
      </w:r>
    </w:p>
    <w:p w:rsidR="009917B8" w:rsidRDefault="009917B8" w:rsidP="0081350A">
      <w:pPr>
        <w:tabs>
          <w:tab w:val="left" w:pos="142"/>
        </w:tabs>
        <w:ind w:firstLine="851"/>
        <w:jc w:val="both"/>
        <w:rPr>
          <w:color w:val="000000"/>
          <w:sz w:val="28"/>
        </w:rPr>
      </w:pPr>
      <w:r>
        <w:rPr>
          <w:rFonts w:eastAsia="Times New Roman"/>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Pr>
          <w:rFonts w:eastAsia="Times New Roman"/>
          <w:b/>
          <w:color w:val="000000"/>
          <w:sz w:val="28"/>
        </w:rPr>
        <w:t xml:space="preserve"> </w:t>
      </w:r>
      <w:r>
        <w:rPr>
          <w:rFonts w:eastAsia="Times New Roman"/>
          <w:color w:val="000000"/>
          <w:sz w:val="28"/>
        </w:rPr>
        <w:t xml:space="preserve">в поддержку данной инициативы, количество которых составляет </w:t>
      </w:r>
      <w:r w:rsidR="00CE2EE2">
        <w:rPr>
          <w:rFonts w:eastAsia="Times New Roman"/>
          <w:color w:val="000000"/>
          <w:sz w:val="28"/>
        </w:rPr>
        <w:t xml:space="preserve">                  </w:t>
      </w:r>
      <w:r>
        <w:rPr>
          <w:rFonts w:eastAsia="Times New Roman"/>
          <w:color w:val="000000"/>
          <w:sz w:val="28"/>
        </w:rPr>
        <w:t>5 процентов от числа участников референдума, зарегистрированных на территории поселения</w:t>
      </w:r>
      <w:r>
        <w:rPr>
          <w:rFonts w:eastAsia="Times New Roman"/>
          <w:b/>
          <w:color w:val="000000"/>
          <w:sz w:val="28"/>
        </w:rPr>
        <w:t xml:space="preserve"> </w:t>
      </w:r>
      <w:r>
        <w:rPr>
          <w:rFonts w:eastAsia="Times New Roman"/>
          <w:color w:val="000000"/>
          <w:sz w:val="28"/>
        </w:rPr>
        <w:t xml:space="preserve">в соответствии с </w:t>
      </w:r>
      <w:r>
        <w:rPr>
          <w:color w:val="000000"/>
          <w:sz w:val="28"/>
        </w:rPr>
        <w:t>Федера</w:t>
      </w:r>
      <w:r w:rsidR="00CE2EE2">
        <w:rPr>
          <w:color w:val="000000"/>
          <w:sz w:val="28"/>
        </w:rPr>
        <w:t xml:space="preserve">льным законом от 12.06.2002             </w:t>
      </w:r>
      <w:r>
        <w:rPr>
          <w:color w:val="000000"/>
          <w:sz w:val="28"/>
        </w:rPr>
        <w:t xml:space="preserve">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w:t>
      </w:r>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Pr>
          <w:rFonts w:eastAsia="Times New Roman"/>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9917B8"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9917B8" w:rsidP="0081350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w:t>
      </w:r>
      <w:r>
        <w:rPr>
          <w:rFonts w:eastAsia="Times New Roman"/>
          <w:color w:val="000000"/>
          <w:sz w:val="28"/>
        </w:rPr>
        <w:lastRenderedPageBreak/>
        <w:t xml:space="preserve">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Pr>
          <w:rFonts w:eastAsia="Times New Roman"/>
          <w:b/>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Pr>
          <w:rFonts w:eastAsia="Times New Roman"/>
          <w:b/>
          <w:color w:val="000000"/>
          <w:sz w:val="28"/>
        </w:rPr>
        <w:t xml:space="preserve"> </w:t>
      </w:r>
      <w:r>
        <w:rPr>
          <w:rFonts w:eastAsia="Times New Roman"/>
          <w:color w:val="000000"/>
          <w:sz w:val="28"/>
        </w:rPr>
        <w:t>поселения. Граждане Российской Федерации участвуют в местном</w:t>
      </w:r>
      <w:r>
        <w:rPr>
          <w:rFonts w:eastAsia="Times New Roman"/>
          <w:sz w:val="28"/>
        </w:rPr>
        <w:t xml:space="preserve"> </w:t>
      </w:r>
      <w:r>
        <w:rPr>
          <w:rFonts w:eastAsia="Times New Roman"/>
          <w:color w:val="000000"/>
          <w:sz w:val="28"/>
        </w:rPr>
        <w:t>референдуме</w:t>
      </w:r>
      <w:r>
        <w:rPr>
          <w:rFonts w:eastAsia="Times New Roman"/>
          <w:b/>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w:t>
      </w:r>
      <w:r>
        <w:rPr>
          <w:sz w:val="28"/>
        </w:rPr>
        <w:t xml:space="preserve"> </w:t>
      </w:r>
      <w:r>
        <w:rPr>
          <w:color w:val="000000"/>
          <w:sz w:val="28"/>
        </w:rPr>
        <w:t>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9917B8" w:rsidP="0081350A">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w:t>
      </w:r>
      <w:r w:rsidR="00A03B53">
        <w:rPr>
          <w:color w:val="000000"/>
          <w:sz w:val="28"/>
        </w:rPr>
        <w:t>«</w:t>
      </w:r>
      <w:r>
        <w:rPr>
          <w:color w:val="000000"/>
          <w:sz w:val="28"/>
        </w:rPr>
        <w:t>Об основны</w:t>
      </w:r>
      <w:r w:rsidR="00CE2EE2">
        <w:rPr>
          <w:color w:val="000000"/>
          <w:sz w:val="28"/>
        </w:rPr>
        <w:t xml:space="preserve">х гарантиях избирательных прав </w:t>
      </w:r>
      <w:r>
        <w:rPr>
          <w:color w:val="000000"/>
          <w:sz w:val="28"/>
        </w:rPr>
        <w:t>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CE2EE2">
        <w:rPr>
          <w:color w:val="000000"/>
          <w:sz w:val="28"/>
        </w:rPr>
        <w:t xml:space="preserve">                         </w:t>
      </w:r>
      <w:proofErr w:type="gramStart"/>
      <w:r w:rsidR="00CE2EE2">
        <w:rPr>
          <w:color w:val="000000"/>
          <w:sz w:val="28"/>
        </w:rPr>
        <w:t xml:space="preserve">   </w:t>
      </w:r>
      <w:r w:rsidR="00A03B53">
        <w:rPr>
          <w:color w:val="000000"/>
          <w:sz w:val="28"/>
        </w:rPr>
        <w:t>«</w:t>
      </w:r>
      <w:proofErr w:type="gramEnd"/>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9917B8" w:rsidP="0081350A">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9917B8" w:rsidP="0081350A">
      <w:pPr>
        <w:ind w:firstLine="851"/>
        <w:jc w:val="both"/>
        <w:rPr>
          <w:sz w:val="28"/>
        </w:rPr>
      </w:pPr>
      <w:r>
        <w:rPr>
          <w:rFonts w:eastAsia="Times New Roman"/>
          <w:sz w:val="28"/>
        </w:rPr>
        <w:t xml:space="preserve">2. </w:t>
      </w:r>
      <w:r>
        <w:rPr>
          <w:sz w:val="28"/>
        </w:rPr>
        <w:t>Гарантии избирательных прав граждан при проведении муниципальных выборов, порядок назначения, подготовки, проведения</w:t>
      </w:r>
      <w:r w:rsidR="00493AE8">
        <w:rPr>
          <w:sz w:val="28"/>
        </w:rPr>
        <w:t>, установления итогов и определения результатов</w:t>
      </w:r>
      <w:r>
        <w:rPr>
          <w:sz w:val="28"/>
        </w:rPr>
        <w:t xml:space="preserve">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63233B" w:rsidRDefault="00717F02" w:rsidP="00717F02">
      <w:pPr>
        <w:pStyle w:val="210"/>
        <w:jc w:val="both"/>
        <w:rPr>
          <w:szCs w:val="28"/>
        </w:rPr>
      </w:pPr>
      <w:r w:rsidRPr="0063233B">
        <w:rPr>
          <w:szCs w:val="28"/>
        </w:rPr>
        <w:t>3. Муниципальные выборы назначаются Советом не ранее чем за</w:t>
      </w:r>
      <w:r w:rsidR="00112960">
        <w:rPr>
          <w:szCs w:val="28"/>
        </w:rPr>
        <w:t xml:space="preserve">                     </w:t>
      </w:r>
      <w:r w:rsidRPr="0063233B">
        <w:rPr>
          <w:szCs w:val="28"/>
        </w:rPr>
        <w:t xml:space="preserve"> 90 дней и не позднее чем за 80 дней до дня голосования</w:t>
      </w:r>
      <w:r w:rsidRPr="006204B2">
        <w:rPr>
          <w:szCs w:val="28"/>
        </w:rPr>
        <w:t>.</w:t>
      </w:r>
      <w:r w:rsidR="00286E4A" w:rsidRPr="006204B2">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03127A" w:rsidRDefault="00717F02" w:rsidP="00717F02">
      <w:pPr>
        <w:pStyle w:val="210"/>
        <w:jc w:val="both"/>
        <w:rPr>
          <w:szCs w:val="28"/>
        </w:rPr>
      </w:pPr>
      <w:r w:rsidRPr="0063233B">
        <w:rPr>
          <w:szCs w:val="28"/>
        </w:rPr>
        <w:lastRenderedPageBreak/>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03127A">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w:t>
      </w:r>
      <w:r w:rsidR="00112960">
        <w:rPr>
          <w:szCs w:val="28"/>
        </w:rPr>
        <w:t xml:space="preserve"> днем, либо второе воскресенье </w:t>
      </w:r>
      <w:r w:rsidRPr="0063233B">
        <w:rPr>
          <w:szCs w:val="28"/>
        </w:rPr>
        <w:t>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493AE8" w:rsidRPr="000C6494" w:rsidRDefault="00493AE8" w:rsidP="00493AE8">
      <w:pPr>
        <w:ind w:firstLine="709"/>
        <w:jc w:val="both"/>
        <w:rPr>
          <w:rFonts w:eastAsia="Times New Roman"/>
          <w:kern w:val="0"/>
          <w:sz w:val="28"/>
          <w:szCs w:val="28"/>
        </w:rPr>
      </w:pPr>
      <w:r w:rsidRPr="000C6494">
        <w:rPr>
          <w:rFonts w:eastAsia="Times New Roman"/>
          <w:sz w:val="28"/>
          <w:szCs w:val="28"/>
        </w:rPr>
        <w:t xml:space="preserve">4. </w:t>
      </w:r>
      <w:r w:rsidRPr="000C6494">
        <w:rPr>
          <w:sz w:val="28"/>
          <w:szCs w:val="28"/>
        </w:rPr>
        <w:t>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493AE8" w:rsidRPr="000C6494" w:rsidRDefault="00493AE8" w:rsidP="00493AE8">
      <w:pPr>
        <w:ind w:firstLine="709"/>
        <w:jc w:val="both"/>
        <w:rPr>
          <w:sz w:val="28"/>
          <w:szCs w:val="28"/>
        </w:rPr>
      </w:pPr>
      <w:r w:rsidRPr="000C6494">
        <w:rPr>
          <w:sz w:val="28"/>
          <w:szCs w:val="28"/>
        </w:rP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493AE8" w:rsidRPr="000C6494" w:rsidRDefault="00493AE8" w:rsidP="00493AE8">
      <w:pPr>
        <w:ind w:firstLine="709"/>
        <w:jc w:val="both"/>
        <w:rPr>
          <w:sz w:val="28"/>
          <w:szCs w:val="28"/>
        </w:rPr>
      </w:pPr>
      <w:r w:rsidRPr="000C6494">
        <w:rPr>
          <w:sz w:val="28"/>
          <w:szCs w:val="28"/>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493AE8" w:rsidRDefault="00493AE8" w:rsidP="00493AE8">
      <w:pPr>
        <w:pStyle w:val="WW-3"/>
        <w:tabs>
          <w:tab w:val="left" w:pos="142"/>
        </w:tabs>
        <w:rPr>
          <w:b w:val="0"/>
          <w:i w:val="0"/>
          <w:szCs w:val="28"/>
        </w:rPr>
      </w:pPr>
      <w:r w:rsidRPr="000C6494">
        <w:rPr>
          <w:b w:val="0"/>
          <w:i w:val="0"/>
          <w:szCs w:val="28"/>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B41FF0" w:rsidRPr="00B41FF0" w:rsidRDefault="00B41FF0" w:rsidP="00B41FF0">
      <w:pPr>
        <w:tabs>
          <w:tab w:val="left" w:pos="142"/>
        </w:tabs>
        <w:ind w:firstLine="851"/>
        <w:jc w:val="both"/>
        <w:rPr>
          <w:sz w:val="28"/>
          <w:szCs w:val="28"/>
        </w:rPr>
      </w:pPr>
      <w:r w:rsidRPr="00B41FF0">
        <w:rPr>
          <w:sz w:val="28"/>
          <w:szCs w:val="28"/>
        </w:rPr>
        <w:t>5. 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B41FF0" w:rsidRPr="000C6494" w:rsidRDefault="00B41FF0" w:rsidP="00493AE8">
      <w:pPr>
        <w:pStyle w:val="WW-3"/>
        <w:tabs>
          <w:tab w:val="left" w:pos="142"/>
        </w:tabs>
        <w:rPr>
          <w:b w:val="0"/>
          <w:i w:val="0"/>
          <w:szCs w:val="28"/>
        </w:rPr>
      </w:pPr>
    </w:p>
    <w:p w:rsidR="000C6494" w:rsidRDefault="000C6494" w:rsidP="000C6494">
      <w:pPr>
        <w:tabs>
          <w:tab w:val="left" w:pos="-426"/>
        </w:tabs>
        <w:ind w:firstLine="851"/>
        <w:jc w:val="both"/>
      </w:pPr>
      <w:r>
        <w:rPr>
          <w:sz w:val="28"/>
        </w:rPr>
        <w:lastRenderedPageBreak/>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w:t>
      </w:r>
      <w:r>
        <w:t xml:space="preserve"> </w:t>
      </w:r>
    </w:p>
    <w:p w:rsidR="000C6494" w:rsidRPr="006204B2" w:rsidRDefault="000C6494" w:rsidP="000C6494">
      <w:pPr>
        <w:widowControl/>
        <w:suppressAutoHyphens w:val="0"/>
        <w:autoSpaceDE w:val="0"/>
        <w:autoSpaceDN w:val="0"/>
        <w:adjustRightInd w:val="0"/>
        <w:ind w:firstLine="851"/>
        <w:jc w:val="both"/>
        <w:rPr>
          <w:sz w:val="28"/>
          <w:szCs w:val="28"/>
        </w:rPr>
      </w:pPr>
      <w:r w:rsidRPr="006204B2">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1412BF" w:rsidRDefault="000C6494" w:rsidP="008571DE">
      <w:pPr>
        <w:ind w:firstLine="851"/>
        <w:jc w:val="both"/>
        <w:rPr>
          <w:sz w:val="28"/>
          <w:szCs w:val="28"/>
        </w:rPr>
      </w:pPr>
      <w:r>
        <w:rPr>
          <w:sz w:val="28"/>
        </w:rPr>
        <w:t>6</w:t>
      </w:r>
      <w:r w:rsidR="009917B8">
        <w:rPr>
          <w:sz w:val="28"/>
        </w:rPr>
        <w:t>.</w:t>
      </w:r>
      <w:r w:rsidR="009917B8">
        <w:t xml:space="preserve"> </w:t>
      </w:r>
      <w:r w:rsidR="009917B8">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63233B">
        <w:rPr>
          <w:sz w:val="28"/>
          <w:szCs w:val="28"/>
        </w:rPr>
        <w:t>сентября</w:t>
      </w:r>
      <w:r w:rsidR="009917B8" w:rsidRPr="000C2261">
        <w:rPr>
          <w:sz w:val="28"/>
          <w:szCs w:val="28"/>
        </w:rPr>
        <w:t xml:space="preserve"> </w:t>
      </w:r>
      <w:r w:rsidR="009917B8">
        <w:rPr>
          <w:sz w:val="28"/>
        </w:rPr>
        <w:t>года, в котором истекают полномочия органа местного самоуправления, избранного на досрочных выборах</w:t>
      </w:r>
      <w:r w:rsidR="008571DE" w:rsidRPr="00DF4928">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03127A">
        <w:rPr>
          <w:sz w:val="28"/>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r w:rsidR="008571DE" w:rsidRPr="00DF4928">
        <w:rPr>
          <w:sz w:val="28"/>
          <w:szCs w:val="28"/>
        </w:rPr>
        <w:t>.</w:t>
      </w:r>
    </w:p>
    <w:p w:rsidR="009917B8" w:rsidRDefault="000C6494" w:rsidP="0081350A">
      <w:pPr>
        <w:ind w:firstLine="851"/>
        <w:jc w:val="both"/>
        <w:rPr>
          <w:sz w:val="28"/>
        </w:rPr>
      </w:pPr>
      <w:r>
        <w:rPr>
          <w:rFonts w:eastAsia="Times New Roman"/>
          <w:sz w:val="28"/>
        </w:rPr>
        <w:t>7</w:t>
      </w:r>
      <w:r w:rsidR="009917B8">
        <w:rPr>
          <w:rFonts w:eastAsia="Times New Roman"/>
          <w:sz w:val="28"/>
        </w:rPr>
        <w:t>. Результаты муниципальных выборов подлежат официальному опубликованию (обнародованию) в сроки, установленные</w:t>
      </w:r>
      <w:r w:rsidR="009917B8">
        <w:rPr>
          <w:rFonts w:eastAsia="Times New Roman"/>
        </w:rPr>
        <w:t xml:space="preserve"> </w:t>
      </w:r>
      <w:r w:rsidR="009917B8">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Pr>
          <w:rFonts w:eastAsia="Times New Roman"/>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9917B8" w:rsidP="0081350A">
      <w:pPr>
        <w:pStyle w:val="ad"/>
        <w:spacing w:after="0" w:line="100" w:lineRule="atLeast"/>
        <w:ind w:firstLine="720"/>
        <w:jc w:val="both"/>
        <w:rPr>
          <w:sz w:val="28"/>
        </w:rPr>
      </w:pPr>
      <w:r>
        <w:t xml:space="preserve"> </w:t>
      </w: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9917B8" w:rsidP="0081350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Pr>
          <w:rFonts w:eastAsia="Times New Roman"/>
          <w:b/>
          <w:sz w:val="28"/>
        </w:rPr>
        <w:t xml:space="preserve"> </w:t>
      </w:r>
      <w:r>
        <w:rPr>
          <w:rFonts w:eastAsia="Times New Roman"/>
          <w:sz w:val="28"/>
        </w:rPr>
        <w:t>комиссии (комитета) Совета, а также</w:t>
      </w:r>
      <w:r>
        <w:rPr>
          <w:rFonts w:eastAsia="Times New Roman"/>
          <w:b/>
          <w:sz w:val="28"/>
        </w:rPr>
        <w:t xml:space="preserve"> </w:t>
      </w:r>
      <w:r>
        <w:rPr>
          <w:rFonts w:eastAsia="Times New Roman"/>
          <w:sz w:val="28"/>
        </w:rPr>
        <w:t xml:space="preserve">уклонение или отказ от выполнения поручений Совета.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lastRenderedPageBreak/>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Pr>
          <w:rFonts w:eastAsia="Times New Roman"/>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81350A">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w:t>
      </w:r>
      <w:r w:rsidR="00FD7F06" w:rsidRPr="00862F09">
        <w:rPr>
          <w:color w:val="000000"/>
          <w:sz w:val="28"/>
          <w:szCs w:val="28"/>
        </w:rPr>
        <w:t>, 74.1</w:t>
      </w:r>
      <w:r w:rsidR="00FD7F06" w:rsidRPr="00FA665B">
        <w:rPr>
          <w:color w:val="000000"/>
          <w:sz w:val="28"/>
          <w:szCs w:val="28"/>
        </w:rPr>
        <w:t xml:space="preserve"> </w:t>
      </w:r>
      <w:r>
        <w:rPr>
          <w:rFonts w:eastAsia="Times New Roman"/>
          <w:color w:val="000000"/>
          <w:sz w:val="28"/>
        </w:rPr>
        <w:t xml:space="preserve">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917B8" w:rsidRPr="006204B2" w:rsidRDefault="009917B8" w:rsidP="0081350A">
      <w:pPr>
        <w:tabs>
          <w:tab w:val="left" w:pos="-900"/>
          <w:tab w:val="left" w:pos="142"/>
        </w:tabs>
        <w:ind w:firstLine="851"/>
        <w:jc w:val="both"/>
        <w:rPr>
          <w:rFonts w:eastAsia="Times New Roman"/>
          <w:sz w:val="28"/>
        </w:rPr>
      </w:pPr>
      <w:r>
        <w:rPr>
          <w:rFonts w:eastAsia="Times New Roman"/>
          <w:sz w:val="28"/>
        </w:rPr>
        <w:t xml:space="preserve">Депутат Совета, глава поселения имеет право давать избирателям объяснения по поводу обстоятельств, выдвигаемых в качестве оснований для </w:t>
      </w:r>
      <w:r w:rsidRPr="006204B2">
        <w:rPr>
          <w:rFonts w:eastAsia="Times New Roman"/>
          <w:sz w:val="28"/>
        </w:rPr>
        <w:t>отзыва.</w:t>
      </w:r>
    </w:p>
    <w:p w:rsidR="009917B8" w:rsidRPr="006204B2" w:rsidRDefault="0094135B" w:rsidP="0081350A">
      <w:pPr>
        <w:pStyle w:val="31"/>
        <w:tabs>
          <w:tab w:val="left" w:pos="142"/>
        </w:tabs>
        <w:ind w:firstLine="851"/>
        <w:jc w:val="both"/>
        <w:rPr>
          <w:rFonts w:eastAsia="Times New Roman"/>
          <w:sz w:val="28"/>
        </w:rPr>
      </w:pPr>
      <w:r w:rsidRPr="006204B2">
        <w:rPr>
          <w:rFonts w:eastAsia="Times New Roman"/>
          <w:color w:val="000000"/>
          <w:sz w:val="28"/>
        </w:rPr>
        <w:t>7</w:t>
      </w:r>
      <w:r w:rsidR="009917B8" w:rsidRPr="006204B2">
        <w:rPr>
          <w:rFonts w:eastAsia="Times New Roman"/>
          <w:color w:val="000000"/>
          <w:sz w:val="28"/>
        </w:rPr>
        <w:t xml:space="preserve">. </w:t>
      </w:r>
      <w:r w:rsidR="009917B8" w:rsidRPr="006204B2">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Pr="006204B2" w:rsidRDefault="009917B8" w:rsidP="0081350A">
      <w:pPr>
        <w:pStyle w:val="31"/>
        <w:tabs>
          <w:tab w:val="left" w:pos="142"/>
        </w:tabs>
        <w:ind w:firstLine="851"/>
        <w:jc w:val="both"/>
        <w:rPr>
          <w:rFonts w:eastAsia="Times New Roman"/>
          <w:sz w:val="28"/>
        </w:rPr>
      </w:pPr>
      <w:r w:rsidRPr="006204B2">
        <w:rPr>
          <w:rFonts w:eastAsia="Times New Roman"/>
          <w:sz w:val="28"/>
        </w:rPr>
        <w:t>Инициативная группа образуется гражданами,</w:t>
      </w:r>
      <w:r w:rsidRPr="006204B2">
        <w:rPr>
          <w:rFonts w:eastAsia="Times New Roman"/>
          <w:b/>
          <w:sz w:val="28"/>
        </w:rPr>
        <w:t xml:space="preserve"> </w:t>
      </w:r>
      <w:r w:rsidRPr="006204B2">
        <w:rPr>
          <w:rFonts w:eastAsia="Times New Roman"/>
          <w:sz w:val="28"/>
        </w:rPr>
        <w:t xml:space="preserve">указанными в части 1 настоящей </w:t>
      </w:r>
      <w:proofErr w:type="gramStart"/>
      <w:r w:rsidRPr="006204B2">
        <w:rPr>
          <w:rFonts w:eastAsia="Times New Roman"/>
          <w:sz w:val="28"/>
        </w:rPr>
        <w:t>статьи,</w:t>
      </w:r>
      <w:r w:rsidRPr="006204B2">
        <w:rPr>
          <w:rFonts w:eastAsia="Times New Roman"/>
          <w:b/>
          <w:sz w:val="28"/>
        </w:rPr>
        <w:t xml:space="preserve"> </w:t>
      </w:r>
      <w:r w:rsidRPr="006204B2">
        <w:rPr>
          <w:rFonts w:eastAsia="Times New Roman"/>
          <w:sz w:val="28"/>
        </w:rPr>
        <w:t xml:space="preserve"> по</w:t>
      </w:r>
      <w:proofErr w:type="gramEnd"/>
      <w:r w:rsidRPr="006204B2">
        <w:rPr>
          <w:rFonts w:eastAsia="Times New Roman"/>
          <w:sz w:val="28"/>
        </w:rPr>
        <w:t xml:space="preserve"> месту своего жительства на собрании. </w:t>
      </w:r>
    </w:p>
    <w:p w:rsidR="009917B8" w:rsidRPr="006204B2" w:rsidRDefault="0094135B" w:rsidP="0081350A">
      <w:pPr>
        <w:pStyle w:val="ad"/>
        <w:tabs>
          <w:tab w:val="left" w:pos="142"/>
        </w:tabs>
        <w:spacing w:after="0" w:line="100" w:lineRule="atLeast"/>
        <w:ind w:firstLine="851"/>
        <w:jc w:val="both"/>
        <w:rPr>
          <w:rFonts w:eastAsia="Times New Roman"/>
          <w:sz w:val="28"/>
        </w:rPr>
      </w:pPr>
      <w:r w:rsidRPr="006204B2">
        <w:rPr>
          <w:rFonts w:eastAsia="Times New Roman"/>
          <w:sz w:val="28"/>
        </w:rPr>
        <w:t>8</w:t>
      </w:r>
      <w:r w:rsidR="009917B8" w:rsidRPr="006204B2">
        <w:rPr>
          <w:rFonts w:eastAsia="Times New Roman"/>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6204B2"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6204B2">
        <w:rPr>
          <w:rFonts w:eastAsia="Times New Roman"/>
          <w:b/>
          <w:color w:val="000000"/>
          <w:sz w:val="28"/>
        </w:rPr>
        <w:t xml:space="preserve">, </w:t>
      </w:r>
      <w:r w:rsidRPr="006204B2">
        <w:rPr>
          <w:rFonts w:eastAsia="Times New Roman"/>
          <w:color w:val="000000"/>
          <w:sz w:val="28"/>
        </w:rPr>
        <w:t>но не менее 10 человек.</w:t>
      </w:r>
    </w:p>
    <w:p w:rsidR="009917B8" w:rsidRPr="006204B2" w:rsidRDefault="0094135B" w:rsidP="0081350A">
      <w:pPr>
        <w:tabs>
          <w:tab w:val="left" w:pos="142"/>
        </w:tabs>
        <w:autoSpaceDE w:val="0"/>
        <w:ind w:firstLine="851"/>
        <w:jc w:val="both"/>
        <w:rPr>
          <w:rFonts w:eastAsia="Times New Roman"/>
          <w:color w:val="000000"/>
          <w:sz w:val="28"/>
        </w:rPr>
      </w:pPr>
      <w:r w:rsidRPr="006204B2">
        <w:rPr>
          <w:rFonts w:eastAsia="Times New Roman"/>
          <w:color w:val="000000"/>
          <w:sz w:val="28"/>
        </w:rPr>
        <w:t>9</w:t>
      </w:r>
      <w:r w:rsidR="009917B8" w:rsidRPr="006204B2">
        <w:rPr>
          <w:rFonts w:eastAsia="Times New Roman"/>
          <w:color w:val="000000"/>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w:t>
      </w:r>
      <w:r>
        <w:rPr>
          <w:rFonts w:eastAsia="Times New Roman"/>
          <w:color w:val="000000"/>
          <w:sz w:val="28"/>
        </w:rPr>
        <w:t xml:space="preserve"> заменяющего паспорт гражданина, с указанием наименования или кода </w:t>
      </w:r>
      <w:r>
        <w:rPr>
          <w:rFonts w:eastAsia="Times New Roman"/>
          <w:color w:val="000000"/>
          <w:sz w:val="28"/>
        </w:rPr>
        <w:lastRenderedPageBreak/>
        <w:t xml:space="preserve">выдавшего его органа, а также адрес места жительства каждого члена инициативной группы и лиц, уполномоченных действовать от ее имени. </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Pr>
          <w:rFonts w:eastAsia="Times New Roman"/>
          <w:b/>
          <w:color w:val="000000"/>
          <w:sz w:val="28"/>
        </w:rPr>
        <w:t xml:space="preserve"> </w:t>
      </w:r>
      <w:r>
        <w:rPr>
          <w:rFonts w:eastAsia="Times New Roman"/>
          <w:color w:val="000000"/>
          <w:sz w:val="28"/>
        </w:rPr>
        <w:t xml:space="preserve">отзываемого лица и протокол собрания инициативной группы, </w:t>
      </w:r>
      <w:r w:rsidR="00C36084" w:rsidRPr="006204B2">
        <w:rPr>
          <w:rFonts w:eastAsia="Times New Roman"/>
          <w:color w:val="000000"/>
          <w:sz w:val="28"/>
        </w:rPr>
        <w:t>на котором</w:t>
      </w:r>
      <w:r w:rsidR="00C36084">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Pr>
          <w:b/>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0</w:t>
      </w:r>
      <w:r w:rsidRPr="0009600D">
        <w:rPr>
          <w:rFonts w:eastAsia="Times New Roman"/>
          <w:color w:val="000000"/>
          <w:sz w:val="28"/>
        </w:rPr>
        <w:t>. Регистрация инициативной группы является основанием для сбора подписей, необходимых для назначения голосования по отзыву депутата</w:t>
      </w:r>
      <w:r w:rsidRPr="0009600D">
        <w:rPr>
          <w:rFonts w:eastAsia="Times New Roman"/>
          <w:sz w:val="28"/>
        </w:rPr>
        <w:t xml:space="preserve"> Совета</w:t>
      </w:r>
      <w:r w:rsidRPr="0009600D">
        <w:rPr>
          <w:rFonts w:eastAsia="Times New Roman"/>
          <w:color w:val="000000"/>
          <w:sz w:val="28"/>
        </w:rPr>
        <w:t xml:space="preserve">, главы </w:t>
      </w:r>
      <w:r w:rsidRPr="0009600D">
        <w:rPr>
          <w:rFonts w:eastAsia="Times New Roman"/>
          <w:sz w:val="28"/>
        </w:rPr>
        <w:t>поселения</w:t>
      </w:r>
      <w:r w:rsidRPr="0009600D">
        <w:rPr>
          <w:rFonts w:eastAsia="Times New Roman"/>
          <w:color w:val="000000"/>
          <w:sz w:val="28"/>
        </w:rPr>
        <w:t>.</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09600D" w:rsidRDefault="00A8761A" w:rsidP="0081350A">
      <w:pPr>
        <w:tabs>
          <w:tab w:val="left" w:pos="142"/>
        </w:tabs>
        <w:autoSpaceDE w:val="0"/>
        <w:ind w:firstLine="851"/>
        <w:jc w:val="both"/>
        <w:rPr>
          <w:rFonts w:eastAsia="Times New Roman"/>
          <w:color w:val="000000"/>
          <w:sz w:val="28"/>
        </w:rPr>
      </w:pPr>
      <w:r w:rsidRPr="0009600D">
        <w:rPr>
          <w:sz w:val="27"/>
          <w:szCs w:val="27"/>
        </w:rPr>
        <w:t xml:space="preserve">Подписные листы изготавливаются по форме, установленной </w:t>
      </w:r>
      <w:r w:rsidRPr="0009600D">
        <w:rPr>
          <w:color w:val="000000"/>
          <w:sz w:val="27"/>
          <w:szCs w:val="27"/>
        </w:rPr>
        <w:t>приложением 9 к Федеральному закону от 12.06.2002 № 67-ФЗ «</w:t>
      </w:r>
      <w:r w:rsidRPr="0009600D">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09600D">
        <w:rPr>
          <w:color w:val="000000"/>
          <w:sz w:val="27"/>
          <w:szCs w:val="27"/>
        </w:rPr>
        <w:t>Законом Краснодарского края от 23.07.2003 № 606-КЗ «О референдумах в Краснодарском крае».</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1</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09600D" w:rsidRDefault="00DB6164" w:rsidP="0081350A">
      <w:pPr>
        <w:tabs>
          <w:tab w:val="left" w:pos="-142"/>
          <w:tab w:val="left" w:pos="0"/>
          <w:tab w:val="left" w:pos="142"/>
        </w:tabs>
        <w:autoSpaceDE w:val="0"/>
        <w:ind w:firstLine="821"/>
        <w:jc w:val="both"/>
        <w:rPr>
          <w:color w:val="000000"/>
          <w:sz w:val="28"/>
        </w:rPr>
      </w:pPr>
      <w:r w:rsidRPr="0009600D">
        <w:rPr>
          <w:color w:val="000000"/>
          <w:sz w:val="28"/>
          <w:szCs w:val="28"/>
        </w:rPr>
        <w:t xml:space="preserve">Количество </w:t>
      </w:r>
      <w:r w:rsidR="009917B8" w:rsidRPr="0009600D">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2</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09600D">
        <w:rPr>
          <w:color w:val="000000"/>
          <w:sz w:val="28"/>
          <w:szCs w:val="28"/>
        </w:rPr>
        <w:t xml:space="preserve">количество </w:t>
      </w:r>
      <w:r w:rsidRPr="0009600D">
        <w:rPr>
          <w:rFonts w:eastAsia="Times New Roman"/>
          <w:color w:val="000000"/>
          <w:sz w:val="28"/>
        </w:rPr>
        <w:t>подписей, необходимое для назначения голосования по отзыву, но не более чем на 10 процентов.</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3</w:t>
      </w:r>
      <w:r w:rsidRPr="0009600D">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09600D">
        <w:rPr>
          <w:color w:val="000000"/>
          <w:sz w:val="28"/>
        </w:rPr>
        <w:t xml:space="preserve">Изготовление подписных листов оплачивается из соответствующего фонда по отзыву. </w:t>
      </w:r>
      <w:r w:rsidRPr="0009600D">
        <w:rPr>
          <w:rFonts w:eastAsia="Times New Roman"/>
          <w:color w:val="000000"/>
          <w:sz w:val="28"/>
        </w:rPr>
        <w:t xml:space="preserve">Период сбора подписей составляет 20 дней. </w:t>
      </w:r>
    </w:p>
    <w:p w:rsidR="009917B8" w:rsidRPr="0009600D" w:rsidRDefault="009917B8" w:rsidP="0094135B">
      <w:pPr>
        <w:tabs>
          <w:tab w:val="left" w:pos="142"/>
        </w:tabs>
        <w:autoSpaceDE w:val="0"/>
        <w:ind w:firstLine="851"/>
        <w:jc w:val="both"/>
        <w:rPr>
          <w:sz w:val="28"/>
        </w:rPr>
      </w:pPr>
      <w:r w:rsidRPr="0009600D">
        <w:rPr>
          <w:rFonts w:eastAsia="Times New Roman"/>
          <w:color w:val="000000"/>
          <w:sz w:val="28"/>
        </w:rPr>
        <w:t>1</w:t>
      </w:r>
      <w:r w:rsidR="0094135B" w:rsidRPr="0009600D">
        <w:rPr>
          <w:rFonts w:eastAsia="Times New Roman"/>
          <w:color w:val="000000"/>
          <w:sz w:val="28"/>
        </w:rPr>
        <w:t>4</w:t>
      </w:r>
      <w:r w:rsidRPr="0009600D">
        <w:rPr>
          <w:rFonts w:eastAsia="Times New Roman"/>
          <w:color w:val="000000"/>
          <w:sz w:val="28"/>
        </w:rPr>
        <w:t xml:space="preserve">. Комиссия в течение десяти дней проверяет соблюдение порядка </w:t>
      </w:r>
      <w:r w:rsidRPr="0009600D">
        <w:rPr>
          <w:rFonts w:eastAsia="Times New Roman"/>
          <w:color w:val="000000"/>
          <w:sz w:val="28"/>
        </w:rPr>
        <w:lastRenderedPageBreak/>
        <w:t>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sidRPr="0009600D">
        <w:rPr>
          <w:sz w:val="28"/>
        </w:rPr>
        <w:t xml:space="preserve"> </w:t>
      </w:r>
    </w:p>
    <w:p w:rsidR="006179CF" w:rsidRPr="0009600D" w:rsidRDefault="006179CF" w:rsidP="0094135B">
      <w:pPr>
        <w:tabs>
          <w:tab w:val="left" w:pos="142"/>
        </w:tabs>
        <w:autoSpaceDE w:val="0"/>
        <w:ind w:firstLine="851"/>
        <w:jc w:val="both"/>
        <w:rPr>
          <w:rFonts w:eastAsia="Times New Roman"/>
          <w:color w:val="000000"/>
          <w:sz w:val="28"/>
        </w:rPr>
      </w:pPr>
      <w:r w:rsidRPr="0009600D">
        <w:rPr>
          <w:rFonts w:eastAsia="Times New Roman"/>
          <w:color w:val="000000"/>
          <w:sz w:val="28"/>
        </w:rPr>
        <w:t>Проверке подлежат все представленные подписи.</w:t>
      </w:r>
    </w:p>
    <w:p w:rsidR="009917B8" w:rsidRPr="0009600D" w:rsidRDefault="00CD29C4"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5</w:t>
      </w:r>
      <w:r w:rsidRPr="0009600D">
        <w:rPr>
          <w:rFonts w:eastAsia="Times New Roman"/>
          <w:color w:val="000000"/>
          <w:sz w:val="28"/>
        </w:rPr>
        <w:t xml:space="preserve">. </w:t>
      </w:r>
      <w:r w:rsidR="009917B8" w:rsidRPr="0009600D">
        <w:rPr>
          <w:rFonts w:eastAsia="Times New Roman"/>
          <w:color w:val="000000"/>
          <w:sz w:val="28"/>
        </w:rPr>
        <w:t>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009917B8" w:rsidRPr="0009600D">
        <w:rPr>
          <w:rFonts w:eastAsia="Times New Roman"/>
          <w:sz w:val="28"/>
        </w:rPr>
        <w:t xml:space="preserve"> Совета</w:t>
      </w:r>
      <w:r w:rsidR="009917B8" w:rsidRPr="0009600D">
        <w:rPr>
          <w:rFonts w:eastAsia="Times New Roman"/>
          <w:color w:val="000000"/>
          <w:sz w:val="28"/>
        </w:rPr>
        <w:t xml:space="preserve">, главы </w:t>
      </w:r>
      <w:r w:rsidR="009917B8" w:rsidRPr="0009600D">
        <w:rPr>
          <w:rFonts w:eastAsia="Times New Roman"/>
          <w:sz w:val="28"/>
        </w:rPr>
        <w:t xml:space="preserve">поселения </w:t>
      </w:r>
      <w:r w:rsidR="009917B8" w:rsidRPr="0009600D">
        <w:rPr>
          <w:rFonts w:eastAsia="Times New Roman"/>
          <w:color w:val="000000"/>
          <w:sz w:val="28"/>
        </w:rPr>
        <w:t xml:space="preserve">требованиям действующего законодательства, настоящего устава.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 xml:space="preserve">Если в результате соответствующей проверки установлено, что представленных подписей достаточно для </w:t>
      </w:r>
      <w:r w:rsidRPr="0009600D">
        <w:rPr>
          <w:rFonts w:eastAsia="Times New Roman"/>
          <w:color w:val="000000"/>
          <w:sz w:val="28"/>
        </w:rPr>
        <w:t>выдвижения инициативы по отзыву</w:t>
      </w:r>
      <w:r w:rsidRPr="0009600D">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6</w:t>
      </w:r>
      <w:r w:rsidRPr="0009600D">
        <w:rPr>
          <w:rFonts w:eastAsia="Times New Roman"/>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09600D">
        <w:rPr>
          <w:rFonts w:eastAsia="Times New Roman"/>
          <w:sz w:val="28"/>
        </w:rPr>
        <w:t xml:space="preserve">в части 15 </w:t>
      </w:r>
      <w:r w:rsidRPr="0009600D">
        <w:rPr>
          <w:rFonts w:eastAsia="Times New Roman"/>
          <w:sz w:val="28"/>
        </w:rPr>
        <w:t xml:space="preserve">настоящей статьи. </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Решение о назначении голосования должно быть</w:t>
      </w:r>
      <w:r w:rsidR="00E971B3" w:rsidRPr="0009600D">
        <w:rPr>
          <w:rFonts w:eastAsia="Times New Roman"/>
          <w:color w:val="000000"/>
          <w:sz w:val="28"/>
        </w:rPr>
        <w:t xml:space="preserve"> принято</w:t>
      </w:r>
      <w:r w:rsidRPr="0009600D">
        <w:rPr>
          <w:rFonts w:eastAsia="Times New Roman"/>
          <w:color w:val="000000"/>
          <w:sz w:val="28"/>
        </w:rPr>
        <w:t xml:space="preserve"> не </w:t>
      </w:r>
      <w:proofErr w:type="gramStart"/>
      <w:r w:rsidRPr="0009600D">
        <w:rPr>
          <w:rFonts w:eastAsia="Times New Roman"/>
          <w:color w:val="000000"/>
          <w:sz w:val="28"/>
        </w:rPr>
        <w:t>позднее</w:t>
      </w:r>
      <w:r w:rsidR="00CE2EE2">
        <w:rPr>
          <w:rFonts w:eastAsia="Times New Roman"/>
          <w:color w:val="000000"/>
          <w:sz w:val="28"/>
        </w:rPr>
        <w:t>,</w:t>
      </w:r>
      <w:r w:rsidRPr="0009600D">
        <w:rPr>
          <w:rFonts w:eastAsia="Times New Roman"/>
          <w:color w:val="000000"/>
          <w:sz w:val="28"/>
        </w:rPr>
        <w:t xml:space="preserve">  чем</w:t>
      </w:r>
      <w:proofErr w:type="gramEnd"/>
      <w:r w:rsidRPr="0009600D">
        <w:rPr>
          <w:rFonts w:eastAsia="Times New Roman"/>
          <w:color w:val="000000"/>
          <w:sz w:val="28"/>
        </w:rPr>
        <w:t xml:space="preserve"> за 55 дней до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Решение о назначении голосования по отзыву подлежит официальному опубликованию в средствах массовой информации не позднее</w:t>
      </w:r>
      <w:r w:rsidR="00CE2EE2">
        <w:rPr>
          <w:rFonts w:eastAsia="Times New Roman"/>
          <w:color w:val="000000"/>
          <w:sz w:val="28"/>
        </w:rPr>
        <w:t>,</w:t>
      </w:r>
      <w:r w:rsidRPr="0009600D">
        <w:rPr>
          <w:rFonts w:eastAsia="Times New Roman"/>
          <w:color w:val="000000"/>
          <w:sz w:val="28"/>
        </w:rPr>
        <w:t xml:space="preserve"> чем через 5 дней со дня его принятия. </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1</w:t>
      </w:r>
      <w:r w:rsidR="0094135B" w:rsidRPr="0009600D">
        <w:rPr>
          <w:sz w:val="28"/>
          <w:szCs w:val="28"/>
        </w:rPr>
        <w:t>7</w:t>
      </w:r>
      <w:r w:rsidRPr="0009600D">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8</w:t>
      </w:r>
      <w:r w:rsidRPr="0009600D">
        <w:rPr>
          <w:rFonts w:eastAsia="Times New Roman"/>
          <w:sz w:val="28"/>
        </w:rPr>
        <w:t>. Для участия в голосовании по отзыву избиратель получает бюллетень для голосования по отзыву.</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lastRenderedPageBreak/>
        <w:t>Форма и текст бюллетеня, число бюллетеней, а также порядок осуществления контр</w:t>
      </w:r>
      <w:r w:rsidR="00CE2EE2">
        <w:rPr>
          <w:rFonts w:eastAsia="Times New Roman"/>
          <w:color w:val="000000"/>
          <w:sz w:val="28"/>
        </w:rPr>
        <w:t xml:space="preserve">оля за изготовлением бюллетеней утверждается </w:t>
      </w:r>
      <w:r w:rsidRPr="0009600D">
        <w:rPr>
          <w:rFonts w:eastAsia="Times New Roman"/>
          <w:color w:val="000000"/>
          <w:sz w:val="28"/>
        </w:rPr>
        <w:t>комиссией не позднее</w:t>
      </w:r>
      <w:r w:rsidR="00CE2EE2">
        <w:rPr>
          <w:rFonts w:eastAsia="Times New Roman"/>
          <w:color w:val="000000"/>
          <w:sz w:val="28"/>
        </w:rPr>
        <w:t>,</w:t>
      </w:r>
      <w:r w:rsidRPr="0009600D">
        <w:rPr>
          <w:rFonts w:eastAsia="Times New Roman"/>
          <w:color w:val="000000"/>
          <w:sz w:val="28"/>
        </w:rPr>
        <w:t xml:space="preserve"> чем за </w:t>
      </w:r>
      <w:r w:rsidR="00EB0B4E" w:rsidRPr="0009600D">
        <w:rPr>
          <w:rFonts w:eastAsia="Times New Roman"/>
          <w:color w:val="000000"/>
          <w:sz w:val="28"/>
        </w:rPr>
        <w:t xml:space="preserve">20 </w:t>
      </w:r>
      <w:r w:rsidRPr="0009600D">
        <w:rPr>
          <w:rFonts w:eastAsia="Times New Roman"/>
          <w:color w:val="000000"/>
          <w:sz w:val="28"/>
        </w:rPr>
        <w:t>дней до дня голосования. Текст бюллетеня должен быть размещен только на одной его стороне.</w:t>
      </w:r>
    </w:p>
    <w:p w:rsidR="009917B8" w:rsidRPr="0009600D" w:rsidRDefault="0094135B" w:rsidP="0081350A">
      <w:pPr>
        <w:tabs>
          <w:tab w:val="left" w:pos="142"/>
        </w:tabs>
        <w:autoSpaceDE w:val="0"/>
        <w:ind w:firstLine="851"/>
        <w:jc w:val="both"/>
        <w:rPr>
          <w:rFonts w:eastAsia="Times New Roman"/>
          <w:color w:val="000000"/>
          <w:sz w:val="28"/>
        </w:rPr>
      </w:pPr>
      <w:r w:rsidRPr="0009600D">
        <w:rPr>
          <w:rFonts w:eastAsia="Times New Roman"/>
          <w:color w:val="000000"/>
          <w:sz w:val="28"/>
        </w:rPr>
        <w:t>19</w:t>
      </w:r>
      <w:r w:rsidR="009917B8" w:rsidRPr="0009600D">
        <w:rPr>
          <w:rFonts w:eastAsia="Times New Roman"/>
          <w:color w:val="000000"/>
          <w:sz w:val="28"/>
        </w:rPr>
        <w:t>.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w:t>
      </w:r>
      <w:r w:rsidR="00CE2EE2">
        <w:rPr>
          <w:rFonts w:eastAsia="Times New Roman"/>
          <w:color w:val="000000"/>
          <w:sz w:val="28"/>
        </w:rPr>
        <w:t xml:space="preserve">ыва. Далее указываются варианты </w:t>
      </w:r>
      <w:proofErr w:type="gramStart"/>
      <w:r w:rsidR="009917B8" w:rsidRPr="0009600D">
        <w:rPr>
          <w:rFonts w:eastAsia="Times New Roman"/>
          <w:color w:val="000000"/>
          <w:sz w:val="28"/>
        </w:rPr>
        <w:t>волеизъявления</w:t>
      </w:r>
      <w:proofErr w:type="gramEnd"/>
      <w:r w:rsidR="009917B8" w:rsidRPr="0009600D">
        <w:rPr>
          <w:rFonts w:eastAsia="Times New Roman"/>
          <w:color w:val="000000"/>
          <w:sz w:val="28"/>
        </w:rPr>
        <w:t xml:space="preserve"> голосующего словами: «За отзыв», «Против отзыва», под которыми помещаются пустые квадраты.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0</w:t>
      </w:r>
      <w:r w:rsidRPr="0009600D">
        <w:rPr>
          <w:rFonts w:eastAsia="Times New Roman"/>
          <w:sz w:val="28"/>
        </w:rPr>
        <w:t xml:space="preserve">. Голосование по отзыву депутата Совета, главы поселения проводится в порядке, установленном Федеральным законом </w:t>
      </w:r>
      <w:r w:rsidR="00EC7643" w:rsidRPr="0009600D">
        <w:rPr>
          <w:rStyle w:val="afc"/>
          <w:i w:val="0"/>
          <w:sz w:val="28"/>
          <w:szCs w:val="28"/>
        </w:rPr>
        <w:t>от 12.06.2002 № 67-ФЗ</w:t>
      </w:r>
      <w:r w:rsidR="00EC7643" w:rsidRPr="0009600D">
        <w:rPr>
          <w:rFonts w:eastAsia="Times New Roman"/>
          <w:sz w:val="28"/>
        </w:rPr>
        <w:t xml:space="preserve"> </w:t>
      </w:r>
      <w:r w:rsidR="00CE2EE2">
        <w:rPr>
          <w:rFonts w:eastAsia="Times New Roman"/>
          <w:sz w:val="28"/>
        </w:rPr>
        <w:t xml:space="preserve">                 </w:t>
      </w:r>
      <w:r w:rsidRPr="0009600D">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09600D">
        <w:rPr>
          <w:rStyle w:val="afc"/>
          <w:i w:val="0"/>
          <w:sz w:val="28"/>
          <w:szCs w:val="28"/>
        </w:rPr>
        <w:t>от 23.07.2003 № 606-КЗ</w:t>
      </w:r>
      <w:r w:rsidR="00EC7643" w:rsidRPr="0009600D">
        <w:rPr>
          <w:rFonts w:eastAsia="Times New Roman"/>
          <w:sz w:val="28"/>
        </w:rPr>
        <w:t xml:space="preserve"> </w:t>
      </w:r>
      <w:r w:rsidRPr="0009600D">
        <w:rPr>
          <w:rFonts w:eastAsia="Times New Roman"/>
          <w:sz w:val="28"/>
        </w:rPr>
        <w:t xml:space="preserve">«О референдумах в Краснодарском крае» </w:t>
      </w:r>
      <w:r w:rsidRPr="0009600D">
        <w:rPr>
          <w:sz w:val="28"/>
        </w:rPr>
        <w:t xml:space="preserve">с учетом особенностей, предусмотренных Федеральным законом от 06.10.2003 № 131-ФЗ </w:t>
      </w:r>
      <w:r w:rsidR="00A03B53" w:rsidRPr="0009600D">
        <w:rPr>
          <w:sz w:val="28"/>
        </w:rPr>
        <w:t>«</w:t>
      </w:r>
      <w:r w:rsidRPr="0009600D">
        <w:rPr>
          <w:sz w:val="28"/>
        </w:rPr>
        <w:t>Об общих принципах организации местного самоуправления в Российской Федерации</w:t>
      </w:r>
      <w:r w:rsidR="00A03B53" w:rsidRPr="0009600D">
        <w:rPr>
          <w:sz w:val="28"/>
        </w:rPr>
        <w:t>»</w:t>
      </w:r>
      <w:r w:rsidRPr="0009600D">
        <w:rPr>
          <w:sz w:val="28"/>
        </w:rPr>
        <w:t>.</w:t>
      </w:r>
      <w:r w:rsidRPr="0009600D">
        <w:rPr>
          <w:sz w:val="26"/>
        </w:rPr>
        <w:t xml:space="preserve"> </w:t>
      </w:r>
      <w:r w:rsidRPr="0009600D">
        <w:rPr>
          <w:rFonts w:eastAsia="Times New Roman"/>
          <w:sz w:val="28"/>
        </w:rPr>
        <w:t xml:space="preserve">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1</w:t>
      </w:r>
      <w:r w:rsidRPr="0009600D">
        <w:rPr>
          <w:rFonts w:eastAsia="Times New Roman"/>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Pr="0009600D" w:rsidRDefault="009917B8" w:rsidP="0081350A">
      <w:pPr>
        <w:tabs>
          <w:tab w:val="left" w:pos="-900"/>
          <w:tab w:val="left" w:pos="142"/>
        </w:tabs>
        <w:ind w:firstLine="851"/>
        <w:jc w:val="both"/>
        <w:rPr>
          <w:rFonts w:eastAsia="Times New Roman"/>
          <w:sz w:val="28"/>
        </w:rPr>
      </w:pPr>
      <w:r w:rsidRPr="0009600D">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sz w:val="28"/>
        </w:rPr>
        <w:t>2</w:t>
      </w:r>
      <w:r w:rsidR="0094135B" w:rsidRPr="0009600D">
        <w:rPr>
          <w:rFonts w:eastAsia="Times New Roman"/>
          <w:sz w:val="28"/>
        </w:rPr>
        <w:t>2</w:t>
      </w:r>
      <w:r w:rsidRPr="0009600D">
        <w:rPr>
          <w:rFonts w:eastAsia="Times New Roman"/>
          <w:sz w:val="28"/>
        </w:rPr>
        <w:t xml:space="preserve">. </w:t>
      </w:r>
      <w:r w:rsidRPr="0009600D">
        <w:rPr>
          <w:rFonts w:eastAsia="Times New Roman"/>
          <w:color w:val="000000"/>
          <w:sz w:val="28"/>
        </w:rPr>
        <w:t xml:space="preserve">В случае невыполнения условия, предусмотренного </w:t>
      </w:r>
      <w:r w:rsidR="00700F8F" w:rsidRPr="0009600D">
        <w:rPr>
          <w:rFonts w:eastAsia="Times New Roman"/>
          <w:color w:val="000000"/>
          <w:sz w:val="28"/>
        </w:rPr>
        <w:t xml:space="preserve">частью 21 </w:t>
      </w:r>
      <w:r w:rsidRPr="0009600D">
        <w:rPr>
          <w:rFonts w:eastAsia="Times New Roman"/>
          <w:color w:val="000000"/>
          <w:sz w:val="28"/>
        </w:rPr>
        <w:t>настоящей статьи, комиссия признает решение об отзыве не принятым.</w:t>
      </w:r>
    </w:p>
    <w:p w:rsidR="009917B8" w:rsidRPr="0009600D" w:rsidRDefault="009917B8" w:rsidP="0081350A">
      <w:pPr>
        <w:tabs>
          <w:tab w:val="left" w:pos="142"/>
        </w:tabs>
        <w:autoSpaceDE w:val="0"/>
        <w:ind w:firstLine="851"/>
        <w:jc w:val="both"/>
        <w:rPr>
          <w:rFonts w:eastAsia="Times New Roman"/>
          <w:i/>
          <w:strike/>
          <w:color w:val="000000"/>
          <w:sz w:val="28"/>
        </w:rPr>
      </w:pPr>
      <w:r w:rsidRPr="0009600D">
        <w:rPr>
          <w:rFonts w:eastAsia="Times New Roman"/>
          <w:color w:val="000000"/>
          <w:sz w:val="28"/>
        </w:rPr>
        <w:t>2</w:t>
      </w:r>
      <w:r w:rsidR="0094135B" w:rsidRPr="0009600D">
        <w:rPr>
          <w:rFonts w:eastAsia="Times New Roman"/>
          <w:color w:val="000000"/>
          <w:sz w:val="28"/>
        </w:rPr>
        <w:t>3</w:t>
      </w:r>
      <w:r w:rsidRPr="0009600D">
        <w:rPr>
          <w:rFonts w:eastAsia="Times New Roman"/>
          <w:color w:val="000000"/>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sidRPr="0009600D">
        <w:rPr>
          <w:rFonts w:eastAsia="Times New Roman"/>
          <w:i/>
          <w:strike/>
          <w:color w:val="000000"/>
          <w:sz w:val="28"/>
        </w:rPr>
        <w:t xml:space="preserve">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4</w:t>
      </w:r>
      <w:r w:rsidRPr="0009600D">
        <w:rPr>
          <w:rFonts w:eastAsia="Times New Roman"/>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5</w:t>
      </w:r>
      <w:r w:rsidRPr="0009600D">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09600D">
        <w:rPr>
          <w:rFonts w:eastAsia="Times New Roman"/>
          <w:sz w:val="28"/>
        </w:rPr>
        <w:t xml:space="preserve">со дня </w:t>
      </w:r>
      <w:r w:rsidRPr="0009600D">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09600D" w:rsidRDefault="009917B8" w:rsidP="002D72D0">
      <w:pPr>
        <w:autoSpaceDE w:val="0"/>
        <w:autoSpaceDN w:val="0"/>
        <w:adjustRightInd w:val="0"/>
        <w:ind w:firstLine="851"/>
        <w:jc w:val="both"/>
        <w:outlineLvl w:val="1"/>
        <w:rPr>
          <w:sz w:val="28"/>
        </w:rPr>
      </w:pPr>
      <w:r w:rsidRPr="0009600D">
        <w:rPr>
          <w:sz w:val="28"/>
        </w:rPr>
        <w:t>2</w:t>
      </w:r>
      <w:r w:rsidR="0094135B" w:rsidRPr="0009600D">
        <w:rPr>
          <w:sz w:val="28"/>
        </w:rPr>
        <w:t>6</w:t>
      </w:r>
      <w:r w:rsidRPr="0009600D">
        <w:rPr>
          <w:sz w:val="28"/>
        </w:rPr>
        <w:t>. В случаях, предусмотренных Федеральным законом от 06.10.2003</w:t>
      </w:r>
      <w:r w:rsidR="00A336AE" w:rsidRPr="0009600D">
        <w:rPr>
          <w:sz w:val="28"/>
        </w:rPr>
        <w:t xml:space="preserve">        </w:t>
      </w:r>
      <w:r w:rsidRPr="0009600D">
        <w:rPr>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09600D">
        <w:rPr>
          <w:sz w:val="28"/>
          <w:szCs w:val="28"/>
        </w:rPr>
        <w:t xml:space="preserve">на всей территории поселения или на части его территории </w:t>
      </w:r>
      <w:r w:rsidRPr="0009600D">
        <w:rPr>
          <w:sz w:val="28"/>
        </w:rPr>
        <w:t>проводится голосование по вопросам изменения границ (преобразования) поселения.</w:t>
      </w:r>
      <w:r w:rsidR="00C30DC7" w:rsidRPr="0009600D">
        <w:rPr>
          <w:sz w:val="28"/>
        </w:rPr>
        <w:t xml:space="preserve"> </w:t>
      </w:r>
    </w:p>
    <w:p w:rsidR="009917B8" w:rsidRPr="0009600D" w:rsidRDefault="009917B8" w:rsidP="008875E2">
      <w:pPr>
        <w:pStyle w:val="ad"/>
        <w:spacing w:after="0" w:line="100" w:lineRule="atLeast"/>
        <w:ind w:firstLine="851"/>
        <w:jc w:val="both"/>
        <w:rPr>
          <w:sz w:val="28"/>
        </w:rPr>
      </w:pPr>
      <w:r w:rsidRPr="0009600D">
        <w:rPr>
          <w:sz w:val="28"/>
        </w:rPr>
        <w:t>Голосование по указанным вопросам назначается Советом и проводится в порядке, установленном Федера</w:t>
      </w:r>
      <w:r w:rsidR="00CE2EE2">
        <w:rPr>
          <w:sz w:val="28"/>
        </w:rPr>
        <w:t>льным законом от 12.06.2002</w:t>
      </w:r>
      <w:r w:rsidRPr="0009600D">
        <w:rPr>
          <w:sz w:val="28"/>
        </w:rPr>
        <w:t xml:space="preserve"> № 67-ФЗ </w:t>
      </w:r>
      <w:r w:rsidR="00CE2EE2">
        <w:rPr>
          <w:sz w:val="28"/>
        </w:rPr>
        <w:t xml:space="preserve">                  </w:t>
      </w:r>
      <w:r w:rsidRPr="0009600D">
        <w:rPr>
          <w:sz w:val="28"/>
        </w:rPr>
        <w:lastRenderedPageBreak/>
        <w:t>«Об основных гарантиях избирательных прав и права на участие в референдуме граждан Российской Федерации», Законом Краснодарског</w:t>
      </w:r>
      <w:r w:rsidR="00CE2EE2">
        <w:rPr>
          <w:sz w:val="28"/>
        </w:rPr>
        <w:t xml:space="preserve">о края от 23.07.2003 </w:t>
      </w:r>
      <w:r w:rsidRPr="0009600D">
        <w:rPr>
          <w:sz w:val="28"/>
        </w:rPr>
        <w:t xml:space="preserve"> № 606-КЗ «О референдумах в Краснодарском крае», с учетом особенностей, предусмотренных Федерал</w:t>
      </w:r>
      <w:r w:rsidR="00CE2EE2">
        <w:rPr>
          <w:sz w:val="28"/>
        </w:rPr>
        <w:t xml:space="preserve">ьным законом от 06.10.2003 </w:t>
      </w:r>
      <w:r w:rsidRPr="0009600D">
        <w:rPr>
          <w:sz w:val="28"/>
        </w:rPr>
        <w:t xml:space="preserve">№ 131-ФЗ «Об общих принципах организации местного самоуправления в Российской Федерации». При этом положения Федерального закона от 12.06.2002 года № 67-ФЗ </w:t>
      </w:r>
      <w:r w:rsidR="00CE2EE2">
        <w:rPr>
          <w:sz w:val="28"/>
        </w:rPr>
        <w:t xml:space="preserve">                       </w:t>
      </w:r>
      <w:r w:rsidRPr="0009600D">
        <w:rPr>
          <w:sz w:val="28"/>
        </w:rPr>
        <w:t>«Об основных гарантиях избирательных прав и права на участие в референдуме граждан Российской Федерации», Закона Красн</w:t>
      </w:r>
      <w:r w:rsidR="00CE2EE2">
        <w:rPr>
          <w:sz w:val="28"/>
        </w:rPr>
        <w:t xml:space="preserve">одарского края от 23.07.2003                </w:t>
      </w:r>
      <w:r w:rsidRPr="0009600D">
        <w:rPr>
          <w:sz w:val="28"/>
        </w:rPr>
        <w:t xml:space="preserve">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09600D" w:rsidRDefault="009917B8" w:rsidP="002D5A50">
      <w:pPr>
        <w:tabs>
          <w:tab w:val="left" w:pos="-900"/>
        </w:tabs>
        <w:ind w:firstLine="851"/>
        <w:jc w:val="both"/>
        <w:rPr>
          <w:rFonts w:eastAsiaTheme="minorHAnsi"/>
          <w:kern w:val="0"/>
          <w:sz w:val="28"/>
          <w:szCs w:val="28"/>
        </w:rPr>
      </w:pPr>
      <w:r w:rsidRPr="0009600D">
        <w:rPr>
          <w:sz w:val="28"/>
        </w:rPr>
        <w:t>2</w:t>
      </w:r>
      <w:r w:rsidR="0094135B" w:rsidRPr="0009600D">
        <w:rPr>
          <w:sz w:val="28"/>
        </w:rPr>
        <w:t>7</w:t>
      </w:r>
      <w:r w:rsidRPr="0009600D">
        <w:rPr>
          <w:sz w:val="28"/>
        </w:rPr>
        <w:t xml:space="preserve">. </w:t>
      </w:r>
      <w:r w:rsidR="00BE16A1" w:rsidRPr="0009600D">
        <w:rPr>
          <w:rFonts w:eastAsiaTheme="minorHAnsi"/>
          <w:kern w:val="0"/>
          <w:sz w:val="28"/>
          <w:szCs w:val="28"/>
        </w:rPr>
        <w:t>Голосование по вопросам изменения границ поселения, преобразования поселения</w:t>
      </w:r>
      <w:r w:rsidR="00552C0D" w:rsidRPr="0009600D">
        <w:rPr>
          <w:rFonts w:eastAsiaTheme="minorHAnsi"/>
          <w:kern w:val="0"/>
          <w:sz w:val="28"/>
          <w:szCs w:val="28"/>
        </w:rPr>
        <w:t xml:space="preserve">, </w:t>
      </w:r>
      <w:r w:rsidR="00BE16A1" w:rsidRPr="0009600D">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09600D">
        <w:rPr>
          <w:sz w:val="28"/>
          <w:szCs w:val="28"/>
        </w:rPr>
        <w:t xml:space="preserve">части его территории, </w:t>
      </w:r>
      <w:r w:rsidR="00BE16A1" w:rsidRPr="0009600D">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09600D" w:rsidRDefault="00A019B9" w:rsidP="00A019B9">
      <w:pPr>
        <w:tabs>
          <w:tab w:val="left" w:pos="-900"/>
        </w:tabs>
        <w:suppressAutoHyphens w:val="0"/>
        <w:ind w:firstLine="851"/>
        <w:jc w:val="both"/>
        <w:rPr>
          <w:sz w:val="28"/>
          <w:szCs w:val="28"/>
        </w:rPr>
      </w:pPr>
      <w:r w:rsidRPr="0009600D">
        <w:rPr>
          <w:sz w:val="28"/>
          <w:szCs w:val="28"/>
        </w:rPr>
        <w:t>2</w:t>
      </w:r>
      <w:r w:rsidR="0094135B" w:rsidRPr="0009600D">
        <w:rPr>
          <w:sz w:val="28"/>
          <w:szCs w:val="28"/>
        </w:rPr>
        <w:t>8</w:t>
      </w:r>
      <w:r w:rsidRPr="0009600D">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w:t>
      </w:r>
      <w:r>
        <w:rPr>
          <w:rFonts w:eastAsia="Times New Roman"/>
          <w:b w:val="0"/>
        </w:rPr>
        <w:t xml:space="preserve"> </w:t>
      </w:r>
      <w:r>
        <w:rPr>
          <w:rFonts w:eastAsia="Times New Roman"/>
        </w:rPr>
        <w:t>Правотворческая инициатива граждан</w:t>
      </w:r>
    </w:p>
    <w:p w:rsidR="009917B8" w:rsidRDefault="009917B8" w:rsidP="0081350A">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Pr>
          <w:rFonts w:ascii="Times New Roman" w:hAnsi="Times New Roman"/>
          <w:b/>
          <w:sz w:val="28"/>
        </w:rPr>
        <w:t xml:space="preserve"> </w:t>
      </w:r>
      <w:r>
        <w:rPr>
          <w:rFonts w:ascii="Times New Roman" w:hAnsi="Times New Roman"/>
          <w:sz w:val="28"/>
        </w:rPr>
        <w:t>открытом заседании.</w:t>
      </w:r>
    </w:p>
    <w:p w:rsidR="009917B8" w:rsidRDefault="009917B8" w:rsidP="0081350A">
      <w:pPr>
        <w:tabs>
          <w:tab w:val="left" w:pos="142"/>
        </w:tabs>
        <w:ind w:firstLine="851"/>
        <w:jc w:val="both"/>
        <w:rPr>
          <w:rFonts w:eastAsia="Times New Roman"/>
          <w:sz w:val="28"/>
        </w:rPr>
      </w:pPr>
      <w:r>
        <w:rPr>
          <w:rFonts w:eastAsia="Times New Roman"/>
          <w:sz w:val="28"/>
        </w:rPr>
        <w:lastRenderedPageBreak/>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9917B8" w:rsidP="0081350A">
      <w:pPr>
        <w:pStyle w:val="22"/>
        <w:tabs>
          <w:tab w:val="left" w:pos="142"/>
        </w:tabs>
        <w:spacing w:before="0" w:after="0"/>
        <w:ind w:firstLine="851"/>
        <w:rPr>
          <w:rFonts w:eastAsia="Times New Roman"/>
        </w:rPr>
      </w:pPr>
      <w:r>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9917B8" w:rsidP="0081350A">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w:t>
      </w:r>
      <w:r w:rsidRPr="0087280D">
        <w:rPr>
          <w:rFonts w:eastAsia="Times New Roman"/>
        </w:rPr>
        <w:t>в поселении</w:t>
      </w:r>
      <w:r>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9917B8" w:rsidP="0081350A">
      <w:pPr>
        <w:pStyle w:val="22"/>
        <w:tabs>
          <w:tab w:val="left" w:pos="142"/>
        </w:tabs>
        <w:spacing w:before="0" w:after="0"/>
        <w:ind w:firstLine="851"/>
        <w:rPr>
          <w:rFonts w:eastAsia="Times New Roman"/>
        </w:rPr>
      </w:pPr>
      <w:r>
        <w:rPr>
          <w:rFonts w:eastAsia="Times New Roman"/>
        </w:rPr>
        <w:t xml:space="preserve">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w:t>
      </w:r>
      <w:proofErr w:type="gramStart"/>
      <w:r>
        <w:rPr>
          <w:rFonts w:eastAsia="Times New Roman"/>
        </w:rPr>
        <w:t>поселением;  иные</w:t>
      </w:r>
      <w:proofErr w:type="gramEnd"/>
      <w:r>
        <w:rPr>
          <w:rFonts w:eastAsia="Times New Roman"/>
        </w:rPr>
        <w:t xml:space="preserve"> территории проживания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8E32B3">
        <w:rPr>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3A19B7">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К исключительным полномочиям собрания, конференции граждан, </w:t>
      </w:r>
      <w:r>
        <w:rPr>
          <w:rFonts w:ascii="Times New Roman" w:hAnsi="Times New Roman"/>
          <w:sz w:val="28"/>
        </w:rPr>
        <w:lastRenderedPageBreak/>
        <w:t>осуществляющих территориальное общественное самоуправление, относятся: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w:t>
      </w:r>
      <w:r>
        <w:rPr>
          <w:rFonts w:eastAsia="Times New Roman"/>
          <w:sz w:val="28"/>
        </w:rPr>
        <w:t xml:space="preserve"> </w:t>
      </w:r>
      <w:r>
        <w:rPr>
          <w:rFonts w:eastAsia="Times New Roman"/>
          <w:b/>
          <w:sz w:val="28"/>
        </w:rPr>
        <w:t>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376546" w:rsidRPr="00376546" w:rsidRDefault="009917B8" w:rsidP="00376546">
      <w:pPr>
        <w:pStyle w:val="22"/>
        <w:spacing w:before="0" w:after="0"/>
        <w:ind w:firstLine="851"/>
        <w:rPr>
          <w:strike/>
        </w:rPr>
      </w:pPr>
      <w:r>
        <w:rPr>
          <w:rFonts w:eastAsia="Times New Roman"/>
        </w:rPr>
        <w:t>1) проект устава поселения, а также проект решения Совета о внесении изменений и дополнений в устав поселения</w:t>
      </w:r>
      <w:r>
        <w:t xml:space="preserve">, кроме случаев, когда </w:t>
      </w:r>
      <w:r w:rsidR="00376546" w:rsidRPr="00376546">
        <w:rPr>
          <w:rFonts w:eastAsia="Times New Roman"/>
          <w:kern w:val="0"/>
          <w:szCs w:val="28"/>
          <w:lang w:eastAsia="ru-RU"/>
        </w:rPr>
        <w:t xml:space="preserve">в устав поселения вносятся изменения в форме точного воспроизведения положений </w:t>
      </w:r>
      <w:hyperlink r:id="rId9" w:history="1">
        <w:r w:rsidR="00376546" w:rsidRPr="00376546">
          <w:rPr>
            <w:rStyle w:val="afa"/>
            <w:rFonts w:eastAsia="Times New Roman"/>
            <w:color w:val="auto"/>
            <w:kern w:val="0"/>
            <w:szCs w:val="28"/>
            <w:u w:val="none"/>
            <w:lang w:eastAsia="ru-RU"/>
          </w:rPr>
          <w:t>Конституции</w:t>
        </w:r>
      </w:hyperlink>
      <w:r w:rsidR="00376546" w:rsidRPr="00376546">
        <w:rPr>
          <w:rFonts w:eastAsia="Times New Roman"/>
          <w:kern w:val="0"/>
          <w:szCs w:val="28"/>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9917B8" w:rsidRDefault="009917B8" w:rsidP="00376546">
      <w:pPr>
        <w:pStyle w:val="22"/>
        <w:spacing w:before="0" w:after="0"/>
        <w:ind w:firstLine="851"/>
        <w:rPr>
          <w:rFonts w:eastAsia="Times New Roman"/>
        </w:rPr>
      </w:pPr>
      <w:r>
        <w:t>2) проект местного бюджета и отчет</w:t>
      </w:r>
      <w:r w:rsidR="00E64CF2">
        <w:t xml:space="preserve"> </w:t>
      </w:r>
      <w:r>
        <w:t>о его исполнении</w:t>
      </w:r>
      <w:r>
        <w:rPr>
          <w:rFonts w:eastAsia="Times New Roman"/>
        </w:rPr>
        <w:t>;</w:t>
      </w:r>
    </w:p>
    <w:p w:rsidR="009917B8" w:rsidRPr="00FA6BD1" w:rsidRDefault="009917B8" w:rsidP="00FA6BD1">
      <w:pPr>
        <w:pStyle w:val="ConsPlusNormal"/>
        <w:ind w:firstLine="851"/>
        <w:jc w:val="both"/>
        <w:rPr>
          <w:rFonts w:ascii="Times New Roman" w:hAnsi="Times New Roman" w:cs="Times New Roman"/>
          <w:sz w:val="28"/>
          <w:szCs w:val="28"/>
        </w:rPr>
      </w:pPr>
      <w:r w:rsidRPr="00FA6BD1">
        <w:rPr>
          <w:rFonts w:ascii="Times New Roman" w:hAnsi="Times New Roman" w:cs="Times New Roman"/>
          <w:sz w:val="28"/>
          <w:szCs w:val="28"/>
        </w:rPr>
        <w:t xml:space="preserve">3) </w:t>
      </w:r>
      <w:r w:rsidR="00E5789D" w:rsidRPr="00FA6BD1">
        <w:rPr>
          <w:rFonts w:ascii="Times New Roman" w:eastAsiaTheme="minorHAnsi" w:hAnsi="Times New Roman" w:cs="Times New Roman"/>
          <w:kern w:val="0"/>
          <w:sz w:val="28"/>
          <w:szCs w:val="28"/>
          <w:lang w:eastAsia="en-US" w:bidi="ar-SA"/>
        </w:rPr>
        <w:t>проекты планов и программ развития</w:t>
      </w:r>
      <w:r w:rsidR="00FA6BD1" w:rsidRPr="00FA6BD1">
        <w:rPr>
          <w:rFonts w:ascii="Times New Roman" w:eastAsiaTheme="minorHAnsi" w:hAnsi="Times New Roman" w:cs="Times New Roman"/>
          <w:kern w:val="0"/>
          <w:sz w:val="28"/>
          <w:szCs w:val="28"/>
          <w:lang w:eastAsia="en-US" w:bidi="ar-SA"/>
        </w:rPr>
        <w:t xml:space="preserve"> поселения, </w:t>
      </w:r>
      <w:r w:rsidR="00E45042" w:rsidRPr="00FA6BD1">
        <w:rPr>
          <w:rFonts w:ascii="Times New Roman" w:hAnsi="Times New Roman" w:cs="Times New Roman"/>
          <w:sz w:val="28"/>
          <w:szCs w:val="28"/>
        </w:rPr>
        <w:t>проекты правил благоустройства территорий</w:t>
      </w:r>
      <w:r w:rsidRPr="00FA6BD1">
        <w:rPr>
          <w:rFonts w:ascii="Times New Roman" w:hAnsi="Times New Roman" w:cs="Times New Roman"/>
          <w:sz w:val="28"/>
          <w:szCs w:val="28"/>
        </w:rPr>
        <w:t>;</w:t>
      </w:r>
    </w:p>
    <w:p w:rsidR="009917B8" w:rsidRPr="00DF4928" w:rsidRDefault="009917B8" w:rsidP="0081350A">
      <w:pPr>
        <w:pStyle w:val="22"/>
        <w:tabs>
          <w:tab w:val="left" w:pos="-35"/>
        </w:tabs>
        <w:spacing w:before="0" w:after="0"/>
        <w:ind w:firstLine="851"/>
        <w:rPr>
          <w:rFonts w:eastAsia="Times New Roman"/>
        </w:rPr>
      </w:pPr>
      <w:r w:rsidRPr="00DF4928">
        <w:rPr>
          <w:rFonts w:eastAsia="Times New Roman"/>
        </w:rPr>
        <w:t>4) вопросы о преобразовании поселения</w:t>
      </w:r>
      <w:r w:rsidR="00FE079C" w:rsidRPr="00DF4928">
        <w:rPr>
          <w:rFonts w:eastAsia="Calibri"/>
          <w:bCs/>
          <w:kern w:val="0"/>
          <w:szCs w:val="28"/>
        </w:rPr>
        <w:t xml:space="preserve">, за исключением случаев, если в соответствии со статьей 13 Федерального закона </w:t>
      </w:r>
      <w:r w:rsidR="00FE079C" w:rsidRPr="00DF4928">
        <w:rPr>
          <w:szCs w:val="28"/>
        </w:rPr>
        <w:t xml:space="preserve">от 06.10.2003 № 131-ФЗ </w:t>
      </w:r>
      <w:r w:rsidR="00CE2EE2">
        <w:rPr>
          <w:szCs w:val="28"/>
        </w:rPr>
        <w:t xml:space="preserve">              </w:t>
      </w:r>
      <w:proofErr w:type="gramStart"/>
      <w:r w:rsidR="00CE2EE2">
        <w:rPr>
          <w:szCs w:val="28"/>
        </w:rPr>
        <w:t xml:space="preserve">   </w:t>
      </w:r>
      <w:r w:rsidR="00FE079C" w:rsidRPr="00DF4928">
        <w:rPr>
          <w:szCs w:val="28"/>
        </w:rPr>
        <w:t>«</w:t>
      </w:r>
      <w:proofErr w:type="gramEnd"/>
      <w:r w:rsidR="00FE079C" w:rsidRPr="00DF4928">
        <w:rPr>
          <w:szCs w:val="28"/>
        </w:rPr>
        <w:t xml:space="preserve">Об общих принципах организации местного самоуправления в Российской Федерации» </w:t>
      </w:r>
      <w:r w:rsidR="00FE079C" w:rsidRPr="00DF4928">
        <w:rPr>
          <w:rFonts w:eastAsia="Calibri"/>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00FE079C" w:rsidRPr="00DF4928">
        <w:rPr>
          <w:szCs w:val="28"/>
        </w:rPr>
        <w:t>.</w:t>
      </w:r>
    </w:p>
    <w:p w:rsidR="003C0A98" w:rsidRPr="00D23DC0" w:rsidRDefault="009917B8" w:rsidP="003C0A98">
      <w:pPr>
        <w:pStyle w:val="22"/>
        <w:tabs>
          <w:tab w:val="left" w:pos="-35"/>
        </w:tabs>
        <w:spacing w:before="0" w:after="0"/>
        <w:ind w:firstLine="851"/>
        <w:rPr>
          <w:rFonts w:eastAsia="Times New Roman"/>
        </w:rPr>
      </w:pPr>
      <w:r>
        <w:rPr>
          <w:rFonts w:eastAsia="Times New Roman"/>
        </w:rPr>
        <w:t>4. Порядок организации и проведения публичных слушаний определяется нормативным правовым актом Совета</w:t>
      </w:r>
      <w:r w:rsidR="00376546">
        <w:rPr>
          <w:rFonts w:eastAsia="Times New Roman"/>
        </w:rPr>
        <w:t>.</w:t>
      </w:r>
      <w:r>
        <w:rPr>
          <w:rFonts w:eastAsia="Times New Roman"/>
        </w:rPr>
        <w:t xml:space="preserve">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Default="009917B8"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Собрание граждан, проводимое по инициативе населения, назначается </w:t>
      </w:r>
      <w:r>
        <w:rPr>
          <w:rFonts w:eastAsia="Times New Roman"/>
        </w:rPr>
        <w:lastRenderedPageBreak/>
        <w:t>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036D33">
        <w:rPr>
          <w:rFonts w:eastAsia="Times New Roman"/>
          <w:sz w:val="28"/>
        </w:rPr>
        <w:t xml:space="preserve"> </w:t>
      </w:r>
      <w:r>
        <w:rPr>
          <w:rFonts w:eastAsia="Times New Roman"/>
          <w:sz w:val="28"/>
        </w:rPr>
        <w:t xml:space="preserve">жителей соответствующей территории, достигших </w:t>
      </w:r>
      <w:r w:rsidR="0082633F" w:rsidRPr="0009600D">
        <w:rPr>
          <w:sz w:val="28"/>
          <w:szCs w:val="28"/>
        </w:rPr>
        <w:t>шестнадцатилетнего</w:t>
      </w:r>
      <w:r w:rsidR="0082633F" w:rsidRPr="00FA665B">
        <w:rPr>
          <w:sz w:val="28"/>
          <w:szCs w:val="28"/>
        </w:rPr>
        <w:t xml:space="preserve"> </w:t>
      </w:r>
      <w:r>
        <w:rPr>
          <w:rFonts w:eastAsia="Times New Roman"/>
          <w:sz w:val="28"/>
        </w:rPr>
        <w:t>возраста.</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81350A">
      <w:pPr>
        <w:tabs>
          <w:tab w:val="left" w:pos="-900"/>
          <w:tab w:val="left" w:pos="142"/>
        </w:tabs>
        <w:ind w:firstLine="851"/>
        <w:jc w:val="both"/>
        <w:rPr>
          <w:sz w:val="28"/>
        </w:rPr>
      </w:pPr>
      <w:r>
        <w:rPr>
          <w:sz w:val="28"/>
        </w:rPr>
        <w:t>8. Порядок назначения и проведения собрания граждан, а также полномочия собрания граждан определяются Федера</w:t>
      </w:r>
      <w:r w:rsidR="00FA1071">
        <w:rPr>
          <w:sz w:val="28"/>
        </w:rPr>
        <w:t>льным законом от 06.10.2003</w:t>
      </w:r>
      <w:r>
        <w:rPr>
          <w:sz w:val="28"/>
        </w:rPr>
        <w:t xml:space="preserve">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917B8" w:rsidRDefault="009917B8"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81350A">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Совета;</w:t>
      </w:r>
    </w:p>
    <w:p w:rsidR="009917B8" w:rsidRPr="00C93BEE" w:rsidRDefault="009917B8" w:rsidP="0081350A">
      <w:pPr>
        <w:pStyle w:val="8"/>
        <w:keepNext w:val="0"/>
        <w:ind w:firstLine="851"/>
      </w:pPr>
      <w:r w:rsidRPr="00C93BEE">
        <w:t>администрации поселения.</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lastRenderedPageBreak/>
        <w:t>Порядок назначения и проведения конференции граждан (собрания делегатов)</w:t>
      </w:r>
      <w:r w:rsidR="00376546">
        <w:rPr>
          <w:rFonts w:ascii="Times New Roman" w:hAnsi="Times New Roman"/>
          <w:sz w:val="28"/>
        </w:rPr>
        <w:t>, избрания делегатов</w:t>
      </w:r>
      <w:r>
        <w:rPr>
          <w:b/>
          <w:sz w:val="28"/>
        </w:rPr>
        <w:t xml:space="preserve"> </w:t>
      </w:r>
      <w:r>
        <w:rPr>
          <w:rFonts w:ascii="Times New Roman" w:hAnsi="Times New Roman"/>
          <w:sz w:val="28"/>
        </w:rPr>
        <w:t>определяется нормативным правовым актом Совета.</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81350A">
      <w:pPr>
        <w:pStyle w:val="22"/>
        <w:tabs>
          <w:tab w:val="left" w:pos="142"/>
        </w:tabs>
        <w:spacing w:before="0" w:after="0"/>
        <w:ind w:firstLine="851"/>
        <w:rPr>
          <w:rFonts w:eastAsia="Times New Roman"/>
        </w:rPr>
      </w:pPr>
      <w:r>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81350A">
      <w:pPr>
        <w:pStyle w:val="22"/>
        <w:tabs>
          <w:tab w:val="left" w:pos="0"/>
          <w:tab w:val="left" w:pos="142"/>
        </w:tabs>
        <w:spacing w:before="0" w:after="0"/>
        <w:ind w:firstLine="851"/>
        <w:rPr>
          <w:rFonts w:eastAsia="Times New Roman"/>
        </w:rPr>
      </w:pPr>
      <w:r>
        <w:rPr>
          <w:rFonts w:eastAsia="Times New Roman"/>
        </w:rPr>
        <w:t>2. В опросе граждан имеют право участвовать жители поселения, обладающие избирательным правом.</w:t>
      </w:r>
    </w:p>
    <w:p w:rsidR="009917B8" w:rsidRDefault="009917B8" w:rsidP="0081350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4. Порядок назначения и проведения опроса граждан определяется нормативными правовыми актами </w:t>
      </w:r>
      <w:r w:rsidRPr="0009600D">
        <w:rPr>
          <w:rFonts w:eastAsia="Times New Roman"/>
        </w:rPr>
        <w:t>Совета</w:t>
      </w:r>
      <w:r w:rsidR="00B5338E" w:rsidRPr="0009600D">
        <w:rPr>
          <w:bCs/>
          <w:szCs w:val="28"/>
        </w:rPr>
        <w:t xml:space="preserve"> в соответствии с законом Краснодарского края</w:t>
      </w:r>
      <w:r>
        <w:rPr>
          <w:rFonts w:eastAsia="Times New Roman"/>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81350A">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81350A">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2) за счет средств </w:t>
      </w:r>
      <w:r w:rsidR="0020297F" w:rsidRPr="0087331D">
        <w:rPr>
          <w:rFonts w:eastAsia="Times New Roman"/>
          <w:sz w:val="28"/>
        </w:rPr>
        <w:t>краевого</w:t>
      </w:r>
      <w:r w:rsidR="0020297F">
        <w:rPr>
          <w:rFonts w:eastAsia="Times New Roman"/>
          <w:sz w:val="28"/>
        </w:rPr>
        <w:t xml:space="preserve"> </w:t>
      </w:r>
      <w:r>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81350A">
      <w:pPr>
        <w:tabs>
          <w:tab w:val="left" w:pos="-1276"/>
        </w:tabs>
        <w:ind w:firstLine="851"/>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9917B8" w:rsidP="0081350A">
      <w:pPr>
        <w:pStyle w:val="WW-2"/>
        <w:rPr>
          <w:rFonts w:eastAsia="Lucida Sans Unicode"/>
        </w:rPr>
      </w:pPr>
      <w:r>
        <w:rPr>
          <w:rFonts w:eastAsia="Lucida Sans Unicode"/>
        </w:rPr>
        <w:lastRenderedPageBreak/>
        <w:t>2. Обращения граждан подлежат рассмотрению в порядке и сроки, установленные Федеральным законом от 02.05.2006</w:t>
      </w:r>
      <w:r w:rsidR="00345D1E">
        <w:rPr>
          <w:rFonts w:eastAsia="Lucida Sans Unicode"/>
        </w:rPr>
        <w:t xml:space="preserve"> </w:t>
      </w:r>
      <w:r>
        <w:rPr>
          <w:rFonts w:eastAsia="Lucida Sans Unicode"/>
        </w:rPr>
        <w:t xml:space="preserve">№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81350A">
      <w:pPr>
        <w:pStyle w:val="ConsNonformat"/>
        <w:tabs>
          <w:tab w:val="left" w:pos="142"/>
        </w:tabs>
        <w:ind w:firstLine="851"/>
        <w:jc w:val="both"/>
        <w:rPr>
          <w:rFonts w:ascii="Times New Roman" w:hAnsi="Times New Roman"/>
          <w:sz w:val="28"/>
        </w:rPr>
      </w:pPr>
      <w:r>
        <w:rPr>
          <w:rFonts w:ascii="Times New Roman" w:hAnsi="Times New Roman"/>
          <w:sz w:val="28"/>
        </w:rPr>
        <w:t xml:space="preserve">1. Наряду с предусмотренными Федеральным законом от 06.10.2003 </w:t>
      </w:r>
      <w:r w:rsidR="00A03B53">
        <w:rPr>
          <w:rFonts w:ascii="Times New Roman" w:hAnsi="Times New Roman"/>
          <w:sz w:val="28"/>
        </w:rPr>
        <w:t xml:space="preserve">     </w:t>
      </w:r>
      <w:r>
        <w:rPr>
          <w:rFonts w:ascii="Times New Roman" w:hAnsi="Times New Roman"/>
          <w:sz w:val="28"/>
        </w:rPr>
        <w:t>№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685D43" w:rsidRPr="00685D43" w:rsidRDefault="00685D43" w:rsidP="00685D43">
      <w:pPr>
        <w:pStyle w:val="ConsPlusNormal"/>
        <w:ind w:firstLine="851"/>
        <w:jc w:val="both"/>
        <w:rPr>
          <w:rFonts w:ascii="Times New Roman" w:eastAsia="Times New Roman" w:hAnsi="Times New Roman"/>
          <w:kern w:val="0"/>
          <w:sz w:val="28"/>
          <w:szCs w:val="28"/>
          <w:lang w:eastAsia="ru-RU"/>
        </w:rPr>
      </w:pPr>
      <w:r w:rsidRPr="00685D43">
        <w:rPr>
          <w:rFonts w:ascii="Times New Roman" w:hAnsi="Times New Roman"/>
          <w:sz w:val="28"/>
          <w:szCs w:val="28"/>
        </w:rPr>
        <w:t xml:space="preserve">3. </w:t>
      </w:r>
      <w:r w:rsidRPr="00685D43">
        <w:rPr>
          <w:rFonts w:ascii="Times New Roman" w:eastAsia="Times New Roman" w:hAnsi="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685D43" w:rsidRDefault="00685D43" w:rsidP="00685D43">
      <w:pPr>
        <w:pStyle w:val="ConsNormal"/>
        <w:tabs>
          <w:tab w:val="left" w:pos="142"/>
        </w:tabs>
        <w:ind w:firstLine="851"/>
        <w:jc w:val="both"/>
        <w:rPr>
          <w:rFonts w:ascii="Times New Roman" w:hAnsi="Times New Roman"/>
          <w:sz w:val="28"/>
        </w:rPr>
      </w:pPr>
    </w:p>
    <w:p w:rsidR="009917B8" w:rsidRDefault="009917B8" w:rsidP="005403B1">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 Органы местного самоуправления и должностные лица местного самоуправления</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242FAF" w:rsidRDefault="00242FAF" w:rsidP="00242FAF">
      <w:pPr>
        <w:ind w:firstLine="840"/>
        <w:jc w:val="both"/>
        <w:rPr>
          <w:sz w:val="28"/>
        </w:rPr>
      </w:pPr>
      <w:r>
        <w:rPr>
          <w:sz w:val="28"/>
        </w:rPr>
        <w:t xml:space="preserve">представительный орган муниципального образования – Совет Журавского сельского поселения </w:t>
      </w:r>
      <w:proofErr w:type="spellStart"/>
      <w:r>
        <w:rPr>
          <w:sz w:val="28"/>
        </w:rPr>
        <w:t>Кореновского</w:t>
      </w:r>
      <w:proofErr w:type="spellEnd"/>
      <w:r>
        <w:rPr>
          <w:sz w:val="28"/>
        </w:rPr>
        <w:t xml:space="preserve"> района;</w:t>
      </w:r>
    </w:p>
    <w:p w:rsidR="00242FAF" w:rsidRDefault="00242FAF" w:rsidP="00242FAF">
      <w:pPr>
        <w:ind w:firstLine="840"/>
        <w:jc w:val="both"/>
        <w:rPr>
          <w:sz w:val="28"/>
        </w:rPr>
      </w:pPr>
      <w:r>
        <w:rPr>
          <w:sz w:val="28"/>
        </w:rPr>
        <w:t xml:space="preserve">глава муниципального образования – глава Журавского сельского поселения </w:t>
      </w:r>
      <w:proofErr w:type="spellStart"/>
      <w:r>
        <w:rPr>
          <w:sz w:val="28"/>
        </w:rPr>
        <w:t>Кореновского</w:t>
      </w:r>
      <w:proofErr w:type="spellEnd"/>
      <w:r>
        <w:rPr>
          <w:sz w:val="28"/>
        </w:rPr>
        <w:t xml:space="preserve"> района;</w:t>
      </w:r>
    </w:p>
    <w:p w:rsidR="00242FAF" w:rsidRDefault="00242FAF" w:rsidP="00242FAF">
      <w:pPr>
        <w:ind w:firstLine="840"/>
        <w:jc w:val="both"/>
        <w:rPr>
          <w:sz w:val="28"/>
        </w:rPr>
      </w:pPr>
      <w:r>
        <w:rPr>
          <w:sz w:val="28"/>
        </w:rPr>
        <w:t xml:space="preserve">исполнительно-распорядительный орган муниципального                образования – администрация Журавского сельского поселения </w:t>
      </w:r>
      <w:proofErr w:type="spellStart"/>
      <w:r>
        <w:rPr>
          <w:sz w:val="28"/>
        </w:rPr>
        <w:t>Кореновского</w:t>
      </w:r>
      <w:proofErr w:type="spellEnd"/>
      <w:r>
        <w:rPr>
          <w:sz w:val="28"/>
        </w:rPr>
        <w:t xml:space="preserve"> района.</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9917B8" w:rsidP="00243961">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D23DC0">
        <w:rPr>
          <w:rFonts w:ascii="Times New Roman" w:hAnsi="Times New Roman"/>
          <w:sz w:val="28"/>
        </w:rPr>
        <w:t>от 06.10.2003</w:t>
      </w:r>
      <w:r w:rsidR="007251CB" w:rsidRPr="00D23DC0">
        <w:rPr>
          <w:rFonts w:ascii="Times New Roman" w:hAnsi="Times New Roman"/>
          <w:sz w:val="28"/>
        </w:rPr>
        <w:t xml:space="preserve"> </w:t>
      </w:r>
      <w:r w:rsidR="00F7428D" w:rsidRPr="00D23DC0">
        <w:rPr>
          <w:rFonts w:ascii="Times New Roman" w:hAnsi="Times New Roman"/>
          <w:sz w:val="28"/>
        </w:rPr>
        <w:t xml:space="preserve">№ 131-ФЗ «Об общих </w:t>
      </w:r>
      <w:r w:rsidR="00F7428D" w:rsidRPr="00D23DC0">
        <w:rPr>
          <w:rFonts w:ascii="Times New Roman" w:hAnsi="Times New Roman"/>
          <w:sz w:val="28"/>
        </w:rPr>
        <w:lastRenderedPageBreak/>
        <w:t>принципах организации местного самоуправления в Российской Федерации»</w:t>
      </w:r>
      <w:r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6F549D">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81350A">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81350A">
      <w:pPr>
        <w:pStyle w:val="af"/>
        <w:tabs>
          <w:tab w:val="left" w:pos="142"/>
        </w:tabs>
        <w:ind w:firstLine="851"/>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w:t>
      </w:r>
      <w:r>
        <w:rPr>
          <w:rFonts w:eastAsia="Times New Roman"/>
          <w:sz w:val="28"/>
        </w:rPr>
        <w:t xml:space="preserve"> </w:t>
      </w:r>
      <w:r>
        <w:rPr>
          <w:rFonts w:eastAsia="Times New Roman"/>
          <w:b/>
          <w:sz w:val="28"/>
        </w:rPr>
        <w:t>Совет поселения</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w:t>
      </w:r>
      <w:r w:rsidR="00242FAF">
        <w:rPr>
          <w:rFonts w:ascii="Times New Roman" w:hAnsi="Times New Roman"/>
          <w:sz w:val="28"/>
        </w:rPr>
        <w:t xml:space="preserve"> состоит из 15 </w:t>
      </w:r>
      <w:r>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9917B8" w:rsidP="0081350A">
      <w:pPr>
        <w:pStyle w:val="a6"/>
        <w:numPr>
          <w:ilvl w:val="0"/>
          <w:numId w:val="5"/>
        </w:numPr>
        <w:tabs>
          <w:tab w:val="left" w:pos="-15"/>
        </w:tabs>
        <w:spacing w:after="0"/>
        <w:ind w:left="0" w:firstLine="851"/>
        <w:jc w:val="both"/>
        <w:rPr>
          <w:rFonts w:eastAsia="Times New Roman"/>
          <w:sz w:val="28"/>
        </w:rPr>
      </w:pPr>
      <w:r>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81350A">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Pr>
          <w:rFonts w:ascii="Times New Roman" w:hAnsi="Times New Roman"/>
          <w:b/>
          <w:sz w:val="28"/>
        </w:rPr>
        <w:t xml:space="preserve"> </w:t>
      </w:r>
      <w:r>
        <w:rPr>
          <w:rFonts w:ascii="Times New Roman" w:hAnsi="Times New Roman"/>
          <w:sz w:val="28"/>
        </w:rPr>
        <w:t xml:space="preserve">к компетенции Совета. </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w:t>
      </w:r>
      <w:r w:rsidR="00685D43">
        <w:rPr>
          <w:rFonts w:eastAsia="Times New Roman"/>
          <w:sz w:val="28"/>
        </w:rPr>
        <w:t xml:space="preserve">на день голосования </w:t>
      </w:r>
      <w:r w:rsidR="009A4825" w:rsidRPr="002624C5">
        <w:rPr>
          <w:sz w:val="28"/>
          <w:szCs w:val="28"/>
        </w:rPr>
        <w:t>возраста</w:t>
      </w:r>
      <w:r w:rsidR="009A4825" w:rsidRPr="007F2C6C">
        <w:rPr>
          <w:sz w:val="28"/>
          <w:szCs w:val="28"/>
        </w:rPr>
        <w:t xml:space="preserve"> </w:t>
      </w:r>
      <w:r>
        <w:rPr>
          <w:rFonts w:eastAsia="Times New Roman"/>
          <w:sz w:val="28"/>
        </w:rPr>
        <w:t xml:space="preserve">18 лет. </w:t>
      </w:r>
    </w:p>
    <w:p w:rsidR="009917B8" w:rsidRDefault="009917B8" w:rsidP="0081350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685D43" w:rsidRDefault="00685D43" w:rsidP="0081350A">
      <w:pPr>
        <w:pStyle w:val="a6"/>
        <w:spacing w:after="0"/>
        <w:ind w:firstLine="840"/>
        <w:jc w:val="both"/>
        <w:rPr>
          <w:sz w:val="28"/>
        </w:rPr>
      </w:pPr>
      <w:r>
        <w:rPr>
          <w:sz w:val="28"/>
        </w:rPr>
        <w:t>Срок полномочий депутата Совета составляет 5 лет.</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Default="009917B8" w:rsidP="0081350A">
      <w:pPr>
        <w:pStyle w:val="31"/>
        <w:tabs>
          <w:tab w:val="left" w:pos="142"/>
        </w:tabs>
        <w:ind w:firstLine="851"/>
        <w:jc w:val="both"/>
        <w:rPr>
          <w:rFonts w:eastAsia="Times New Roman"/>
          <w:sz w:val="28"/>
        </w:rPr>
      </w:pPr>
      <w:r>
        <w:rPr>
          <w:rFonts w:eastAsia="Times New Roman"/>
          <w:sz w:val="28"/>
        </w:rPr>
        <w:t xml:space="preserve">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w:t>
      </w:r>
      <w:r>
        <w:rPr>
          <w:rFonts w:eastAsia="Times New Roman"/>
          <w:sz w:val="28"/>
        </w:rPr>
        <w:lastRenderedPageBreak/>
        <w:t>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EE194F" w:rsidRPr="00EE194F" w:rsidRDefault="00EE194F" w:rsidP="00EE194F">
      <w:pPr>
        <w:pStyle w:val="ConsNormal"/>
        <w:ind w:firstLine="851"/>
        <w:jc w:val="both"/>
        <w:rPr>
          <w:rFonts w:ascii="Times New Roman" w:hAnsi="Times New Roman"/>
          <w:sz w:val="28"/>
          <w:szCs w:val="28"/>
        </w:rPr>
      </w:pPr>
      <w:r w:rsidRPr="00EE194F">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10"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25.12.2008 № 273-ФЗ </w:t>
      </w:r>
      <w:r w:rsidR="00242FAF">
        <w:rPr>
          <w:rFonts w:ascii="Times New Roman" w:hAnsi="Times New Roman"/>
          <w:sz w:val="28"/>
          <w:szCs w:val="28"/>
        </w:rPr>
        <w:t xml:space="preserve">                                      </w:t>
      </w:r>
      <w:r w:rsidRPr="00EE194F">
        <w:rPr>
          <w:rFonts w:ascii="Times New Roman" w:hAnsi="Times New Roman"/>
          <w:sz w:val="28"/>
          <w:szCs w:val="28"/>
        </w:rPr>
        <w:t xml:space="preserve">«О противодействии коррупции», Федеральным </w:t>
      </w:r>
      <w:hyperlink r:id="rId11"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03.12.2012 </w:t>
      </w:r>
      <w:r w:rsidR="00242FAF">
        <w:rPr>
          <w:rFonts w:ascii="Times New Roman" w:hAnsi="Times New Roman"/>
          <w:sz w:val="28"/>
          <w:szCs w:val="28"/>
        </w:rPr>
        <w:t xml:space="preserve">                          </w:t>
      </w:r>
      <w:r w:rsidRPr="00EE194F">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Федеральным </w:t>
      </w:r>
      <w:hyperlink r:id="rId12"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w:t>
      </w:r>
      <w:r w:rsidRPr="00EE194F">
        <w:rPr>
          <w:rFonts w:ascii="Times New Roman" w:hAnsi="Times New Roman"/>
          <w:sz w:val="28"/>
          <w:szCs w:val="28"/>
        </w:rPr>
        <w:lastRenderedPageBreak/>
        <w:t>инструментами»;</w:t>
      </w:r>
    </w:p>
    <w:p w:rsidR="00EE194F" w:rsidRPr="00EE194F" w:rsidRDefault="00EE194F" w:rsidP="00EE194F">
      <w:pPr>
        <w:tabs>
          <w:tab w:val="left" w:pos="142"/>
        </w:tabs>
        <w:ind w:firstLine="851"/>
        <w:jc w:val="both"/>
        <w:rPr>
          <w:sz w:val="28"/>
          <w:szCs w:val="28"/>
        </w:rPr>
      </w:pPr>
      <w:r w:rsidRPr="00EE194F">
        <w:rPr>
          <w:sz w:val="28"/>
          <w:szCs w:val="28"/>
        </w:rPr>
        <w:t>12)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EE194F">
      <w:pPr>
        <w:tabs>
          <w:tab w:val="left" w:pos="142"/>
        </w:tabs>
        <w:ind w:firstLine="851"/>
        <w:jc w:val="both"/>
        <w:rPr>
          <w:rFonts w:eastAsia="Times New Roman"/>
          <w:sz w:val="28"/>
        </w:rPr>
      </w:pPr>
      <w:r>
        <w:rPr>
          <w:rFonts w:eastAsia="Times New Roman"/>
          <w:sz w:val="28"/>
        </w:rPr>
        <w:t>1</w:t>
      </w:r>
      <w:r w:rsidR="00EE194F">
        <w:rPr>
          <w:rFonts w:eastAsia="Times New Roman"/>
          <w:sz w:val="28"/>
        </w:rPr>
        <w:t>3</w:t>
      </w:r>
      <w:r>
        <w:rPr>
          <w:rFonts w:eastAsia="Times New Roman"/>
          <w:sz w:val="28"/>
        </w:rPr>
        <w:t>) в иных случаях, установленных Федеральным законом</w:t>
      </w:r>
      <w:r>
        <w:rPr>
          <w:b/>
          <w:i/>
          <w:sz w:val="28"/>
        </w:rPr>
        <w:t xml:space="preserve"> </w:t>
      </w:r>
      <w:r>
        <w:rPr>
          <w:sz w:val="28"/>
        </w:rPr>
        <w:t>от 06.10.2003 № 131-ФЗ</w:t>
      </w:r>
      <w:r>
        <w:rPr>
          <w:rFonts w:eastAsia="Times New Roman"/>
          <w:sz w:val="28"/>
        </w:rPr>
        <w:t xml:space="preserve"> </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Pr>
          <w:rFonts w:eastAsia="Times New Roman"/>
          <w:sz w:val="28"/>
        </w:rPr>
        <w:t xml:space="preserve"> </w:t>
      </w:r>
      <w:r>
        <w:rPr>
          <w:rFonts w:eastAsia="Times New Roman"/>
          <w:sz w:val="28"/>
          <w:szCs w:val="28"/>
        </w:rPr>
        <w:t>и иными федеральными законами</w:t>
      </w:r>
      <w:r>
        <w:rPr>
          <w:rFonts w:eastAsia="Times New Roman"/>
          <w:sz w:val="28"/>
        </w:rPr>
        <w:t>.</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2 части </w:t>
      </w:r>
      <w:r w:rsidR="00044091" w:rsidRPr="0087331D">
        <w:rPr>
          <w:sz w:val="28"/>
          <w:szCs w:val="28"/>
        </w:rPr>
        <w:t>7</w:t>
      </w:r>
      <w:r w:rsidRPr="0087331D">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87331D" w:rsidRDefault="00E1090D" w:rsidP="00E1090D">
      <w:pPr>
        <w:tabs>
          <w:tab w:val="left" w:pos="142"/>
        </w:tabs>
        <w:ind w:firstLine="851"/>
        <w:jc w:val="both"/>
        <w:rPr>
          <w:sz w:val="28"/>
          <w:szCs w:val="28"/>
        </w:rPr>
      </w:pPr>
      <w:r w:rsidRPr="0087331D">
        <w:rPr>
          <w:sz w:val="28"/>
          <w:szCs w:val="28"/>
        </w:rPr>
        <w:t>В случаях, предусмотренных пунктами 1,</w:t>
      </w:r>
      <w:r w:rsidR="00B5338E" w:rsidRPr="0087331D">
        <w:rPr>
          <w:sz w:val="28"/>
          <w:szCs w:val="28"/>
        </w:rPr>
        <w:t xml:space="preserve"> </w:t>
      </w:r>
      <w:r w:rsidRPr="0087331D">
        <w:rPr>
          <w:sz w:val="28"/>
          <w:szCs w:val="28"/>
        </w:rPr>
        <w:t>3</w:t>
      </w:r>
      <w:r w:rsidR="00B5338E" w:rsidRPr="0087331D">
        <w:rPr>
          <w:sz w:val="28"/>
          <w:szCs w:val="28"/>
        </w:rPr>
        <w:t>-</w:t>
      </w:r>
      <w:r w:rsidRPr="0087331D">
        <w:rPr>
          <w:sz w:val="28"/>
          <w:szCs w:val="28"/>
        </w:rPr>
        <w:t>7,</w:t>
      </w:r>
      <w:r w:rsidR="00B5338E" w:rsidRPr="0087331D">
        <w:rPr>
          <w:sz w:val="28"/>
          <w:szCs w:val="28"/>
        </w:rPr>
        <w:t xml:space="preserve"> </w:t>
      </w:r>
      <w:r w:rsidRPr="0087331D">
        <w:rPr>
          <w:sz w:val="28"/>
          <w:szCs w:val="28"/>
        </w:rPr>
        <w:t>10</w:t>
      </w:r>
      <w:r w:rsidR="00EE194F">
        <w:rPr>
          <w:sz w:val="28"/>
          <w:szCs w:val="28"/>
        </w:rPr>
        <w:t>-12</w:t>
      </w:r>
      <w:r w:rsidRPr="0087331D">
        <w:rPr>
          <w:sz w:val="28"/>
          <w:szCs w:val="28"/>
        </w:rPr>
        <w:t xml:space="preserve">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8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9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87331D" w:rsidRDefault="00E1090D" w:rsidP="00E1090D">
      <w:pPr>
        <w:suppressAutoHyphens w:val="0"/>
        <w:autoSpaceDE w:val="0"/>
        <w:autoSpaceDN w:val="0"/>
        <w:adjustRightInd w:val="0"/>
        <w:ind w:firstLine="851"/>
        <w:jc w:val="both"/>
        <w:rPr>
          <w:strike/>
        </w:rPr>
      </w:pPr>
      <w:r w:rsidRPr="0087331D">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87331D">
        <w:rPr>
          <w:strike/>
        </w:rPr>
        <w:t xml:space="preserve"> </w:t>
      </w:r>
    </w:p>
    <w:p w:rsidR="009917B8" w:rsidRDefault="009917B8" w:rsidP="0081350A">
      <w:pPr>
        <w:pStyle w:val="WW-2"/>
        <w:tabs>
          <w:tab w:val="left" w:pos="142"/>
        </w:tabs>
      </w:pPr>
      <w: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t>«</w:t>
      </w:r>
      <w:r>
        <w:t>Об общих принципах организации местного самоуправления в Российской Федерации</w:t>
      </w:r>
      <w:r w:rsidR="00A03B53">
        <w:t>»</w:t>
      </w:r>
      <w: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Статья 26.</w:t>
      </w:r>
      <w:r>
        <w:rPr>
          <w:rFonts w:eastAsia="Times New Roman"/>
          <w:sz w:val="28"/>
        </w:rPr>
        <w:t xml:space="preserve"> </w:t>
      </w:r>
      <w:r>
        <w:rPr>
          <w:rFonts w:eastAsia="Times New Roman"/>
          <w:b/>
          <w:sz w:val="28"/>
        </w:rPr>
        <w:t xml:space="preserve">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Pr>
          <w:rFonts w:ascii="Times New Roman" w:hAnsi="Times New Roman"/>
          <w:b/>
          <w:i/>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2) утверждение местного бюджета и отчета о его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w:t>
      </w:r>
      <w:r w:rsidR="00685D43">
        <w:rPr>
          <w:rFonts w:ascii="Times New Roman" w:hAnsi="Times New Roman"/>
          <w:sz w:val="28"/>
        </w:rPr>
        <w:t>, условий</w:t>
      </w:r>
      <w:r>
        <w:rPr>
          <w:rFonts w:ascii="Times New Roman" w:hAnsi="Times New Roman"/>
          <w:sz w:val="28"/>
        </w:rPr>
        <w:t xml:space="preserve"> и порядка выделения необходимых средств из местного бюджета, порядка назначения и проведения конференций </w:t>
      </w:r>
      <w:r w:rsidR="00685D43">
        <w:rPr>
          <w:rFonts w:ascii="Times New Roman" w:hAnsi="Times New Roman"/>
          <w:sz w:val="28"/>
        </w:rPr>
        <w:t>граждан (собраний делегатов)</w:t>
      </w:r>
      <w:r>
        <w:rPr>
          <w:rFonts w:ascii="Times New Roman" w:hAnsi="Times New Roman"/>
          <w:sz w:val="28"/>
        </w:rPr>
        <w:t>,</w:t>
      </w:r>
      <w:r w:rsidR="00685D43">
        <w:rPr>
          <w:rFonts w:ascii="Times New Roman" w:hAnsi="Times New Roman"/>
          <w:sz w:val="28"/>
        </w:rPr>
        <w:t xml:space="preserve"> избрания делегатов,</w:t>
      </w:r>
      <w:r>
        <w:rPr>
          <w:rFonts w:ascii="Times New Roman" w:hAnsi="Times New Roman"/>
          <w:sz w:val="28"/>
        </w:rPr>
        <w:t xml:space="preserve"> 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87331D">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8) образование, утверждение и изменение состава депутатских комиссий </w:t>
      </w:r>
      <w:r>
        <w:rPr>
          <w:rFonts w:ascii="Times New Roman" w:hAnsi="Times New Roman"/>
          <w:sz w:val="28"/>
        </w:rPr>
        <w:lastRenderedPageBreak/>
        <w:t>(комитетов)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w:t>
      </w:r>
      <w:r w:rsidR="009917B8">
        <w:rPr>
          <w:rFonts w:ascii="Times New Roman" w:hAnsi="Times New Roman"/>
          <w:sz w:val="28"/>
        </w:rPr>
        <w:t>) установление налоговых льгот по налогам в соответствии с законодательством;</w:t>
      </w:r>
      <w:r w:rsidR="009917B8">
        <w:rPr>
          <w:rFonts w:ascii="Times New Roman" w:hAnsi="Times New Roman"/>
          <w:i/>
          <w:sz w:val="28"/>
        </w:rPr>
        <w:t xml:space="preserve"> </w:t>
      </w:r>
    </w:p>
    <w:p w:rsidR="002B21FB" w:rsidRPr="0087331D" w:rsidRDefault="002B21FB" w:rsidP="0081350A">
      <w:pPr>
        <w:tabs>
          <w:tab w:val="left" w:pos="142"/>
          <w:tab w:val="left" w:pos="560"/>
          <w:tab w:val="left" w:pos="840"/>
        </w:tabs>
        <w:ind w:firstLine="851"/>
        <w:jc w:val="both"/>
        <w:rPr>
          <w:rFonts w:eastAsia="Times New Roman"/>
          <w:sz w:val="28"/>
        </w:rPr>
      </w:pPr>
      <w:r w:rsidRPr="0087331D">
        <w:rPr>
          <w:rFonts w:eastAsia="Times New Roman"/>
          <w:sz w:val="28"/>
        </w:rPr>
        <w:t>1</w:t>
      </w:r>
      <w:r w:rsidR="00F03CFB">
        <w:rPr>
          <w:rFonts w:eastAsia="Times New Roman"/>
          <w:sz w:val="28"/>
        </w:rPr>
        <w:t>0</w:t>
      </w:r>
      <w:r w:rsidRPr="0087331D">
        <w:rPr>
          <w:rFonts w:eastAsia="Times New Roman"/>
          <w:sz w:val="28"/>
        </w:rPr>
        <w:t xml:space="preserve">) </w:t>
      </w:r>
      <w:r w:rsidRPr="0087331D">
        <w:rPr>
          <w:sz w:val="28"/>
        </w:rPr>
        <w:t xml:space="preserve">определение порядка установления льгот для детей дошкольного возраста, </w:t>
      </w:r>
      <w:r w:rsidRPr="0087331D">
        <w:rPr>
          <w:kern w:val="0"/>
          <w:sz w:val="28"/>
          <w:szCs w:val="28"/>
          <w:lang w:eastAsia="ru-RU"/>
        </w:rPr>
        <w:t>обучающихся,</w:t>
      </w:r>
      <w:r w:rsidRPr="0087331D">
        <w:rPr>
          <w:sz w:val="28"/>
          <w:szCs w:val="28"/>
        </w:rPr>
        <w:t xml:space="preserve"> </w:t>
      </w:r>
      <w:r w:rsidRPr="0087331D">
        <w:rPr>
          <w:sz w:val="28"/>
        </w:rPr>
        <w:t>инвалидов, военнослужащих, проходящих военную службу по призыву</w:t>
      </w:r>
      <w:r w:rsidR="00041441" w:rsidRPr="0087331D">
        <w:rPr>
          <w:sz w:val="28"/>
        </w:rPr>
        <w:t>,</w:t>
      </w:r>
      <w:r w:rsidRPr="0087331D">
        <w:rPr>
          <w:sz w:val="28"/>
        </w:rPr>
        <w:t xml:space="preserve"> при организации платных мероприятий</w:t>
      </w:r>
      <w:r w:rsidR="00D30C40" w:rsidRPr="0087331D">
        <w:rPr>
          <w:sz w:val="28"/>
        </w:rPr>
        <w:t xml:space="preserve"> </w:t>
      </w:r>
      <w:r w:rsidRPr="0087331D">
        <w:rPr>
          <w:sz w:val="28"/>
        </w:rPr>
        <w:t>организаци</w:t>
      </w:r>
      <w:r w:rsidR="00D30C40" w:rsidRPr="0087331D">
        <w:rPr>
          <w:sz w:val="28"/>
        </w:rPr>
        <w:t>ями</w:t>
      </w:r>
      <w:r w:rsidRPr="0087331D">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F03CFB">
        <w:rPr>
          <w:rFonts w:eastAsia="Times New Roman"/>
          <w:sz w:val="28"/>
        </w:rPr>
        <w:t>1</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2</w:t>
      </w:r>
      <w:r>
        <w:rPr>
          <w:rFonts w:eastAsia="Times New Roman"/>
          <w:sz w:val="28"/>
        </w:rPr>
        <w:t xml:space="preserve">) 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F03CFB">
        <w:rPr>
          <w:rFonts w:eastAsia="Times New Roman"/>
          <w:sz w:val="28"/>
        </w:rPr>
        <w:t>3</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4</w:t>
      </w:r>
      <w:r>
        <w:rPr>
          <w:rFonts w:eastAsia="Times New Roman"/>
          <w:sz w:val="28"/>
        </w:rPr>
        <w:t>) принятие решения о создании муниципальной пожарной охраны, определение цели, задач</w:t>
      </w:r>
      <w:r w:rsidR="006612C7">
        <w:rPr>
          <w:rFonts w:eastAsia="Times New Roman"/>
          <w:sz w:val="28"/>
        </w:rPr>
        <w:t>,</w:t>
      </w:r>
      <w:r>
        <w:rPr>
          <w:rFonts w:eastAsia="Times New Roman"/>
          <w:sz w:val="28"/>
        </w:rPr>
        <w:t xml:space="preserve"> порядка </w:t>
      </w:r>
      <w:r w:rsidR="006612C7">
        <w:rPr>
          <w:rFonts w:eastAsia="Times New Roman"/>
          <w:sz w:val="28"/>
        </w:rPr>
        <w:t xml:space="preserve">создания и </w:t>
      </w:r>
      <w:r>
        <w:rPr>
          <w:rFonts w:eastAsia="Times New Roman"/>
          <w:sz w:val="28"/>
        </w:rPr>
        <w:t xml:space="preserve">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5</w:t>
      </w:r>
      <w:r>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87331D">
        <w:rPr>
          <w:rFonts w:eastAsia="Times New Roman"/>
          <w:sz w:val="28"/>
        </w:rPr>
        <w:t>поселения</w:t>
      </w:r>
      <w:r>
        <w:rPr>
          <w:rFonts w:eastAsia="Times New Roman"/>
          <w:sz w:val="28"/>
        </w:rPr>
        <w:t xml:space="preserve">; </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1C0344">
        <w:rPr>
          <w:rFonts w:eastAsia="Times New Roman"/>
          <w:sz w:val="28"/>
        </w:rPr>
        <w:t>6</w:t>
      </w:r>
      <w:r w:rsidR="009917B8">
        <w:rPr>
          <w:rFonts w:eastAsia="Times New Roman"/>
          <w:sz w:val="28"/>
        </w:rPr>
        <w:t>) установление по предложению населения</w:t>
      </w:r>
      <w:r w:rsidR="006612C7">
        <w:rPr>
          <w:rFonts w:eastAsia="Times New Roman"/>
          <w:sz w:val="28"/>
        </w:rPr>
        <w:t>, проживающего на данной территории,</w:t>
      </w:r>
      <w:r w:rsidR="009917B8">
        <w:rPr>
          <w:rFonts w:eastAsia="Times New Roman"/>
          <w:sz w:val="28"/>
        </w:rPr>
        <w:t xml:space="preserve"> границ территории, на которой осуществляется территориальное общественное самоуправление; </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17</w:t>
      </w:r>
      <w:r w:rsidR="009917B8">
        <w:rPr>
          <w:rFonts w:eastAsia="Times New Roman"/>
          <w:sz w:val="28"/>
        </w:rPr>
        <w:t>) определение порядка деятельности</w:t>
      </w:r>
      <w:r w:rsidR="009917B8">
        <w:rPr>
          <w:rFonts w:eastAsia="Times New Roman"/>
          <w:b/>
          <w:sz w:val="28"/>
        </w:rPr>
        <w:t xml:space="preserve"> </w:t>
      </w:r>
      <w:r w:rsidR="009917B8">
        <w:rPr>
          <w:rFonts w:eastAsia="Times New Roman"/>
          <w:sz w:val="28"/>
        </w:rPr>
        <w:t>специализированных служб</w:t>
      </w:r>
      <w:r w:rsidR="009917B8">
        <w:rPr>
          <w:rFonts w:eastAsia="Times New Roman"/>
          <w:b/>
          <w:sz w:val="28"/>
        </w:rPr>
        <w:t xml:space="preserve"> </w:t>
      </w:r>
      <w:r w:rsidR="009917B8">
        <w:rPr>
          <w:rFonts w:eastAsia="Times New Roman"/>
          <w:sz w:val="28"/>
        </w:rPr>
        <w:t>по вопросам похоронного дела;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18</w:t>
      </w:r>
      <w:r w:rsidR="009917B8">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sidR="002968F8">
        <w:rPr>
          <w:rFonts w:eastAsia="Times New Roman"/>
          <w:sz w:val="28"/>
        </w:rPr>
        <w:t xml:space="preserve"> </w:t>
      </w:r>
      <w:r w:rsidR="009917B8">
        <w:rPr>
          <w:rFonts w:eastAsia="Times New Roman"/>
          <w:sz w:val="28"/>
        </w:rPr>
        <w:t>настоящего устава;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9917B8">
        <w:rPr>
          <w:rFonts w:eastAsia="Times New Roman"/>
          <w:sz w:val="28"/>
        </w:rPr>
        <w:t>) утверждение положения о бюджетном процессе в поселении;</w:t>
      </w:r>
    </w:p>
    <w:p w:rsidR="009917B8" w:rsidRPr="004C5FF4" w:rsidRDefault="00742DC5" w:rsidP="0081350A">
      <w:pPr>
        <w:pStyle w:val="16"/>
        <w:widowControl w:val="0"/>
        <w:suppressAutoHyphens/>
        <w:ind w:firstLine="851"/>
        <w:jc w:val="both"/>
      </w:pPr>
      <w:r w:rsidRPr="004C5FF4">
        <w:t>2</w:t>
      </w:r>
      <w:r w:rsidR="001C0344">
        <w:t>0</w:t>
      </w:r>
      <w:r w:rsidRPr="004C5FF4">
        <w:t>)</w:t>
      </w:r>
      <w:r w:rsidR="009917B8" w:rsidRPr="004C5FF4">
        <w:rPr>
          <w:b/>
        </w:rPr>
        <w:t xml:space="preserve"> </w:t>
      </w:r>
      <w:r w:rsidR="009917B8" w:rsidRPr="004C5FF4">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4C5FF4" w:rsidRDefault="002C0D3C" w:rsidP="0081350A">
      <w:pPr>
        <w:pStyle w:val="16"/>
        <w:widowControl w:val="0"/>
        <w:suppressAutoHyphens/>
        <w:ind w:firstLine="851"/>
        <w:jc w:val="both"/>
      </w:pPr>
      <w:r w:rsidRPr="004C5FF4">
        <w:t>2</w:t>
      </w:r>
      <w:r w:rsidR="001C0344">
        <w:t>1</w:t>
      </w:r>
      <w:r w:rsidR="009917B8" w:rsidRPr="004C5FF4">
        <w:t>) установление ставок платы за единицу объема древесины;</w:t>
      </w:r>
    </w:p>
    <w:p w:rsidR="009917B8" w:rsidRDefault="002C0D3C" w:rsidP="0081350A">
      <w:pPr>
        <w:pStyle w:val="ad"/>
        <w:tabs>
          <w:tab w:val="left" w:pos="142"/>
        </w:tabs>
        <w:spacing w:after="0" w:line="100" w:lineRule="atLeast"/>
        <w:ind w:firstLine="851"/>
        <w:jc w:val="both"/>
        <w:rPr>
          <w:sz w:val="28"/>
        </w:rPr>
      </w:pPr>
      <w:r w:rsidRPr="004C5FF4">
        <w:rPr>
          <w:sz w:val="28"/>
        </w:rPr>
        <w:t>2</w:t>
      </w:r>
      <w:r w:rsidR="001C0344">
        <w:rPr>
          <w:sz w:val="28"/>
        </w:rPr>
        <w:t>2</w:t>
      </w:r>
      <w:r w:rsidR="009917B8" w:rsidRPr="004C5FF4">
        <w:rPr>
          <w:sz w:val="28"/>
        </w:rPr>
        <w:t>) утверждение лесохозяйственных регламентов;</w:t>
      </w:r>
    </w:p>
    <w:p w:rsidR="00A25D54" w:rsidRPr="00F67026" w:rsidRDefault="00A25D54" w:rsidP="00A25D54">
      <w:pPr>
        <w:pStyle w:val="21"/>
        <w:tabs>
          <w:tab w:val="left" w:pos="-2240"/>
        </w:tabs>
        <w:suppressAutoHyphens w:val="0"/>
        <w:ind w:firstLine="709"/>
        <w:rPr>
          <w:szCs w:val="28"/>
        </w:rPr>
      </w:pPr>
      <w:r>
        <w:t xml:space="preserve">  23) </w:t>
      </w:r>
      <w:r w:rsidRPr="00F67026">
        <w:rPr>
          <w:szCs w:val="28"/>
        </w:rPr>
        <w:t>установление в соответствии с законодательством надбавок к ценам (тарифам) для потребителей;</w:t>
      </w:r>
    </w:p>
    <w:p w:rsidR="009917B8" w:rsidRDefault="002C0D3C" w:rsidP="0081350A">
      <w:pPr>
        <w:pStyle w:val="ad"/>
        <w:tabs>
          <w:tab w:val="left" w:pos="142"/>
        </w:tabs>
        <w:spacing w:after="0" w:line="100" w:lineRule="atLeast"/>
        <w:ind w:firstLine="851"/>
        <w:jc w:val="both"/>
        <w:rPr>
          <w:sz w:val="28"/>
        </w:rPr>
      </w:pPr>
      <w:r w:rsidRPr="004C5FF4">
        <w:rPr>
          <w:sz w:val="28"/>
        </w:rPr>
        <w:t>2</w:t>
      </w:r>
      <w:r w:rsidR="00A25D54">
        <w:rPr>
          <w:sz w:val="28"/>
        </w:rPr>
        <w:t>4</w:t>
      </w:r>
      <w:r w:rsidR="009917B8" w:rsidRPr="004C5FF4">
        <w:rPr>
          <w:sz w:val="28"/>
        </w:rPr>
        <w:t>)</w:t>
      </w:r>
      <w:r w:rsidR="009917B8">
        <w:rPr>
          <w:sz w:val="28"/>
        </w:rPr>
        <w:t xml:space="preserve"> иные полномочия, отнесенные к ведению Совета законодательством и настоящим уставом.</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Pr>
          <w:rFonts w:ascii="Times New Roman" w:hAnsi="Times New Roman"/>
          <w:sz w:val="28"/>
        </w:rPr>
        <w:t xml:space="preserve"> </w:t>
      </w:r>
      <w:r>
        <w:rPr>
          <w:rFonts w:ascii="Times New Roman" w:hAnsi="Times New Roman"/>
          <w:b/>
          <w:sz w:val="28"/>
        </w:rPr>
        <w:t xml:space="preserve">Организация работы Совета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Основной формой работы Совета является сессия, на которой решаются вопросы, отнесенные к его компетенции законодательством и </w:t>
      </w:r>
      <w:r>
        <w:rPr>
          <w:rFonts w:eastAsia="Times New Roman"/>
          <w:sz w:val="28"/>
        </w:rPr>
        <w:lastRenderedPageBreak/>
        <w:t>настоящим уставом.</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Сессии созываются главой поселения по мере необходимости, но не реже одного раза в три месяца.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r>
        <w:rPr>
          <w:rFonts w:eastAsia="Times New Roman"/>
          <w:b/>
          <w:i/>
          <w:sz w:val="28"/>
        </w:rPr>
        <w:t xml:space="preserve"> </w:t>
      </w:r>
      <w:r>
        <w:rPr>
          <w:rFonts w:eastAsia="Times New Roman"/>
          <w:sz w:val="28"/>
        </w:rPr>
        <w:t xml:space="preserve">7 дней до дня проведения сессии.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xml:space="preserve">введения на территории Краснодарского края или муниципального </w:t>
      </w:r>
      <w:proofErr w:type="gramStart"/>
      <w:r>
        <w:rPr>
          <w:rFonts w:eastAsia="Times New Roman"/>
          <w:sz w:val="28"/>
        </w:rPr>
        <w:t>образования  режима</w:t>
      </w:r>
      <w:proofErr w:type="gramEnd"/>
      <w:r>
        <w:rPr>
          <w:rFonts w:eastAsia="Times New Roman"/>
          <w:sz w:val="28"/>
        </w:rPr>
        <w:t xml:space="preserve"> чрезвычайного положения;</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массовых нарушений общественного порядка на территории поселения;</w:t>
      </w:r>
    </w:p>
    <w:p w:rsidR="009917B8" w:rsidRDefault="009917B8" w:rsidP="0081350A">
      <w:pPr>
        <w:pStyle w:val="a6"/>
        <w:spacing w:after="0"/>
        <w:ind w:firstLine="851"/>
        <w:jc w:val="both"/>
        <w:rPr>
          <w:rFonts w:eastAsia="Times New Roman"/>
          <w:sz w:val="28"/>
        </w:rPr>
      </w:pPr>
      <w:r>
        <w:rPr>
          <w:rFonts w:eastAsia="Times New Roman"/>
          <w:sz w:val="28"/>
        </w:rPr>
        <w:t>стихийных бедствий и иных чрезвычайных ситуаций, требующих принятия экстренных решений;</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иных неотложных ситуациях, требующих незамедлительного принятия решения Советом.</w:t>
      </w:r>
    </w:p>
    <w:p w:rsidR="009917B8" w:rsidRDefault="009917B8" w:rsidP="0081350A">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9917B8" w:rsidP="0081350A">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9917B8" w:rsidRP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Все сессии Совета протоколируются. </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9917B8" w:rsidRDefault="009917B8" w:rsidP="0081350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9917B8" w:rsidP="0081350A">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lastRenderedPageBreak/>
        <w:t>4. Комиссии (комитеты) ответственны перед Советом и ему подотчетны.</w:t>
      </w:r>
    </w:p>
    <w:p w:rsidR="009917B8" w:rsidRDefault="009917B8" w:rsidP="0081350A">
      <w:pPr>
        <w:pStyle w:val="a6"/>
        <w:tabs>
          <w:tab w:val="left" w:pos="142"/>
        </w:tabs>
        <w:spacing w:after="0"/>
        <w:ind w:firstLine="851"/>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29.</w:t>
      </w:r>
      <w:r>
        <w:rPr>
          <w:rFonts w:eastAsia="Times New Roman"/>
          <w:sz w:val="28"/>
        </w:rPr>
        <w:t xml:space="preserve"> </w:t>
      </w:r>
      <w:r>
        <w:rPr>
          <w:rFonts w:eastAsia="Times New Roman"/>
          <w:b/>
          <w:sz w:val="28"/>
        </w:rPr>
        <w:t xml:space="preserve">Досрочное прекращение полномочий Совета </w:t>
      </w:r>
    </w:p>
    <w:p w:rsidR="009917B8" w:rsidRDefault="009917B8" w:rsidP="0081350A">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 xml:space="preserve">в порядке и по основаниям, предусмотренным статьей 73 Федерального закона от 06.10.2003 </w:t>
      </w:r>
      <w:r w:rsidR="0003690A" w:rsidRPr="0087331D">
        <w:rPr>
          <w:sz w:val="28"/>
          <w:szCs w:val="28"/>
        </w:rPr>
        <w:t>№ 131-ФЗ</w:t>
      </w:r>
      <w:r w:rsidR="0003690A">
        <w:rPr>
          <w:sz w:val="28"/>
          <w:szCs w:val="28"/>
        </w:rPr>
        <w:t xml:space="preserve"> </w:t>
      </w:r>
      <w:r>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9917B8" w:rsidP="00674500">
      <w:pPr>
        <w:suppressAutoHyphens w:val="0"/>
        <w:ind w:firstLine="851"/>
        <w:jc w:val="both"/>
        <w:rPr>
          <w:sz w:val="28"/>
          <w:szCs w:val="28"/>
        </w:rPr>
      </w:pPr>
      <w:r>
        <w:rPr>
          <w:rFonts w:eastAsia="Times New Roman"/>
          <w:sz w:val="28"/>
        </w:rPr>
        <w:t xml:space="preserve">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87331D">
        <w:rPr>
          <w:sz w:val="28"/>
          <w:szCs w:val="28"/>
        </w:rPr>
        <w:t>Федеральным законом</w:t>
      </w:r>
      <w:r w:rsidR="00674500">
        <w:rPr>
          <w:sz w:val="28"/>
          <w:szCs w:val="28"/>
        </w:rPr>
        <w:t xml:space="preserve"> </w:t>
      </w:r>
      <w:r w:rsidR="00674500" w:rsidRPr="00DD3716">
        <w:rPr>
          <w:sz w:val="28"/>
          <w:szCs w:val="28"/>
        </w:rPr>
        <w:t>от 06.10.2003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7F2C6C" w:rsidRDefault="009917B8" w:rsidP="00D475C6">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Pr>
          <w:i/>
          <w:sz w:val="28"/>
        </w:rPr>
        <w:t xml:space="preserve">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81350A">
      <w:pPr>
        <w:tabs>
          <w:tab w:val="left" w:pos="1351"/>
          <w:tab w:val="left" w:pos="1482"/>
        </w:tabs>
        <w:ind w:firstLine="851"/>
        <w:jc w:val="both"/>
        <w:rPr>
          <w:rFonts w:eastAsia="Times New Roman"/>
          <w:sz w:val="28"/>
        </w:rPr>
      </w:pPr>
      <w:r>
        <w:rPr>
          <w:rFonts w:eastAsia="Times New Roman"/>
          <w:sz w:val="28"/>
        </w:rPr>
        <w:t xml:space="preserve">6. В случае досрочного прекращения </w:t>
      </w:r>
      <w:r w:rsidR="00694A2B" w:rsidRPr="0087331D">
        <w:rPr>
          <w:rFonts w:eastAsia="Times New Roman"/>
          <w:sz w:val="28"/>
        </w:rPr>
        <w:t xml:space="preserve">полномочий Совета </w:t>
      </w:r>
      <w:r w:rsidRPr="0087331D">
        <w:rPr>
          <w:rFonts w:eastAsia="Times New Roman"/>
          <w:sz w:val="28"/>
        </w:rPr>
        <w:t xml:space="preserve">или </w:t>
      </w:r>
      <w:r w:rsidR="00694A2B" w:rsidRPr="0087331D">
        <w:rPr>
          <w:rFonts w:eastAsia="Times New Roman"/>
          <w:sz w:val="28"/>
        </w:rPr>
        <w:t>его</w:t>
      </w:r>
      <w:r w:rsidR="00694A2B">
        <w:rPr>
          <w:rFonts w:eastAsia="Times New Roman"/>
          <w:sz w:val="28"/>
        </w:rPr>
        <w:t xml:space="preserve"> </w:t>
      </w:r>
      <w:r>
        <w:rPr>
          <w:rFonts w:eastAsia="Times New Roman"/>
          <w:sz w:val="28"/>
        </w:rPr>
        <w:lastRenderedPageBreak/>
        <w:t>самороспуска, выборы депутатов Совета</w:t>
      </w:r>
      <w:r>
        <w:rPr>
          <w:rFonts w:eastAsia="Times New Roman"/>
          <w:b/>
          <w:sz w:val="28"/>
        </w:rPr>
        <w:t xml:space="preserve"> </w:t>
      </w:r>
      <w:r>
        <w:rPr>
          <w:rFonts w:eastAsia="Times New Roman"/>
          <w:sz w:val="28"/>
        </w:rPr>
        <w:t>нового</w:t>
      </w:r>
      <w:r>
        <w:rPr>
          <w:rFonts w:eastAsia="Times New Roman"/>
          <w:b/>
          <w:sz w:val="28"/>
        </w:rPr>
        <w:t xml:space="preserve"> </w:t>
      </w:r>
      <w:r>
        <w:rPr>
          <w:rFonts w:eastAsia="Times New Roman"/>
          <w:sz w:val="28"/>
        </w:rPr>
        <w:t>созыва назначаются и проводятся в соответствии с законодательством.</w:t>
      </w:r>
    </w:p>
    <w:p w:rsidR="009917B8" w:rsidRDefault="009917B8" w:rsidP="0081350A">
      <w:pPr>
        <w:tabs>
          <w:tab w:val="left" w:pos="142"/>
          <w:tab w:val="left" w:pos="148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9917B8" w:rsidP="00242FAF">
      <w:pPr>
        <w:pStyle w:val="ConsNormal"/>
        <w:numPr>
          <w:ilvl w:val="1"/>
          <w:numId w:val="8"/>
        </w:numPr>
        <w:tabs>
          <w:tab w:val="left" w:pos="1276"/>
        </w:tabs>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242FAF">
      <w:pPr>
        <w:pStyle w:val="ConsNormal"/>
        <w:numPr>
          <w:ilvl w:val="1"/>
          <w:numId w:val="8"/>
        </w:numPr>
        <w:tabs>
          <w:tab w:val="left" w:pos="72"/>
          <w:tab w:val="left" w:pos="1276"/>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Default="009917B8" w:rsidP="00242FAF">
      <w:pPr>
        <w:pStyle w:val="ConsNormal"/>
        <w:numPr>
          <w:ilvl w:val="1"/>
          <w:numId w:val="8"/>
        </w:numPr>
        <w:tabs>
          <w:tab w:val="left" w:pos="-851"/>
          <w:tab w:val="left" w:pos="1276"/>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242FAF">
      <w:pPr>
        <w:pStyle w:val="ConsNormal"/>
        <w:numPr>
          <w:ilvl w:val="1"/>
          <w:numId w:val="8"/>
        </w:numPr>
        <w:tabs>
          <w:tab w:val="left" w:pos="-2268"/>
          <w:tab w:val="left" w:pos="-1843"/>
          <w:tab w:val="left" w:pos="1276"/>
        </w:tabs>
        <w:ind w:left="0" w:firstLine="851"/>
        <w:jc w:val="both"/>
        <w:rPr>
          <w:rFonts w:ascii="Times New Roman" w:hAnsi="Times New Roman"/>
          <w:sz w:val="28"/>
        </w:rPr>
      </w:pPr>
      <w:r>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Default="009917B8" w:rsidP="00242FAF">
      <w:pPr>
        <w:pStyle w:val="ConsNormal"/>
        <w:numPr>
          <w:ilvl w:val="1"/>
          <w:numId w:val="8"/>
        </w:numPr>
        <w:tabs>
          <w:tab w:val="left" w:pos="-2268"/>
          <w:tab w:val="left" w:pos="1276"/>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9917B8" w:rsidP="00242FAF">
      <w:pPr>
        <w:pStyle w:val="ConsNormal"/>
        <w:numPr>
          <w:ilvl w:val="1"/>
          <w:numId w:val="8"/>
        </w:numPr>
        <w:tabs>
          <w:tab w:val="clear" w:pos="1647"/>
        </w:tabs>
        <w:ind w:left="0" w:firstLine="851"/>
        <w:jc w:val="both"/>
        <w:rPr>
          <w:rFonts w:ascii="Times New Roman" w:hAnsi="Times New Roman"/>
          <w:sz w:val="28"/>
        </w:rPr>
      </w:pPr>
      <w:r>
        <w:rPr>
          <w:rFonts w:ascii="Times New Roman" w:hAnsi="Times New Roman"/>
          <w:sz w:val="28"/>
        </w:rPr>
        <w:t xml:space="preserve">Главой поселения может быть избран гражданин Российской Федерации, достигший </w:t>
      </w:r>
      <w:r w:rsidR="00FB425E">
        <w:rPr>
          <w:rFonts w:ascii="Times New Roman" w:hAnsi="Times New Roman"/>
          <w:sz w:val="28"/>
        </w:rPr>
        <w:t xml:space="preserve">на день </w:t>
      </w:r>
      <w:r>
        <w:rPr>
          <w:rFonts w:ascii="Times New Roman" w:hAnsi="Times New Roman"/>
          <w:sz w:val="28"/>
        </w:rPr>
        <w:t>голосования возраста 21 года.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1252F4" w:rsidRDefault="00F436A7" w:rsidP="0081350A">
      <w:pPr>
        <w:pStyle w:val="ConsNormal"/>
        <w:ind w:firstLine="851"/>
        <w:jc w:val="both"/>
        <w:rPr>
          <w:rFonts w:ascii="Times New Roman" w:hAnsi="Times New Roman"/>
          <w:sz w:val="28"/>
          <w:szCs w:val="28"/>
        </w:rPr>
      </w:pPr>
      <w:r w:rsidRPr="001252F4">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Pr>
          <w:rFonts w:ascii="Times New Roman" w:hAnsi="Times New Roman"/>
          <w:sz w:val="28"/>
          <w:szCs w:val="28"/>
        </w:rPr>
        <w:t xml:space="preserve"> администрации</w:t>
      </w:r>
      <w:r w:rsidRPr="001252F4">
        <w:rPr>
          <w:rFonts w:ascii="Times New Roman" w:hAnsi="Times New Roman"/>
          <w:sz w:val="28"/>
          <w:szCs w:val="28"/>
        </w:rPr>
        <w:t xml:space="preserve"> поселения.</w:t>
      </w:r>
    </w:p>
    <w:p w:rsidR="009917B8" w:rsidRDefault="009917B8" w:rsidP="00242FAF">
      <w:pPr>
        <w:pStyle w:val="ConsNormal"/>
        <w:numPr>
          <w:ilvl w:val="1"/>
          <w:numId w:val="8"/>
        </w:numPr>
        <w:tabs>
          <w:tab w:val="clear" w:pos="1647"/>
          <w:tab w:val="num" w:pos="0"/>
        </w:tabs>
        <w:ind w:left="0" w:firstLine="851"/>
        <w:jc w:val="both"/>
        <w:rPr>
          <w:rFonts w:ascii="Times New Roman" w:hAnsi="Times New Roman"/>
          <w:sz w:val="28"/>
        </w:rPr>
      </w:pPr>
      <w:r>
        <w:rPr>
          <w:rFonts w:ascii="Times New Roman" w:hAnsi="Times New Roman"/>
          <w:sz w:val="28"/>
        </w:rPr>
        <w:t>Вступление в должность главы</w:t>
      </w:r>
      <w:r>
        <w:rPr>
          <w:rFonts w:ascii="Times New Roman" w:hAnsi="Times New Roman"/>
          <w:color w:val="000000"/>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81350A">
      <w:pPr>
        <w:ind w:firstLine="851"/>
        <w:jc w:val="both"/>
        <w:rPr>
          <w:sz w:val="28"/>
        </w:rPr>
      </w:pPr>
      <w:r>
        <w:rPr>
          <w:sz w:val="28"/>
        </w:rPr>
        <w:t>8.</w:t>
      </w:r>
      <w:r>
        <w:rPr>
          <w:b/>
          <w:sz w:val="28"/>
        </w:rPr>
        <w:t xml:space="preserve"> </w:t>
      </w:r>
      <w:r>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9917B8" w:rsidRDefault="009917B8" w:rsidP="0081350A">
      <w:pPr>
        <w:ind w:firstLine="851"/>
        <w:jc w:val="both"/>
        <w:rPr>
          <w:sz w:val="28"/>
        </w:rPr>
      </w:pPr>
      <w:r>
        <w:rPr>
          <w:sz w:val="28"/>
        </w:rPr>
        <w:t>9. Глава поселения не вправе:</w:t>
      </w:r>
    </w:p>
    <w:p w:rsidR="003041F9" w:rsidRPr="0087331D" w:rsidRDefault="00665B58" w:rsidP="00665B58">
      <w:pPr>
        <w:widowControl/>
        <w:suppressAutoHyphens w:val="0"/>
        <w:autoSpaceDE w:val="0"/>
        <w:autoSpaceDN w:val="0"/>
        <w:adjustRightInd w:val="0"/>
        <w:ind w:firstLine="851"/>
        <w:jc w:val="both"/>
        <w:rPr>
          <w:strike/>
        </w:rPr>
      </w:pPr>
      <w:r w:rsidRPr="0087331D">
        <w:rPr>
          <w:rFonts w:eastAsiaTheme="minorHAnsi"/>
          <w:kern w:val="0"/>
          <w:sz w:val="28"/>
          <w:szCs w:val="28"/>
        </w:rPr>
        <w:t>1) з</w:t>
      </w:r>
      <w:r w:rsidR="003041F9" w:rsidRPr="0087331D">
        <w:rPr>
          <w:rFonts w:eastAsiaTheme="minorHAnsi"/>
          <w:kern w:val="0"/>
          <w:sz w:val="28"/>
          <w:szCs w:val="28"/>
        </w:rPr>
        <w:t xml:space="preserve">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w:t>
      </w:r>
      <w:r w:rsidR="003041F9" w:rsidRPr="0087331D">
        <w:rPr>
          <w:rFonts w:eastAsiaTheme="minorHAnsi"/>
          <w:kern w:val="0"/>
          <w:sz w:val="28"/>
          <w:szCs w:val="28"/>
        </w:rPr>
        <w:lastRenderedPageBreak/>
        <w:t>зарегистрированного в установленном порядке</w:t>
      </w:r>
      <w:r w:rsidR="00094BC3" w:rsidRPr="001C3AC9">
        <w:rPr>
          <w:rFonts w:eastAsia="Calibri"/>
          <w:kern w:val="0"/>
          <w:sz w:val="28"/>
          <w:szCs w:val="28"/>
        </w:rPr>
        <w:t>,</w:t>
      </w:r>
      <w:r w:rsidR="00094BC3" w:rsidRPr="001C3AC9">
        <w:rPr>
          <w:sz w:val="28"/>
          <w:szCs w:val="28"/>
        </w:rPr>
        <w:t xml:space="preserve"> совета муниципальных образований Краснодарского края, иных объединений муниципальных образований</w:t>
      </w:r>
      <w:r w:rsidR="003041F9" w:rsidRPr="001C3AC9">
        <w:rPr>
          <w:rFonts w:eastAsiaTheme="minorHAnsi"/>
          <w:kern w:val="0"/>
          <w:sz w:val="28"/>
          <w:szCs w:val="28"/>
        </w:rPr>
        <w:t>)</w:t>
      </w:r>
      <w:r w:rsidR="003041F9" w:rsidRPr="0087331D">
        <w:rPr>
          <w:rFonts w:eastAsiaTheme="minorHAnsi"/>
          <w:kern w:val="0"/>
          <w:sz w:val="28"/>
          <w:szCs w:val="28"/>
        </w:rPr>
        <w:t xml:space="preserve">,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w:t>
      </w:r>
      <w:r w:rsidRPr="0087331D">
        <w:rPr>
          <w:rFonts w:eastAsiaTheme="minorHAnsi"/>
          <w:kern w:val="0"/>
          <w:sz w:val="28"/>
          <w:szCs w:val="28"/>
        </w:rPr>
        <w:t>Краснодарского края</w:t>
      </w:r>
      <w:r w:rsidR="003041F9" w:rsidRPr="0087331D">
        <w:rPr>
          <w:rFonts w:eastAsiaTheme="minorHAnsi"/>
          <w:kern w:val="0"/>
          <w:sz w:val="28"/>
          <w:szCs w:val="28"/>
        </w:rPr>
        <w:t>, ему не поручено участвовать в управлении этой организацией;</w:t>
      </w:r>
    </w:p>
    <w:p w:rsidR="009917B8" w:rsidRPr="0087331D" w:rsidRDefault="00DE3807" w:rsidP="0081350A">
      <w:pPr>
        <w:ind w:firstLine="851"/>
        <w:jc w:val="both"/>
        <w:rPr>
          <w:sz w:val="28"/>
        </w:rPr>
      </w:pPr>
      <w:r w:rsidRPr="0087331D">
        <w:rPr>
          <w:sz w:val="28"/>
        </w:rPr>
        <w:t>2</w:t>
      </w:r>
      <w:r w:rsidR="009917B8" w:rsidRPr="0087331D">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87331D">
        <w:rPr>
          <w:rFonts w:ascii="Times New Roman" w:hAnsi="Times New Roman"/>
          <w:sz w:val="28"/>
        </w:rPr>
        <w:t>3</w:t>
      </w:r>
      <w:r w:rsidR="009917B8" w:rsidRPr="0087331D">
        <w:rPr>
          <w:rFonts w:ascii="Times New Roman" w:hAnsi="Times New Roman"/>
          <w:sz w:val="28"/>
        </w:rPr>
        <w:t>) входить в состав органов управления, попечительских или</w:t>
      </w:r>
      <w:r w:rsidR="009917B8">
        <w:rPr>
          <w:rFonts w:ascii="Times New Roman" w:hAnsi="Times New Roman"/>
          <w:sz w:val="28"/>
        </w:rPr>
        <w:t xml:space="preserve">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 xml:space="preserve">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tabs>
          <w:tab w:val="left" w:pos="-709"/>
        </w:tabs>
        <w:ind w:firstLine="851"/>
        <w:jc w:val="both"/>
        <w:rPr>
          <w:rFonts w:ascii="Times New Roman" w:hAnsi="Times New Roman"/>
          <w:sz w:val="28"/>
        </w:rPr>
      </w:pPr>
      <w:r>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Pr>
          <w:rFonts w:ascii="Times New Roman" w:hAnsi="Times New Roman"/>
          <w:color w:val="000000"/>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A26D3F">
      <w:pPr>
        <w:widowControl/>
        <w:suppressAutoHyphens w:val="0"/>
        <w:autoSpaceDE w:val="0"/>
        <w:autoSpaceDN w:val="0"/>
        <w:adjustRightInd w:val="0"/>
        <w:ind w:firstLine="851"/>
        <w:jc w:val="both"/>
        <w:rPr>
          <w:sz w:val="28"/>
        </w:rPr>
      </w:pPr>
      <w:r>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1252F4">
        <w:rPr>
          <w:rFonts w:eastAsiaTheme="minorHAnsi"/>
          <w:bCs/>
          <w:kern w:val="0"/>
          <w:sz w:val="28"/>
          <w:szCs w:val="28"/>
        </w:rPr>
        <w:t xml:space="preserve">, </w:t>
      </w:r>
      <w:r w:rsidR="003E792A" w:rsidRPr="001252F4">
        <w:rPr>
          <w:rFonts w:eastAsiaTheme="minorHAnsi"/>
          <w:bCs/>
          <w:kern w:val="0"/>
          <w:sz w:val="28"/>
          <w:szCs w:val="28"/>
        </w:rPr>
        <w:lastRenderedPageBreak/>
        <w:t>административному</w:t>
      </w:r>
      <w:r>
        <w:rPr>
          <w:sz w:val="28"/>
        </w:rPr>
        <w:t xml:space="preserve"> или уголовному делу либо делу об административном правонарушении.</w:t>
      </w:r>
    </w:p>
    <w:p w:rsidR="00EB373E" w:rsidRPr="00D23DC0"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3" w:history="1">
        <w:r w:rsidRPr="00D23DC0">
          <w:rPr>
            <w:rFonts w:ascii="Times New Roman" w:eastAsiaTheme="minorHAnsi" w:hAnsi="Times New Roman" w:cs="Times New Roman"/>
            <w:kern w:val="0"/>
            <w:sz w:val="28"/>
            <w:szCs w:val="28"/>
            <w:lang w:eastAsia="en-US" w:bidi="ar-SA"/>
          </w:rPr>
          <w:t>законом</w:t>
        </w:r>
      </w:hyperlink>
      <w:r w:rsidRPr="00D23DC0">
        <w:rPr>
          <w:rFonts w:ascii="Times New Roman" w:eastAsiaTheme="minorHAnsi" w:hAnsi="Times New Roman" w:cs="Times New Roman"/>
          <w:kern w:val="0"/>
          <w:sz w:val="28"/>
          <w:szCs w:val="28"/>
          <w:lang w:eastAsia="en-US" w:bidi="ar-SA"/>
        </w:rPr>
        <w:t xml:space="preserve"> от 25.12.2008 № 273-ФЗ </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81350A">
      <w:pPr>
        <w:tabs>
          <w:tab w:val="left" w:pos="-2410"/>
        </w:tabs>
        <w:ind w:firstLine="851"/>
        <w:rPr>
          <w:rFonts w:eastAsia="Times New Roman"/>
          <w:sz w:val="28"/>
        </w:rPr>
      </w:pPr>
      <w:r>
        <w:rPr>
          <w:rFonts w:eastAsia="Times New Roman"/>
          <w:sz w:val="28"/>
        </w:rPr>
        <w:t>1. Глава</w:t>
      </w:r>
      <w:r>
        <w:rPr>
          <w:rFonts w:eastAsia="Times New Roman"/>
          <w:color w:val="000000"/>
          <w:sz w:val="28"/>
        </w:rPr>
        <w:t xml:space="preserve"> </w:t>
      </w:r>
      <w:r>
        <w:rPr>
          <w:rFonts w:eastAsia="Times New Roman"/>
          <w:sz w:val="28"/>
        </w:rPr>
        <w:t>поселения в пределах своих полномочий:</w:t>
      </w:r>
    </w:p>
    <w:p w:rsidR="009917B8" w:rsidRDefault="009917B8" w:rsidP="0081350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Pr>
          <w:rFonts w:ascii="Times New Roman" w:hAnsi="Times New Roman"/>
          <w:b/>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Pr>
          <w:sz w:val="28"/>
        </w:rPr>
        <w:t xml:space="preserve"> </w:t>
      </w:r>
      <w:r>
        <w:rPr>
          <w:rFonts w:ascii="Times New Roman" w:hAnsi="Times New Roman"/>
          <w:sz w:val="28"/>
        </w:rPr>
        <w:t>поселения исполняет следующие полномочия председателя</w:t>
      </w:r>
      <w:r>
        <w:rPr>
          <w:rFonts w:ascii="Times New Roman" w:hAnsi="Times New Roman"/>
          <w:b/>
          <w:i/>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Pr>
          <w:sz w:val="28"/>
        </w:rPr>
        <w:t xml:space="preserve"> </w:t>
      </w:r>
      <w:r>
        <w:rPr>
          <w:rFonts w:ascii="Times New Roman" w:hAnsi="Times New Roman"/>
          <w:sz w:val="28"/>
        </w:rPr>
        <w:t>поселения исполняет следующие полномочия главы администрации:</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Pr>
          <w:rFonts w:ascii="Times New Roman" w:hAnsi="Times New Roman"/>
          <w:b/>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496038">
      <w:pPr>
        <w:pStyle w:val="ConsNormal"/>
        <w:tabs>
          <w:tab w:val="left" w:pos="15"/>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 xml:space="preserve">разрабатывает и представляет на утверждение Совета структуру администрации, утверждает положения об отраслевых (функциональных) и </w:t>
      </w:r>
      <w:proofErr w:type="gramStart"/>
      <w:r w:rsidR="009917B8">
        <w:rPr>
          <w:rFonts w:ascii="Times New Roman" w:hAnsi="Times New Roman"/>
          <w:sz w:val="28"/>
        </w:rPr>
        <w:t>территориальных</w:t>
      </w:r>
      <w:r w:rsidR="009917B8">
        <w:rPr>
          <w:rFonts w:ascii="Times New Roman" w:hAnsi="Times New Roman"/>
          <w:b/>
          <w:sz w:val="28"/>
        </w:rPr>
        <w:t xml:space="preserve"> </w:t>
      </w:r>
      <w:r w:rsidR="009917B8">
        <w:rPr>
          <w:rFonts w:ascii="Times New Roman" w:hAnsi="Times New Roman"/>
          <w:sz w:val="28"/>
        </w:rPr>
        <w:t>органах администрации</w:t>
      </w:r>
      <w:proofErr w:type="gramEnd"/>
      <w:r w:rsidR="009917B8">
        <w:rPr>
          <w:rFonts w:ascii="Times New Roman" w:hAnsi="Times New Roman"/>
          <w:sz w:val="28"/>
        </w:rPr>
        <w:t xml:space="preserve"> не наделенных правами юридического лица;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242FAF" w:rsidP="001252F4">
      <w:pPr>
        <w:pStyle w:val="ConsNormal"/>
        <w:tabs>
          <w:tab w:val="left" w:pos="15"/>
        </w:tabs>
        <w:ind w:firstLine="851"/>
        <w:jc w:val="both"/>
        <w:rPr>
          <w:rFonts w:ascii="Times New Roman" w:hAnsi="Times New Roman"/>
          <w:sz w:val="28"/>
        </w:rPr>
      </w:pPr>
      <w:r>
        <w:rPr>
          <w:rFonts w:ascii="Times New Roman" w:hAnsi="Times New Roman"/>
          <w:sz w:val="28"/>
        </w:rPr>
        <w:t>7</w:t>
      </w:r>
      <w:r w:rsidR="00A569A5">
        <w:rPr>
          <w:rFonts w:ascii="Times New Roman" w:hAnsi="Times New Roman"/>
          <w:sz w:val="28"/>
        </w:rPr>
        <w:t xml:space="preserve">) </w:t>
      </w:r>
      <w:r w:rsidR="009917B8">
        <w:rPr>
          <w:rFonts w:ascii="Times New Roman" w:hAnsi="Times New Roman"/>
          <w:sz w:val="28"/>
        </w:rPr>
        <w:t>назначает и освобождает в соответствии с законодательством</w:t>
      </w:r>
      <w:r w:rsidR="009917B8">
        <w:rPr>
          <w:rFonts w:ascii="Times New Roman" w:hAnsi="Times New Roman"/>
          <w:b/>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242FAF" w:rsidP="0081350A">
      <w:pPr>
        <w:tabs>
          <w:tab w:val="left" w:pos="15"/>
        </w:tabs>
        <w:ind w:firstLine="851"/>
        <w:jc w:val="both"/>
        <w:rPr>
          <w:rFonts w:eastAsia="Times New Roman"/>
          <w:sz w:val="28"/>
        </w:rPr>
      </w:pPr>
      <w:r>
        <w:rPr>
          <w:rFonts w:eastAsia="Times New Roman"/>
          <w:sz w:val="28"/>
        </w:rPr>
        <w:t>8</w:t>
      </w:r>
      <w:r w:rsidR="009917B8">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242FAF" w:rsidP="0081350A">
      <w:pPr>
        <w:pStyle w:val="ConsNormal"/>
        <w:tabs>
          <w:tab w:val="left" w:pos="15"/>
        </w:tabs>
        <w:ind w:firstLine="851"/>
        <w:jc w:val="both"/>
        <w:rPr>
          <w:rFonts w:ascii="Times New Roman" w:hAnsi="Times New Roman"/>
          <w:sz w:val="28"/>
        </w:rPr>
      </w:pPr>
      <w:r>
        <w:rPr>
          <w:rFonts w:ascii="Times New Roman" w:hAnsi="Times New Roman"/>
          <w:sz w:val="28"/>
        </w:rPr>
        <w:t>9</w:t>
      </w:r>
      <w:r w:rsidR="009917B8">
        <w:rPr>
          <w:rFonts w:ascii="Times New Roman" w:hAnsi="Times New Roman"/>
          <w:sz w:val="28"/>
        </w:rPr>
        <w:t>)</w:t>
      </w:r>
      <w:r w:rsidR="009917B8">
        <w:rPr>
          <w:sz w:val="28"/>
        </w:rPr>
        <w:t xml:space="preserve"> </w:t>
      </w:r>
      <w:r w:rsidR="009917B8">
        <w:rPr>
          <w:rFonts w:ascii="Times New Roman" w:hAnsi="Times New Roman"/>
          <w:sz w:val="28"/>
        </w:rPr>
        <w:t>принимает меры к отмене противоречащих требованиям законодательства распоряжений и</w:t>
      </w:r>
      <w:r w:rsidR="009917B8">
        <w:rPr>
          <w:rFonts w:ascii="Times New Roman" w:hAnsi="Times New Roman"/>
          <w:b/>
          <w:sz w:val="28"/>
        </w:rPr>
        <w:t xml:space="preserve"> </w:t>
      </w:r>
      <w:r w:rsidR="009917B8">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242FAF">
        <w:rPr>
          <w:rFonts w:ascii="Times New Roman" w:hAnsi="Times New Roman"/>
          <w:sz w:val="28"/>
        </w:rPr>
        <w:t>0</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496038">
        <w:rPr>
          <w:rFonts w:ascii="Times New Roman" w:hAnsi="Times New Roman"/>
          <w:sz w:val="28"/>
        </w:rPr>
        <w:t>1</w:t>
      </w:r>
      <w:r>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96038">
        <w:rPr>
          <w:rFonts w:ascii="Times New Roman" w:hAnsi="Times New Roman"/>
          <w:sz w:val="28"/>
        </w:rPr>
        <w:t>2</w:t>
      </w:r>
      <w:r>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96038">
        <w:rPr>
          <w:rFonts w:ascii="Times New Roman" w:hAnsi="Times New Roman"/>
          <w:sz w:val="28"/>
        </w:rPr>
        <w:t>3</w:t>
      </w:r>
      <w:r>
        <w:rPr>
          <w:rFonts w:ascii="Times New Roman" w:hAnsi="Times New Roman"/>
          <w:sz w:val="28"/>
        </w:rPr>
        <w:t xml:space="preserve">) принимает меры по обеспечению установленного порядка </w:t>
      </w:r>
      <w:r>
        <w:rPr>
          <w:rFonts w:ascii="Times New Roman" w:hAnsi="Times New Roman"/>
          <w:sz w:val="28"/>
        </w:rPr>
        <w:lastRenderedPageBreak/>
        <w:t>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74F39">
        <w:rPr>
          <w:rFonts w:ascii="Times New Roman" w:hAnsi="Times New Roman"/>
          <w:sz w:val="28"/>
        </w:rPr>
        <w:t>4</w:t>
      </w:r>
      <w:r>
        <w:rPr>
          <w:rFonts w:ascii="Times New Roman" w:hAnsi="Times New Roman"/>
          <w:sz w:val="28"/>
        </w:rPr>
        <w:t>) 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74F39">
        <w:rPr>
          <w:rFonts w:ascii="Times New Roman" w:hAnsi="Times New Roman"/>
          <w:sz w:val="28"/>
        </w:rPr>
        <w:t>5</w:t>
      </w:r>
      <w:r w:rsidR="009917B8">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F77E30" w:rsidRDefault="00474F39" w:rsidP="00F77E30">
      <w:pPr>
        <w:pStyle w:val="ConsNormal"/>
        <w:tabs>
          <w:tab w:val="left" w:pos="45"/>
        </w:tabs>
        <w:suppressAutoHyphens w:val="0"/>
        <w:ind w:firstLine="851"/>
        <w:jc w:val="both"/>
        <w:rPr>
          <w:rFonts w:ascii="Times New Roman" w:hAnsi="Times New Roman"/>
          <w:sz w:val="28"/>
          <w:szCs w:val="28"/>
        </w:rPr>
      </w:pPr>
      <w:r>
        <w:rPr>
          <w:rFonts w:ascii="Times New Roman" w:hAnsi="Times New Roman"/>
          <w:sz w:val="28"/>
          <w:szCs w:val="28"/>
        </w:rPr>
        <w:t>16</w:t>
      </w:r>
      <w:r w:rsidR="00F77E30" w:rsidRPr="001252F4">
        <w:rPr>
          <w:rFonts w:ascii="Times New Roman" w:hAnsi="Times New Roman"/>
          <w:sz w:val="28"/>
          <w:szCs w:val="28"/>
        </w:rPr>
        <w:t>) выдает от имени поселения и от имени администрации доверенности в с</w:t>
      </w:r>
      <w:r w:rsidR="0023201C">
        <w:rPr>
          <w:rFonts w:ascii="Times New Roman" w:hAnsi="Times New Roman"/>
          <w:sz w:val="28"/>
          <w:szCs w:val="28"/>
        </w:rPr>
        <w:t>оответствии с законодательством;</w:t>
      </w:r>
    </w:p>
    <w:p w:rsidR="0023201C" w:rsidRPr="0023201C" w:rsidRDefault="0023201C" w:rsidP="0023201C">
      <w:pPr>
        <w:widowControl/>
        <w:suppressAutoHyphens w:val="0"/>
        <w:autoSpaceDE w:val="0"/>
        <w:autoSpaceDN w:val="0"/>
        <w:adjustRightInd w:val="0"/>
        <w:ind w:firstLine="851"/>
        <w:jc w:val="both"/>
        <w:rPr>
          <w:rFonts w:eastAsia="Calibri"/>
          <w:kern w:val="0"/>
          <w:sz w:val="28"/>
          <w:szCs w:val="28"/>
          <w:lang w:eastAsia="ru-RU"/>
        </w:rPr>
      </w:pPr>
      <w:r>
        <w:rPr>
          <w:rFonts w:eastAsia="Calibri"/>
          <w:kern w:val="0"/>
          <w:sz w:val="28"/>
          <w:szCs w:val="28"/>
          <w:lang w:eastAsia="ru-RU"/>
        </w:rPr>
        <w:t>17</w:t>
      </w:r>
      <w:r w:rsidRPr="0023201C">
        <w:rPr>
          <w:rFonts w:eastAsia="Calibri"/>
          <w:kern w:val="0"/>
          <w:sz w:val="28"/>
          <w:szCs w:val="28"/>
          <w:lang w:eastAsia="ru-RU"/>
        </w:rPr>
        <w:t xml:space="preserve">) принимает решение о реализации проекта </w:t>
      </w:r>
      <w:proofErr w:type="spellStart"/>
      <w:r w:rsidRPr="0023201C">
        <w:rPr>
          <w:rFonts w:eastAsia="Calibri"/>
          <w:kern w:val="0"/>
          <w:sz w:val="28"/>
          <w:szCs w:val="28"/>
          <w:lang w:eastAsia="ru-RU"/>
        </w:rPr>
        <w:t>муниципально</w:t>
      </w:r>
      <w:proofErr w:type="spellEnd"/>
      <w:r w:rsidRPr="0023201C">
        <w:rPr>
          <w:rFonts w:eastAsia="Calibri"/>
          <w:kern w:val="0"/>
          <w:sz w:val="28"/>
          <w:szCs w:val="28"/>
          <w:lang w:eastAsia="ru-RU"/>
        </w:rPr>
        <w:t>-частного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23201C" w:rsidRPr="0023201C" w:rsidRDefault="0023201C" w:rsidP="0023201C">
      <w:pPr>
        <w:pStyle w:val="ConsPlusNormal"/>
        <w:ind w:firstLine="851"/>
        <w:jc w:val="both"/>
        <w:rPr>
          <w:rFonts w:ascii="Times New Roman" w:eastAsia="Calibri" w:hAnsi="Times New Roman" w:cs="Times New Roman"/>
          <w:kern w:val="0"/>
          <w:sz w:val="28"/>
          <w:szCs w:val="28"/>
          <w:lang w:eastAsia="ru-RU"/>
        </w:rPr>
      </w:pPr>
      <w:r>
        <w:rPr>
          <w:rFonts w:ascii="Times New Roman" w:eastAsia="Calibri" w:hAnsi="Times New Roman" w:cs="Times New Roman"/>
          <w:kern w:val="0"/>
          <w:sz w:val="28"/>
          <w:szCs w:val="28"/>
        </w:rPr>
        <w:t>18</w:t>
      </w:r>
      <w:r w:rsidRPr="0023201C">
        <w:rPr>
          <w:rFonts w:ascii="Times New Roman" w:eastAsia="Calibri" w:hAnsi="Times New Roman" w:cs="Times New Roman"/>
          <w:kern w:val="0"/>
          <w:sz w:val="28"/>
          <w:szCs w:val="28"/>
        </w:rPr>
        <w:t xml:space="preserve">) определяет орган местного самоуправления, уполномоченный на осуществление полномочий в сфере </w:t>
      </w:r>
      <w:proofErr w:type="spellStart"/>
      <w:r w:rsidRPr="0023201C">
        <w:rPr>
          <w:rFonts w:ascii="Times New Roman" w:eastAsia="Calibri" w:hAnsi="Times New Roman" w:cs="Times New Roman"/>
          <w:kern w:val="0"/>
          <w:sz w:val="28"/>
          <w:szCs w:val="28"/>
        </w:rPr>
        <w:t>муниципально</w:t>
      </w:r>
      <w:proofErr w:type="spellEnd"/>
      <w:r w:rsidRPr="0023201C">
        <w:rPr>
          <w:rFonts w:ascii="Times New Roman" w:eastAsia="Calibri" w:hAnsi="Times New Roman" w:cs="Times New Roman"/>
          <w:kern w:val="0"/>
          <w:sz w:val="28"/>
          <w:szCs w:val="28"/>
        </w:rPr>
        <w:t xml:space="preserve">-частного партнёрства, предусмотренных статьей 18 Федерального закона </w:t>
      </w:r>
      <w:r w:rsidRPr="0023201C">
        <w:rPr>
          <w:rFonts w:ascii="Times New Roman" w:eastAsia="Calibri" w:hAnsi="Times New Roman" w:cs="Times New Roman"/>
          <w:kern w:val="0"/>
          <w:sz w:val="28"/>
          <w:szCs w:val="28"/>
          <w:lang w:eastAsia="ru-RU" w:bidi="ar-SA"/>
        </w:rPr>
        <w:t>от 13.07.2015 № 224-ФЗ «</w:t>
      </w:r>
      <w:r w:rsidRPr="0023201C">
        <w:rPr>
          <w:rFonts w:ascii="Times New Roman" w:eastAsia="Calibri" w:hAnsi="Times New Roman" w:cs="Times New Roman"/>
          <w:kern w:val="0"/>
          <w:sz w:val="28"/>
          <w:szCs w:val="28"/>
          <w:lang w:eastAsia="ru-RU"/>
        </w:rPr>
        <w:t xml:space="preserve">О государственно-частном партнерстве, </w:t>
      </w:r>
      <w:proofErr w:type="spellStart"/>
      <w:r w:rsidRPr="0023201C">
        <w:rPr>
          <w:rFonts w:ascii="Times New Roman" w:eastAsia="Calibri" w:hAnsi="Times New Roman" w:cs="Times New Roman"/>
          <w:kern w:val="0"/>
          <w:sz w:val="28"/>
          <w:szCs w:val="28"/>
          <w:lang w:eastAsia="ru-RU"/>
        </w:rPr>
        <w:t>муниципально</w:t>
      </w:r>
      <w:proofErr w:type="spellEnd"/>
      <w:r w:rsidRPr="0023201C">
        <w:rPr>
          <w:rFonts w:ascii="Times New Roman" w:eastAsia="Calibri" w:hAnsi="Times New Roman" w:cs="Times New Roman"/>
          <w:kern w:val="0"/>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474F39" w:rsidRDefault="009917B8" w:rsidP="00474F39">
      <w:pPr>
        <w:pStyle w:val="a6"/>
        <w:tabs>
          <w:tab w:val="left" w:pos="0"/>
          <w:tab w:val="left" w:pos="142"/>
        </w:tabs>
        <w:spacing w:after="0"/>
        <w:ind w:firstLine="851"/>
        <w:jc w:val="both"/>
        <w:rPr>
          <w:rFonts w:eastAsia="Times New Roman"/>
          <w:sz w:val="28"/>
        </w:rPr>
      </w:pPr>
      <w:r>
        <w:rPr>
          <w:rFonts w:eastAsia="Times New Roman"/>
          <w:sz w:val="28"/>
        </w:rPr>
        <w:t xml:space="preserve">4. </w:t>
      </w:r>
      <w:r w:rsidR="00474F39">
        <w:rPr>
          <w:rFonts w:eastAsia="Times New Roman"/>
          <w:sz w:val="28"/>
        </w:rPr>
        <w:t>В случае временного отсутствия главы поселения</w:t>
      </w:r>
      <w:r w:rsidR="0023201C">
        <w:rPr>
          <w:rFonts w:eastAsia="Times New Roman"/>
          <w:sz w:val="28"/>
        </w:rPr>
        <w:t>,</w:t>
      </w:r>
      <w:r w:rsidR="00474F39">
        <w:rPr>
          <w:rFonts w:eastAsia="Times New Roman"/>
          <w:sz w:val="28"/>
        </w:rPr>
        <w:t xml:space="preserve"> досрочного прекращения им своих полномочий, </w:t>
      </w:r>
      <w:r w:rsidR="0023201C" w:rsidRPr="0023201C">
        <w:rPr>
          <w:rFonts w:eastAsia="Times New Roman"/>
          <w:bCs/>
          <w:kern w:val="0"/>
          <w:sz w:val="28"/>
          <w:szCs w:val="28"/>
          <w:lang w:eastAsia="ru-RU"/>
        </w:rPr>
        <w:t>либо применения к нему по решению суда мер процессуального принуждения в виде заключения под стражу или временного отстранения от должности,</w:t>
      </w:r>
      <w:r w:rsidR="0023201C">
        <w:rPr>
          <w:rFonts w:eastAsia="Times New Roman"/>
          <w:b/>
          <w:bCs/>
          <w:kern w:val="0"/>
          <w:sz w:val="28"/>
          <w:szCs w:val="28"/>
          <w:lang w:eastAsia="ru-RU"/>
        </w:rPr>
        <w:t xml:space="preserve"> </w:t>
      </w:r>
      <w:r w:rsidR="00474F39">
        <w:rPr>
          <w:rFonts w:eastAsia="Times New Roman"/>
          <w:sz w:val="28"/>
        </w:rPr>
        <w:t>его полномочия в полном объеме осуществляет в соответствии со специально изданным по данному вопросу правовым актом администрации иное должностное лицо местного самоуправления.</w:t>
      </w:r>
    </w:p>
    <w:p w:rsidR="009917B8" w:rsidRDefault="009917B8" w:rsidP="00474F39">
      <w:pPr>
        <w:pStyle w:val="a6"/>
        <w:tabs>
          <w:tab w:val="left" w:pos="0"/>
          <w:tab w:val="left" w:pos="142"/>
        </w:tabs>
        <w:spacing w:after="0"/>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w:t>
      </w:r>
      <w:r>
        <w:rPr>
          <w:rFonts w:eastAsia="Times New Roman"/>
          <w:sz w:val="28"/>
        </w:rPr>
        <w:t xml:space="preserve"> </w:t>
      </w:r>
      <w:r>
        <w:rPr>
          <w:rFonts w:eastAsia="Times New Roman"/>
          <w:b/>
          <w:sz w:val="28"/>
        </w:rPr>
        <w:t>Досрочное прекращение полномочий главы</w:t>
      </w:r>
      <w:r>
        <w:rPr>
          <w:rFonts w:eastAsia="Times New Roman"/>
          <w:color w:val="000000"/>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w:t>
      </w:r>
      <w:r>
        <w:rPr>
          <w:vertAlign w:val="superscript"/>
        </w:rPr>
        <w:t xml:space="preserve"> </w:t>
      </w:r>
      <w:r>
        <w:rPr>
          <w:sz w:val="28"/>
          <w:szCs w:val="28"/>
        </w:rPr>
        <w:t>Федерального закона от 06.10.2003</w:t>
      </w:r>
      <w:r>
        <w:rPr>
          <w:vertAlign w:val="superscript"/>
        </w:rPr>
        <w:t xml:space="preserve"> </w:t>
      </w:r>
      <w:r>
        <w:rPr>
          <w:sz w:val="28"/>
          <w:szCs w:val="28"/>
        </w:rPr>
        <w:t>№ 131-ФЗ «Об общих принципах организации местного самоуправления в Российской Федерации»;</w:t>
      </w:r>
    </w:p>
    <w:p w:rsidR="00F12CB0" w:rsidRDefault="009917B8" w:rsidP="00F12CB0">
      <w:pPr>
        <w:numPr>
          <w:ilvl w:val="0"/>
          <w:numId w:val="10"/>
        </w:numPr>
        <w:tabs>
          <w:tab w:val="left" w:pos="-45"/>
        </w:tabs>
        <w:ind w:left="0" w:firstLine="851"/>
        <w:jc w:val="both"/>
        <w:rPr>
          <w:rFonts w:eastAsia="Times New Roman"/>
          <w:color w:val="000000"/>
          <w:sz w:val="28"/>
        </w:rPr>
      </w:pPr>
      <w:r w:rsidRPr="00F12CB0">
        <w:rPr>
          <w:rFonts w:eastAsia="Times New Roman"/>
          <w:color w:val="000000"/>
          <w:sz w:val="28"/>
        </w:rPr>
        <w:t xml:space="preserve">отрешения от должности в соответствии </w:t>
      </w:r>
      <w:r w:rsidR="00F12CB0" w:rsidRPr="00F12CB0">
        <w:rPr>
          <w:color w:val="000000"/>
          <w:sz w:val="28"/>
          <w:szCs w:val="28"/>
        </w:rPr>
        <w:t xml:space="preserve">со статьей 74 </w:t>
      </w:r>
      <w:r w:rsidR="00F12CB0" w:rsidRPr="00F12CB0">
        <w:rPr>
          <w:sz w:val="28"/>
          <w:szCs w:val="28"/>
        </w:rPr>
        <w:t>Федерального закона от 06.10.2003</w:t>
      </w:r>
      <w:r w:rsidR="00F12CB0" w:rsidRPr="00F12CB0">
        <w:rPr>
          <w:sz w:val="28"/>
          <w:szCs w:val="28"/>
          <w:vertAlign w:val="superscript"/>
        </w:rPr>
        <w:t xml:space="preserve"> </w:t>
      </w:r>
      <w:r w:rsidR="00F12CB0" w:rsidRPr="00F12CB0">
        <w:rPr>
          <w:sz w:val="28"/>
          <w:szCs w:val="28"/>
        </w:rPr>
        <w:t>№ 131-ФЗ «Об общих принципах организации местного самоуправления в Российской Федерации»</w:t>
      </w:r>
      <w:r w:rsidR="00F12CB0">
        <w:rPr>
          <w:rFonts w:eastAsia="Times New Roman"/>
          <w:color w:val="000000"/>
          <w:sz w:val="28"/>
        </w:rPr>
        <w:t xml:space="preserve">; </w:t>
      </w:r>
    </w:p>
    <w:p w:rsidR="009917B8" w:rsidRPr="00F12CB0" w:rsidRDefault="009917B8" w:rsidP="00B41FF0">
      <w:pPr>
        <w:numPr>
          <w:ilvl w:val="0"/>
          <w:numId w:val="10"/>
        </w:numPr>
        <w:tabs>
          <w:tab w:val="left" w:pos="-45"/>
        </w:tabs>
        <w:ind w:left="0" w:firstLine="851"/>
        <w:jc w:val="both"/>
        <w:rPr>
          <w:rFonts w:eastAsia="Times New Roman"/>
          <w:color w:val="000000"/>
          <w:sz w:val="28"/>
        </w:rPr>
      </w:pPr>
      <w:r w:rsidRPr="00F12CB0">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lastRenderedPageBreak/>
        <w:t>признания судом безвестно отсутствующим или объявления 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Pr>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8D5128" w:rsidRDefault="009917B8" w:rsidP="008D5128">
      <w:pPr>
        <w:ind w:firstLine="851"/>
        <w:jc w:val="both"/>
        <w:rPr>
          <w:sz w:val="28"/>
          <w:szCs w:val="28"/>
        </w:rPr>
      </w:pPr>
      <w:r>
        <w:rPr>
          <w:sz w:val="28"/>
        </w:rPr>
        <w:t xml:space="preserve">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87331D">
        <w:rPr>
          <w:sz w:val="28"/>
          <w:szCs w:val="28"/>
        </w:rPr>
        <w:t>Федеральным законом</w:t>
      </w:r>
      <w:r w:rsidR="008D5128">
        <w:rPr>
          <w:sz w:val="28"/>
          <w:szCs w:val="28"/>
        </w:rPr>
        <w:t xml:space="preserve"> </w:t>
      </w:r>
      <w:r w:rsidR="008D5128" w:rsidRPr="00A4687D">
        <w:rPr>
          <w:sz w:val="28"/>
          <w:szCs w:val="28"/>
        </w:rPr>
        <w:t>от 06.10.2003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9917B8"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Pr>
          <w:sz w:val="28"/>
        </w:rPr>
        <w:t>;</w:t>
      </w:r>
    </w:p>
    <w:p w:rsidR="00EE194F" w:rsidRPr="00EE194F" w:rsidRDefault="00EE194F" w:rsidP="00EE194F">
      <w:pPr>
        <w:ind w:firstLine="851"/>
        <w:jc w:val="both"/>
        <w:rPr>
          <w:sz w:val="28"/>
          <w:szCs w:val="28"/>
        </w:rPr>
      </w:pPr>
      <w:r w:rsidRPr="00EE194F">
        <w:rPr>
          <w:sz w:val="28"/>
          <w:szCs w:val="28"/>
        </w:rPr>
        <w:t>15) призыва на военную службу или направления на заменяющую ее альтернативную гражданскую службу;</w:t>
      </w:r>
    </w:p>
    <w:p w:rsidR="00EE194F" w:rsidRPr="00EE194F" w:rsidRDefault="00EE194F" w:rsidP="00EE194F">
      <w:pPr>
        <w:tabs>
          <w:tab w:val="left" w:pos="-15"/>
        </w:tabs>
        <w:ind w:firstLine="851"/>
        <w:jc w:val="both"/>
        <w:rPr>
          <w:sz w:val="28"/>
          <w:szCs w:val="28"/>
        </w:rPr>
      </w:pPr>
      <w:r w:rsidRPr="00EE194F">
        <w:rPr>
          <w:sz w:val="28"/>
          <w:szCs w:val="28"/>
        </w:rPr>
        <w:t xml:space="preserve">16) несоблюдения ограничений, запретов, неисполнения обязанностей, установленных Федеральным </w:t>
      </w:r>
      <w:hyperlink r:id="rId14" w:history="1">
        <w:r w:rsidRPr="00EE194F">
          <w:rPr>
            <w:sz w:val="28"/>
            <w:szCs w:val="28"/>
          </w:rPr>
          <w:t>законом</w:t>
        </w:r>
      </w:hyperlink>
      <w:r w:rsidRPr="00EE194F">
        <w:rPr>
          <w:sz w:val="28"/>
          <w:szCs w:val="28"/>
        </w:rPr>
        <w:t xml:space="preserve"> от 25.12.2008 № 273-ФЗ </w:t>
      </w:r>
      <w:r w:rsidR="00474F39">
        <w:rPr>
          <w:sz w:val="28"/>
          <w:szCs w:val="28"/>
        </w:rPr>
        <w:t xml:space="preserve">                                      </w:t>
      </w:r>
      <w:r w:rsidRPr="00EE194F">
        <w:rPr>
          <w:sz w:val="28"/>
          <w:szCs w:val="28"/>
        </w:rPr>
        <w:t xml:space="preserve">«О противодействии коррупции», Федеральным </w:t>
      </w:r>
      <w:hyperlink r:id="rId15" w:history="1">
        <w:r w:rsidRPr="00EE194F">
          <w:rPr>
            <w:sz w:val="28"/>
            <w:szCs w:val="28"/>
          </w:rPr>
          <w:t>законом</w:t>
        </w:r>
      </w:hyperlink>
      <w:r w:rsidRPr="00EE194F">
        <w:rPr>
          <w:sz w:val="28"/>
          <w:szCs w:val="28"/>
        </w:rPr>
        <w:t xml:space="preserve"> от 03.12.2012 </w:t>
      </w:r>
      <w:r w:rsidR="00197A4C">
        <w:rPr>
          <w:sz w:val="28"/>
          <w:szCs w:val="28"/>
        </w:rPr>
        <w:t xml:space="preserve">                  </w:t>
      </w:r>
      <w:r w:rsidRPr="00EE194F">
        <w:rPr>
          <w:sz w:val="28"/>
          <w:szCs w:val="28"/>
        </w:rPr>
        <w:t xml:space="preserve">№ 230-ФЗ «О контроле за соответствием расходов лиц, замещающих государственные должности, и иных лиц их доходам», Федеральным </w:t>
      </w:r>
      <w:hyperlink r:id="rId16" w:history="1">
        <w:r w:rsidRPr="00EE194F">
          <w:rPr>
            <w:sz w:val="28"/>
            <w:szCs w:val="28"/>
          </w:rPr>
          <w:t>законом</w:t>
        </w:r>
      </w:hyperlink>
      <w:r w:rsidRPr="00EE194F">
        <w:rPr>
          <w:sz w:val="28"/>
          <w:szCs w:val="28"/>
        </w:rPr>
        <w:t xml:space="preserve"> от 07.05.2013</w:t>
      </w:r>
      <w:r w:rsidR="00197A4C">
        <w:rPr>
          <w:sz w:val="28"/>
          <w:szCs w:val="28"/>
        </w:rPr>
        <w:t xml:space="preserve"> </w:t>
      </w:r>
      <w:r w:rsidRPr="00EE194F">
        <w:rPr>
          <w:sz w:val="28"/>
          <w:szCs w:val="28"/>
        </w:rP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widowControl/>
        <w:suppressAutoHyphens w:val="0"/>
        <w:autoSpaceDE w:val="0"/>
        <w:autoSpaceDN w:val="0"/>
        <w:adjustRightInd w:val="0"/>
        <w:ind w:firstLine="851"/>
        <w:jc w:val="both"/>
        <w:rPr>
          <w:color w:val="7030A0"/>
          <w:sz w:val="28"/>
          <w:szCs w:val="28"/>
        </w:rPr>
      </w:pPr>
      <w:r w:rsidRPr="00EE194F">
        <w:rPr>
          <w:sz w:val="28"/>
          <w:szCs w:val="28"/>
        </w:rPr>
        <w:lastRenderedPageBreak/>
        <w:t>17)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w:t>
      </w:r>
      <w:r w:rsidR="00D340DD">
        <w:rPr>
          <w:rFonts w:ascii="Times New Roman" w:hAnsi="Times New Roman"/>
          <w:sz w:val="28"/>
        </w:rPr>
        <w:t xml:space="preserve">письменное </w:t>
      </w:r>
      <w:r>
        <w:rPr>
          <w:rFonts w:ascii="Times New Roman" w:hAnsi="Times New Roman"/>
          <w:sz w:val="28"/>
        </w:rPr>
        <w:t xml:space="preserve">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w:t>
      </w:r>
      <w:r w:rsidR="00F61263" w:rsidRPr="00F555C3">
        <w:rPr>
          <w:rFonts w:ascii="Times New Roman" w:hAnsi="Times New Roman"/>
          <w:sz w:val="28"/>
        </w:rPr>
        <w:t>30 календарных дней</w:t>
      </w:r>
      <w:r w:rsidR="00F61263" w:rsidRPr="00F61263">
        <w:rPr>
          <w:rFonts w:ascii="Times New Roman" w:hAnsi="Times New Roman"/>
          <w:sz w:val="28"/>
        </w:rPr>
        <w:t xml:space="preserve"> </w:t>
      </w:r>
      <w:r>
        <w:rPr>
          <w:rFonts w:ascii="Times New Roman" w:hAnsi="Times New Roman"/>
          <w:sz w:val="28"/>
        </w:rPr>
        <w:t>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87331D" w:rsidRDefault="00CA45AC" w:rsidP="00CA45AC">
      <w:pPr>
        <w:tabs>
          <w:tab w:val="left" w:pos="142"/>
        </w:tabs>
        <w:ind w:firstLine="851"/>
        <w:jc w:val="both"/>
        <w:rPr>
          <w:sz w:val="28"/>
          <w:szCs w:val="28"/>
        </w:rPr>
      </w:pPr>
      <w:r w:rsidRPr="0087331D">
        <w:rPr>
          <w:sz w:val="28"/>
          <w:szCs w:val="28"/>
        </w:rPr>
        <w:t>В случаях, предусмотренных пунктами 1,</w:t>
      </w:r>
      <w:r w:rsidR="00FF6879" w:rsidRPr="0087331D">
        <w:rPr>
          <w:sz w:val="28"/>
          <w:szCs w:val="28"/>
        </w:rPr>
        <w:t xml:space="preserve"> </w:t>
      </w:r>
      <w:r w:rsidRPr="0087331D">
        <w:rPr>
          <w:sz w:val="28"/>
          <w:szCs w:val="28"/>
        </w:rPr>
        <w:t>5</w:t>
      </w:r>
      <w:r w:rsidR="00FF6879" w:rsidRPr="0087331D">
        <w:rPr>
          <w:sz w:val="28"/>
          <w:szCs w:val="28"/>
        </w:rPr>
        <w:t>-</w:t>
      </w:r>
      <w:r w:rsidRPr="0087331D">
        <w:rPr>
          <w:sz w:val="28"/>
          <w:szCs w:val="28"/>
        </w:rPr>
        <w:t>9,</w:t>
      </w:r>
      <w:r w:rsidR="00FF6879" w:rsidRPr="0087331D">
        <w:rPr>
          <w:sz w:val="28"/>
          <w:szCs w:val="28"/>
        </w:rPr>
        <w:t xml:space="preserve"> </w:t>
      </w:r>
      <w:r w:rsidRPr="0087331D">
        <w:rPr>
          <w:sz w:val="28"/>
          <w:szCs w:val="28"/>
        </w:rPr>
        <w:t>11</w:t>
      </w:r>
      <w:r w:rsidR="00EE194F">
        <w:rPr>
          <w:sz w:val="28"/>
          <w:szCs w:val="28"/>
        </w:rPr>
        <w:t>, 15-17</w:t>
      </w:r>
      <w:r w:rsidRPr="0087331D">
        <w:rPr>
          <w:sz w:val="28"/>
          <w:szCs w:val="28"/>
        </w:rPr>
        <w:t xml:space="preserve">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87331D" w:rsidRDefault="00CA45AC" w:rsidP="00CA45AC">
      <w:pPr>
        <w:ind w:firstLine="851"/>
        <w:jc w:val="both"/>
        <w:rPr>
          <w:sz w:val="28"/>
          <w:szCs w:val="28"/>
        </w:rPr>
      </w:pPr>
      <w:r w:rsidRPr="0087331D">
        <w:rPr>
          <w:sz w:val="28"/>
          <w:szCs w:val="28"/>
        </w:rPr>
        <w:t>В случаях, предусмотренных пунктами 3,</w:t>
      </w:r>
      <w:r w:rsidR="00FF6879" w:rsidRPr="0087331D">
        <w:rPr>
          <w:sz w:val="28"/>
          <w:szCs w:val="28"/>
        </w:rPr>
        <w:t xml:space="preserve"> </w:t>
      </w:r>
      <w:r w:rsidRPr="0087331D">
        <w:rPr>
          <w:sz w:val="28"/>
          <w:szCs w:val="28"/>
        </w:rPr>
        <w:t>4,</w:t>
      </w:r>
      <w:r w:rsidR="00FF6879" w:rsidRPr="0087331D">
        <w:rPr>
          <w:sz w:val="28"/>
          <w:szCs w:val="28"/>
        </w:rPr>
        <w:t xml:space="preserve"> </w:t>
      </w:r>
      <w:r w:rsidRPr="0087331D">
        <w:rPr>
          <w:sz w:val="28"/>
          <w:szCs w:val="28"/>
        </w:rPr>
        <w:t>12</w:t>
      </w:r>
      <w:r w:rsidR="00FF6879" w:rsidRPr="0087331D">
        <w:rPr>
          <w:sz w:val="28"/>
          <w:szCs w:val="28"/>
        </w:rPr>
        <w:t>-</w:t>
      </w:r>
      <w:r w:rsidRPr="0087331D">
        <w:rPr>
          <w:sz w:val="28"/>
          <w:szCs w:val="28"/>
        </w:rPr>
        <w:t xml:space="preserve">14 части 1 настоящей статьи, полномочия </w:t>
      </w:r>
      <w:r w:rsidR="008C1241" w:rsidRPr="0087331D">
        <w:rPr>
          <w:sz w:val="28"/>
          <w:szCs w:val="28"/>
        </w:rPr>
        <w:t>главы поселения</w:t>
      </w:r>
      <w:r w:rsidRPr="0087331D">
        <w:rPr>
          <w:sz w:val="28"/>
          <w:szCs w:val="28"/>
        </w:rPr>
        <w:t xml:space="preserve"> </w:t>
      </w:r>
      <w:proofErr w:type="gramStart"/>
      <w:r w:rsidRPr="0087331D">
        <w:rPr>
          <w:sz w:val="28"/>
          <w:szCs w:val="28"/>
        </w:rPr>
        <w:t>прекращаются  со</w:t>
      </w:r>
      <w:proofErr w:type="gramEnd"/>
      <w:r w:rsidRPr="0087331D">
        <w:rPr>
          <w:sz w:val="28"/>
          <w:szCs w:val="28"/>
        </w:rPr>
        <w:t xml:space="preserve"> дня вступления в силу соответствующего правового акта, или срока, указанного в нем.</w:t>
      </w:r>
    </w:p>
    <w:p w:rsidR="00CA45AC" w:rsidRPr="0087331D" w:rsidRDefault="00CA45AC" w:rsidP="0081350A">
      <w:pPr>
        <w:pStyle w:val="ConsNormal"/>
        <w:ind w:firstLine="851"/>
        <w:jc w:val="both"/>
        <w:rPr>
          <w:rFonts w:ascii="Times New Roman" w:hAnsi="Times New Roman"/>
          <w:sz w:val="28"/>
        </w:rPr>
      </w:pPr>
      <w:r w:rsidRPr="0087331D">
        <w:rPr>
          <w:rFonts w:ascii="Times New Roman" w:hAnsi="Times New Roman"/>
          <w:sz w:val="28"/>
          <w:szCs w:val="28"/>
        </w:rPr>
        <w:t xml:space="preserve">В случае, предусмотренном пунктом 10 части 1 настоящей статьи, полномочия </w:t>
      </w:r>
      <w:r w:rsidR="008C1241" w:rsidRPr="0087331D">
        <w:rPr>
          <w:rFonts w:ascii="Times New Roman" w:hAnsi="Times New Roman"/>
          <w:sz w:val="28"/>
          <w:szCs w:val="28"/>
        </w:rPr>
        <w:t>главы поселения</w:t>
      </w:r>
      <w:r w:rsidRPr="0087331D">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917B8" w:rsidRDefault="009917B8" w:rsidP="0081350A">
      <w:pPr>
        <w:pStyle w:val="af"/>
        <w:tabs>
          <w:tab w:val="left" w:pos="142"/>
        </w:tabs>
        <w:ind w:firstLine="851"/>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 xml:space="preserve">пенсионное обеспечение за выслугу лет и в связи с инвалидностью в объеме прав муниципального служащего, установленных федеральными </w:t>
      </w:r>
      <w:r w:rsidRPr="003D4ED9">
        <w:lastRenderedPageBreak/>
        <w:t>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9917B8" w:rsidP="0081350A">
      <w:pPr>
        <w:pStyle w:val="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474F39">
        <w:t>30</w:t>
      </w:r>
      <w:r w:rsidRPr="003D4ED9">
        <w:t xml:space="preserve"> календарных дней.</w:t>
      </w:r>
    </w:p>
    <w:p w:rsidR="009917B8" w:rsidRPr="003D4ED9" w:rsidRDefault="009917B8" w:rsidP="0081350A">
      <w:pPr>
        <w:pStyle w:val="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474F39">
        <w:t>15</w:t>
      </w:r>
      <w:r w:rsidRPr="003D4ED9">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9917B8" w:rsidRPr="003D4ED9">
        <w:t xml:space="preserve"> Депутату Совета, осуществляющему </w:t>
      </w:r>
      <w:r w:rsidR="00D61A89" w:rsidRPr="004C7905">
        <w:t>свою деятельность</w:t>
      </w:r>
      <w:r w:rsidR="00D61A89">
        <w:t xml:space="preserve"> </w:t>
      </w:r>
      <w:r w:rsidR="009917B8" w:rsidRPr="003D4ED9">
        <w:t xml:space="preserve">на непостоянной основе, </w:t>
      </w:r>
      <w:r w:rsidR="0098585F" w:rsidRPr="002D5A50">
        <w:t>может</w:t>
      </w:r>
      <w:r w:rsidR="0098585F">
        <w:t xml:space="preserve"> </w:t>
      </w:r>
      <w:r w:rsidR="009917B8" w:rsidRPr="003D4ED9">
        <w:t>производит</w:t>
      </w:r>
      <w:r w:rsidR="0098585F" w:rsidRPr="002D5A50">
        <w:t>ь</w:t>
      </w:r>
      <w:r w:rsidR="009917B8" w:rsidRPr="003D4ED9">
        <w:t>ся выплата денежной компенсации расходов на выполнение его депутатских полномочий в размере и порядке, определенными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Default="00B06E19" w:rsidP="0081350A">
      <w:pPr>
        <w:pStyle w:val="8"/>
        <w:keepNext w:val="0"/>
        <w:ind w:firstLine="851"/>
        <w:jc w:val="both"/>
      </w:pPr>
      <w:r w:rsidRPr="00D23DC0">
        <w:t>6</w:t>
      </w:r>
      <w:r w:rsidR="009917B8" w:rsidRPr="00D23DC0">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A258EF" w:rsidRDefault="00A258EF" w:rsidP="00A258EF">
      <w:pPr>
        <w:suppressAutoHyphens w:val="0"/>
        <w:autoSpaceDE w:val="0"/>
        <w:autoSpaceDN w:val="0"/>
        <w:adjustRightInd w:val="0"/>
        <w:ind w:firstLine="851"/>
        <w:jc w:val="both"/>
        <w:rPr>
          <w:rFonts w:eastAsia="Calibri"/>
          <w:kern w:val="0"/>
          <w:sz w:val="28"/>
          <w:szCs w:val="28"/>
          <w:lang w:eastAsia="ru-RU"/>
        </w:rPr>
      </w:pPr>
      <w:r w:rsidRPr="00A258EF">
        <w:rPr>
          <w:rFonts w:eastAsia="Calibri"/>
          <w:kern w:val="0"/>
          <w:sz w:val="28"/>
          <w:szCs w:val="28"/>
          <w:lang w:eastAsia="ru-RU"/>
        </w:rPr>
        <w:lastRenderedPageBreak/>
        <w:t xml:space="preserve">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r:id="rId17" w:history="1">
        <w:r w:rsidRPr="00A258EF">
          <w:rPr>
            <w:rStyle w:val="afa"/>
            <w:rFonts w:eastAsia="Calibri"/>
            <w:color w:val="auto"/>
            <w:kern w:val="0"/>
            <w:sz w:val="28"/>
            <w:szCs w:val="28"/>
            <w:u w:val="none"/>
            <w:lang w:eastAsia="ru-RU"/>
          </w:rPr>
          <w:t>абзацем седьмым части 16 статьи 35</w:t>
        </w:r>
      </w:hyperlink>
      <w:r w:rsidRPr="00A258EF">
        <w:rPr>
          <w:rFonts w:eastAsia="Calibri"/>
          <w:kern w:val="0"/>
          <w:sz w:val="28"/>
          <w:szCs w:val="28"/>
          <w:lang w:eastAsia="ru-RU"/>
        </w:rPr>
        <w:t xml:space="preserve">, </w:t>
      </w:r>
      <w:hyperlink r:id="rId18" w:history="1">
        <w:r w:rsidRPr="00A258EF">
          <w:rPr>
            <w:rStyle w:val="afa"/>
            <w:rFonts w:eastAsia="Calibri"/>
            <w:color w:val="auto"/>
            <w:kern w:val="0"/>
            <w:sz w:val="28"/>
            <w:szCs w:val="28"/>
            <w:u w:val="none"/>
            <w:lang w:eastAsia="ru-RU"/>
          </w:rPr>
          <w:t>пунктами 2.1</w:t>
        </w:r>
      </w:hyperlink>
      <w:r w:rsidRPr="00A258EF">
        <w:rPr>
          <w:rFonts w:eastAsia="Calibri"/>
          <w:kern w:val="0"/>
          <w:sz w:val="28"/>
          <w:szCs w:val="28"/>
          <w:lang w:eastAsia="ru-RU"/>
        </w:rPr>
        <w:t xml:space="preserve">, </w:t>
      </w:r>
      <w:hyperlink r:id="rId19" w:history="1">
        <w:r w:rsidRPr="00A258EF">
          <w:rPr>
            <w:rStyle w:val="afa"/>
            <w:rFonts w:eastAsia="Calibri"/>
            <w:color w:val="auto"/>
            <w:kern w:val="0"/>
            <w:sz w:val="28"/>
            <w:szCs w:val="28"/>
            <w:u w:val="none"/>
            <w:lang w:eastAsia="ru-RU"/>
          </w:rPr>
          <w:t>3</w:t>
        </w:r>
      </w:hyperlink>
      <w:r w:rsidRPr="00A258EF">
        <w:rPr>
          <w:rFonts w:eastAsia="Calibri"/>
          <w:kern w:val="0"/>
          <w:sz w:val="28"/>
          <w:szCs w:val="28"/>
          <w:lang w:eastAsia="ru-RU"/>
        </w:rPr>
        <w:t xml:space="preserve">, </w:t>
      </w:r>
      <w:hyperlink r:id="rId20" w:history="1">
        <w:r w:rsidRPr="00A258EF">
          <w:rPr>
            <w:rStyle w:val="afa"/>
            <w:rFonts w:eastAsia="Calibri"/>
            <w:color w:val="auto"/>
            <w:kern w:val="0"/>
            <w:sz w:val="28"/>
            <w:szCs w:val="28"/>
            <w:u w:val="none"/>
            <w:lang w:eastAsia="ru-RU"/>
          </w:rPr>
          <w:t>6</w:t>
        </w:r>
      </w:hyperlink>
      <w:r w:rsidRPr="00A258EF">
        <w:rPr>
          <w:rFonts w:eastAsia="Calibri"/>
          <w:kern w:val="0"/>
          <w:sz w:val="28"/>
          <w:szCs w:val="28"/>
          <w:lang w:eastAsia="ru-RU"/>
        </w:rPr>
        <w:t xml:space="preserve"> - </w:t>
      </w:r>
      <w:hyperlink r:id="rId21" w:history="1">
        <w:r w:rsidRPr="00A258EF">
          <w:rPr>
            <w:rStyle w:val="afa"/>
            <w:rFonts w:eastAsia="Calibri"/>
            <w:color w:val="auto"/>
            <w:kern w:val="0"/>
            <w:sz w:val="28"/>
            <w:szCs w:val="28"/>
            <w:u w:val="none"/>
            <w:lang w:eastAsia="ru-RU"/>
          </w:rPr>
          <w:t>9 части 6</w:t>
        </w:r>
      </w:hyperlink>
      <w:r w:rsidRPr="00A258EF">
        <w:rPr>
          <w:rFonts w:eastAsia="Calibri"/>
          <w:kern w:val="0"/>
          <w:sz w:val="28"/>
          <w:szCs w:val="28"/>
          <w:lang w:eastAsia="ru-RU"/>
        </w:rPr>
        <w:t xml:space="preserve">, </w:t>
      </w:r>
      <w:hyperlink r:id="rId22" w:history="1">
        <w:r w:rsidRPr="00A258EF">
          <w:rPr>
            <w:rStyle w:val="afa"/>
            <w:rFonts w:eastAsia="Calibri"/>
            <w:color w:val="auto"/>
            <w:kern w:val="0"/>
            <w:sz w:val="28"/>
            <w:szCs w:val="28"/>
            <w:u w:val="none"/>
            <w:lang w:eastAsia="ru-RU"/>
          </w:rPr>
          <w:t>частью 6.1 статьи 36</w:t>
        </w:r>
      </w:hyperlink>
      <w:r w:rsidRPr="00A258EF">
        <w:rPr>
          <w:rFonts w:eastAsia="Calibri"/>
          <w:kern w:val="0"/>
          <w:sz w:val="28"/>
          <w:szCs w:val="28"/>
          <w:lang w:eastAsia="ru-RU"/>
        </w:rPr>
        <w:t xml:space="preserve">, </w:t>
      </w:r>
      <w:hyperlink r:id="rId23" w:history="1">
        <w:r w:rsidRPr="00A258EF">
          <w:rPr>
            <w:rStyle w:val="afa"/>
            <w:rFonts w:eastAsia="Calibri"/>
            <w:color w:val="auto"/>
            <w:kern w:val="0"/>
            <w:sz w:val="28"/>
            <w:szCs w:val="28"/>
            <w:u w:val="none"/>
            <w:lang w:eastAsia="ru-RU"/>
          </w:rPr>
          <w:t>частью 7.1</w:t>
        </w:r>
      </w:hyperlink>
      <w:r w:rsidRPr="00A258EF">
        <w:rPr>
          <w:rFonts w:eastAsia="Calibri"/>
          <w:kern w:val="0"/>
          <w:sz w:val="28"/>
          <w:szCs w:val="28"/>
          <w:lang w:eastAsia="ru-RU"/>
        </w:rPr>
        <w:t xml:space="preserve">, </w:t>
      </w:r>
      <w:hyperlink r:id="rId24" w:history="1">
        <w:r w:rsidRPr="00A258EF">
          <w:rPr>
            <w:rStyle w:val="afa"/>
            <w:rFonts w:eastAsia="Calibri"/>
            <w:color w:val="auto"/>
            <w:kern w:val="0"/>
            <w:sz w:val="28"/>
            <w:szCs w:val="28"/>
            <w:u w:val="none"/>
            <w:lang w:eastAsia="ru-RU"/>
          </w:rPr>
          <w:t>пунктами 5</w:t>
        </w:r>
      </w:hyperlink>
      <w:r w:rsidRPr="00A258EF">
        <w:rPr>
          <w:rFonts w:eastAsia="Calibri"/>
          <w:kern w:val="0"/>
          <w:sz w:val="28"/>
          <w:szCs w:val="28"/>
          <w:lang w:eastAsia="ru-RU"/>
        </w:rPr>
        <w:t xml:space="preserve"> - </w:t>
      </w:r>
      <w:hyperlink r:id="rId25" w:history="1">
        <w:r w:rsidRPr="00A258EF">
          <w:rPr>
            <w:rStyle w:val="afa"/>
            <w:rFonts w:eastAsia="Calibri"/>
            <w:color w:val="auto"/>
            <w:kern w:val="0"/>
            <w:sz w:val="28"/>
            <w:szCs w:val="28"/>
            <w:u w:val="none"/>
            <w:lang w:eastAsia="ru-RU"/>
          </w:rPr>
          <w:t>8 части 10</w:t>
        </w:r>
      </w:hyperlink>
      <w:r w:rsidRPr="00A258EF">
        <w:rPr>
          <w:rFonts w:eastAsia="Calibri"/>
          <w:kern w:val="0"/>
          <w:sz w:val="28"/>
          <w:szCs w:val="28"/>
          <w:lang w:eastAsia="ru-RU"/>
        </w:rPr>
        <w:t xml:space="preserve">, </w:t>
      </w:r>
      <w:hyperlink r:id="rId26" w:history="1">
        <w:r w:rsidRPr="00A258EF">
          <w:rPr>
            <w:rStyle w:val="afa"/>
            <w:rFonts w:eastAsia="Calibri"/>
            <w:color w:val="auto"/>
            <w:kern w:val="0"/>
            <w:sz w:val="28"/>
            <w:szCs w:val="28"/>
            <w:u w:val="none"/>
            <w:lang w:eastAsia="ru-RU"/>
          </w:rPr>
          <w:t>частью 10.1 статьи 40</w:t>
        </w:r>
      </w:hyperlink>
      <w:r w:rsidRPr="00A258EF">
        <w:rPr>
          <w:rFonts w:eastAsia="Calibri"/>
          <w:kern w:val="0"/>
          <w:sz w:val="28"/>
          <w:szCs w:val="28"/>
          <w:lang w:eastAsia="ru-RU"/>
        </w:rPr>
        <w:t xml:space="preserve">, </w:t>
      </w:r>
      <w:hyperlink r:id="rId27" w:history="1">
        <w:r w:rsidRPr="00A258EF">
          <w:rPr>
            <w:rStyle w:val="afa"/>
            <w:rFonts w:eastAsia="Calibri"/>
            <w:color w:val="auto"/>
            <w:kern w:val="0"/>
            <w:sz w:val="28"/>
            <w:szCs w:val="28"/>
            <w:u w:val="none"/>
            <w:lang w:eastAsia="ru-RU"/>
          </w:rPr>
          <w:t>частями 1</w:t>
        </w:r>
      </w:hyperlink>
      <w:r w:rsidRPr="00A258EF">
        <w:rPr>
          <w:rFonts w:eastAsia="Calibri"/>
          <w:kern w:val="0"/>
          <w:sz w:val="28"/>
          <w:szCs w:val="28"/>
          <w:lang w:eastAsia="ru-RU"/>
        </w:rPr>
        <w:t xml:space="preserve"> и </w:t>
      </w:r>
      <w:hyperlink r:id="rId28" w:history="1">
        <w:r w:rsidRPr="00A258EF">
          <w:rPr>
            <w:rStyle w:val="afa"/>
            <w:rFonts w:eastAsia="Calibri"/>
            <w:color w:val="auto"/>
            <w:kern w:val="0"/>
            <w:sz w:val="28"/>
            <w:szCs w:val="28"/>
            <w:u w:val="none"/>
            <w:lang w:eastAsia="ru-RU"/>
          </w:rPr>
          <w:t>2 статьи 73</w:t>
        </w:r>
      </w:hyperlink>
      <w:r w:rsidRPr="00A258EF">
        <w:rPr>
          <w:rFonts w:eastAsia="Calibri"/>
          <w:kern w:val="0"/>
          <w:sz w:val="28"/>
          <w:szCs w:val="28"/>
          <w:lang w:eastAsia="ru-RU"/>
        </w:rPr>
        <w:t xml:space="preserve"> Федерального закона от 06.10.2003 № 131-ФЗ «Об общих принципах организации местного самоуправления в Российской Федерации».</w:t>
      </w:r>
    </w:p>
    <w:p w:rsidR="009917B8" w:rsidRDefault="009917B8" w:rsidP="0081350A">
      <w:pPr>
        <w:pStyle w:val="af"/>
        <w:tabs>
          <w:tab w:val="left" w:pos="142"/>
        </w:tabs>
        <w:ind w:firstLine="851"/>
        <w:jc w:val="left"/>
        <w:rPr>
          <w:rFonts w:eastAsia="Times New Roman"/>
          <w:b/>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87331D" w:rsidRDefault="00803750"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7331D">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7331D">
        <w:rPr>
          <w:rFonts w:ascii="Times New Roman" w:hAnsi="Times New Roman"/>
          <w:sz w:val="28"/>
          <w:szCs w:val="28"/>
        </w:rPr>
        <w:t xml:space="preserve">федеральными законами и </w:t>
      </w:r>
      <w:r w:rsidRPr="0087331D">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87331D" w:rsidRDefault="00B67F5C"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4. Администрацией руководит глава поселения на принципах единоначалия.</w:t>
      </w:r>
      <w:r w:rsidR="009917B8" w:rsidRPr="0087331D">
        <w:rPr>
          <w:rFonts w:ascii="Times New Roman" w:hAnsi="Times New Roman"/>
          <w:strike/>
          <w:sz w:val="28"/>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1F386D" w:rsidRDefault="009917B8" w:rsidP="001F386D">
      <w:pPr>
        <w:pStyle w:val="ConsNormal"/>
        <w:ind w:firstLine="851"/>
        <w:jc w:val="both"/>
        <w:rPr>
          <w:rFonts w:ascii="Times New Roman" w:hAnsi="Times New Roman"/>
          <w:b/>
          <w:bCs/>
          <w:sz w:val="28"/>
          <w:szCs w:val="28"/>
        </w:rPr>
      </w:pPr>
      <w:r w:rsidRPr="001F386D">
        <w:rPr>
          <w:rFonts w:ascii="Times New Roman" w:hAnsi="Times New Roman"/>
          <w:b/>
          <w:bCs/>
          <w:sz w:val="28"/>
          <w:szCs w:val="28"/>
        </w:rPr>
        <w:t xml:space="preserve">Статья 35. Бюджетные полномочия администрации </w:t>
      </w:r>
    </w:p>
    <w:p w:rsidR="009917B8" w:rsidRPr="001F386D" w:rsidRDefault="009917B8" w:rsidP="001F386D">
      <w:pPr>
        <w:pStyle w:val="ConsNormal"/>
        <w:ind w:firstLine="851"/>
        <w:jc w:val="both"/>
        <w:rPr>
          <w:rFonts w:ascii="Times New Roman" w:hAnsi="Times New Roman"/>
          <w:bCs/>
          <w:sz w:val="28"/>
          <w:szCs w:val="28"/>
        </w:rPr>
      </w:pPr>
      <w:r w:rsidRPr="001F386D">
        <w:rPr>
          <w:rFonts w:ascii="Times New Roman" w:hAnsi="Times New Roman"/>
          <w:bCs/>
          <w:sz w:val="28"/>
          <w:szCs w:val="28"/>
        </w:rPr>
        <w:t>Администрация осуществляет следующие бюджетные полномочия:</w:t>
      </w:r>
    </w:p>
    <w:p w:rsidR="009917B8" w:rsidRPr="001F386D" w:rsidRDefault="009917B8" w:rsidP="001F386D">
      <w:pPr>
        <w:ind w:firstLine="851"/>
        <w:jc w:val="both"/>
        <w:rPr>
          <w:bCs/>
          <w:sz w:val="28"/>
          <w:szCs w:val="28"/>
        </w:rPr>
      </w:pPr>
      <w:r w:rsidRPr="001F386D">
        <w:rPr>
          <w:bCs/>
          <w:sz w:val="28"/>
          <w:szCs w:val="28"/>
        </w:rPr>
        <w:t xml:space="preserve">1) </w:t>
      </w:r>
      <w:r w:rsidR="007C5308" w:rsidRPr="001F386D">
        <w:rPr>
          <w:bCs/>
          <w:sz w:val="28"/>
          <w:szCs w:val="28"/>
        </w:rPr>
        <w:t xml:space="preserve">обеспечивает составление и представление в Совет проекта </w:t>
      </w:r>
      <w:r w:rsidRPr="001F386D">
        <w:rPr>
          <w:bCs/>
          <w:sz w:val="28"/>
          <w:szCs w:val="28"/>
        </w:rPr>
        <w:t xml:space="preserve">местного бюджета, а также проекты программ </w:t>
      </w:r>
      <w:r w:rsidR="00127528" w:rsidRPr="001F386D">
        <w:rPr>
          <w:bCs/>
          <w:sz w:val="28"/>
          <w:szCs w:val="28"/>
        </w:rPr>
        <w:t xml:space="preserve">комплексного </w:t>
      </w:r>
      <w:r w:rsidRPr="001F386D">
        <w:rPr>
          <w:bCs/>
          <w:sz w:val="28"/>
          <w:szCs w:val="28"/>
        </w:rPr>
        <w:t>социально-экономического развития поселения;</w:t>
      </w:r>
    </w:p>
    <w:p w:rsidR="009917B8" w:rsidRPr="001F386D" w:rsidRDefault="009917B8" w:rsidP="001F386D">
      <w:pPr>
        <w:ind w:firstLine="851"/>
        <w:jc w:val="both"/>
        <w:rPr>
          <w:bCs/>
          <w:sz w:val="28"/>
          <w:szCs w:val="28"/>
        </w:rPr>
      </w:pPr>
      <w:r w:rsidRPr="001F386D">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1F386D">
        <w:rPr>
          <w:bCs/>
          <w:sz w:val="28"/>
          <w:szCs w:val="28"/>
        </w:rPr>
        <w:t xml:space="preserve">комплексного </w:t>
      </w:r>
      <w:r w:rsidRPr="001F386D">
        <w:rPr>
          <w:bCs/>
          <w:sz w:val="28"/>
          <w:szCs w:val="28"/>
        </w:rPr>
        <w:t>социально-экономического развития для представления их в Совет;</w:t>
      </w:r>
    </w:p>
    <w:p w:rsidR="009917B8" w:rsidRPr="001F386D" w:rsidRDefault="009917B8" w:rsidP="001F386D">
      <w:pPr>
        <w:ind w:firstLine="851"/>
        <w:jc w:val="both"/>
        <w:rPr>
          <w:bCs/>
          <w:sz w:val="28"/>
          <w:szCs w:val="28"/>
        </w:rPr>
      </w:pPr>
      <w:r w:rsidRPr="001F386D">
        <w:rPr>
          <w:bCs/>
          <w:sz w:val="28"/>
          <w:szCs w:val="28"/>
        </w:rPr>
        <w:t>3) осуществляет муниципальные заимствования, управление муниципальным долгом</w:t>
      </w:r>
      <w:r w:rsidR="003D627F" w:rsidRPr="001F386D">
        <w:rPr>
          <w:rFonts w:eastAsia="Times New Roman"/>
          <w:kern w:val="0"/>
          <w:sz w:val="28"/>
          <w:szCs w:val="28"/>
          <w:lang w:eastAsia="ru-RU"/>
        </w:rPr>
        <w:t xml:space="preserve"> и управление муниципальными активами,</w:t>
      </w:r>
      <w:r w:rsidR="003D627F" w:rsidRPr="001F386D">
        <w:rPr>
          <w:sz w:val="28"/>
          <w:szCs w:val="28"/>
        </w:rPr>
        <w:t xml:space="preserve"> </w:t>
      </w:r>
      <w:r w:rsidR="003D627F" w:rsidRPr="001F386D">
        <w:rPr>
          <w:rFonts w:eastAsia="Times New Roman"/>
          <w:kern w:val="0"/>
          <w:sz w:val="28"/>
          <w:szCs w:val="28"/>
          <w:lang w:eastAsia="ru-RU"/>
        </w:rPr>
        <w:t>предоставляет муниципальные гарантии, бюджетные кредиты</w:t>
      </w:r>
      <w:r w:rsidRPr="001F386D">
        <w:rPr>
          <w:bCs/>
          <w:sz w:val="28"/>
          <w:szCs w:val="28"/>
        </w:rPr>
        <w:t>;</w:t>
      </w:r>
    </w:p>
    <w:p w:rsidR="009917B8" w:rsidRPr="001F386D" w:rsidRDefault="009917B8" w:rsidP="001F386D">
      <w:pPr>
        <w:ind w:firstLine="851"/>
        <w:jc w:val="both"/>
        <w:rPr>
          <w:bCs/>
          <w:sz w:val="28"/>
          <w:szCs w:val="28"/>
        </w:rPr>
      </w:pPr>
      <w:r w:rsidRPr="001F386D">
        <w:rPr>
          <w:bCs/>
          <w:sz w:val="28"/>
          <w:szCs w:val="28"/>
        </w:rPr>
        <w:t xml:space="preserve">4) организует сбор статистических показателей, характеризующих состояние экономики и социальной сферы поселения, представляет указанные </w:t>
      </w:r>
      <w:r w:rsidRPr="001F386D">
        <w:rPr>
          <w:bCs/>
          <w:sz w:val="28"/>
          <w:szCs w:val="28"/>
        </w:rPr>
        <w:lastRenderedPageBreak/>
        <w:t>данные органам государственной власти в порядке, установленном Правительством Российской Федерации;</w:t>
      </w:r>
    </w:p>
    <w:p w:rsidR="009917B8" w:rsidRPr="001F386D" w:rsidRDefault="009917B8" w:rsidP="001F386D">
      <w:pPr>
        <w:ind w:firstLine="851"/>
        <w:jc w:val="both"/>
        <w:rPr>
          <w:bCs/>
          <w:sz w:val="28"/>
          <w:szCs w:val="28"/>
        </w:rPr>
      </w:pPr>
      <w:r w:rsidRPr="001F386D">
        <w:rPr>
          <w:bCs/>
          <w:sz w:val="28"/>
          <w:szCs w:val="28"/>
        </w:rPr>
        <w:t xml:space="preserve">5) устанавливает порядок принятия решений о разработке </w:t>
      </w:r>
      <w:r w:rsidR="00B46A08" w:rsidRPr="001F386D">
        <w:rPr>
          <w:rFonts w:eastAsia="Times New Roman"/>
          <w:kern w:val="0"/>
          <w:sz w:val="28"/>
          <w:szCs w:val="28"/>
          <w:lang w:eastAsia="ru-RU"/>
        </w:rPr>
        <w:t>муниципальных программ</w:t>
      </w:r>
      <w:r w:rsidR="00D65396" w:rsidRPr="001F386D">
        <w:rPr>
          <w:rFonts w:eastAsia="Times New Roman"/>
          <w:kern w:val="0"/>
          <w:sz w:val="28"/>
          <w:szCs w:val="28"/>
          <w:lang w:eastAsia="ru-RU"/>
        </w:rPr>
        <w:t>,</w:t>
      </w:r>
      <w:r w:rsidR="00B46A08" w:rsidRPr="001F386D">
        <w:rPr>
          <w:rFonts w:eastAsia="Times New Roman"/>
          <w:kern w:val="0"/>
          <w:sz w:val="28"/>
          <w:szCs w:val="28"/>
          <w:lang w:eastAsia="ru-RU"/>
        </w:rPr>
        <w:t xml:space="preserve"> и</w:t>
      </w:r>
      <w:r w:rsidR="00D65396" w:rsidRPr="001F386D">
        <w:rPr>
          <w:rFonts w:eastAsia="Times New Roman"/>
          <w:kern w:val="0"/>
          <w:sz w:val="28"/>
          <w:szCs w:val="28"/>
          <w:lang w:eastAsia="ru-RU"/>
        </w:rPr>
        <w:t>х</w:t>
      </w:r>
      <w:r w:rsidR="00B46A08" w:rsidRPr="001F386D">
        <w:rPr>
          <w:rFonts w:eastAsia="Times New Roman"/>
          <w:kern w:val="0"/>
          <w:sz w:val="28"/>
          <w:szCs w:val="28"/>
          <w:lang w:eastAsia="ru-RU"/>
        </w:rPr>
        <w:t xml:space="preserve"> формирования и реализации;</w:t>
      </w:r>
    </w:p>
    <w:p w:rsidR="008E43AC" w:rsidRDefault="009917B8" w:rsidP="001F386D">
      <w:pPr>
        <w:tabs>
          <w:tab w:val="left" w:pos="0"/>
        </w:tabs>
        <w:ind w:firstLine="851"/>
        <w:jc w:val="both"/>
        <w:rPr>
          <w:rFonts w:eastAsia="Times New Roman"/>
          <w:bCs/>
          <w:sz w:val="28"/>
          <w:szCs w:val="28"/>
        </w:rPr>
      </w:pPr>
      <w:r w:rsidRPr="001F386D">
        <w:rPr>
          <w:rFonts w:eastAsia="Times New Roman"/>
          <w:bCs/>
          <w:sz w:val="28"/>
          <w:szCs w:val="28"/>
        </w:rPr>
        <w:t>6) осуществляет иные бюджетные полномочия в соответствии с Бюджетным кодексом Российской Федерации</w:t>
      </w:r>
      <w:r w:rsidR="008E43AC">
        <w:rPr>
          <w:rFonts w:eastAsia="Times New Roman"/>
          <w:bCs/>
          <w:sz w:val="28"/>
          <w:szCs w:val="28"/>
        </w:rPr>
        <w:t>.</w:t>
      </w:r>
    </w:p>
    <w:p w:rsidR="009917B8" w:rsidRPr="001F386D" w:rsidRDefault="009917B8" w:rsidP="001F386D">
      <w:pPr>
        <w:tabs>
          <w:tab w:val="left" w:pos="0"/>
        </w:tabs>
        <w:ind w:firstLine="851"/>
        <w:jc w:val="both"/>
        <w:rPr>
          <w:rFonts w:eastAsia="Times New Roman"/>
          <w:bCs/>
          <w:sz w:val="28"/>
          <w:szCs w:val="28"/>
        </w:rPr>
      </w:pPr>
      <w:r w:rsidRPr="001F386D">
        <w:rPr>
          <w:rFonts w:eastAsia="Times New Roman"/>
          <w:bCs/>
          <w:sz w:val="28"/>
          <w:szCs w:val="28"/>
        </w:rPr>
        <w:t xml:space="preserve"> </w:t>
      </w:r>
    </w:p>
    <w:p w:rsidR="009917B8" w:rsidRPr="001F386D" w:rsidRDefault="009917B8" w:rsidP="001F386D">
      <w:pPr>
        <w:tabs>
          <w:tab w:val="left" w:pos="0"/>
        </w:tabs>
        <w:ind w:right="30" w:firstLine="851"/>
        <w:jc w:val="both"/>
        <w:rPr>
          <w:rFonts w:eastAsia="Times New Roman"/>
          <w:b/>
          <w:sz w:val="28"/>
          <w:szCs w:val="28"/>
        </w:rPr>
      </w:pPr>
      <w:r w:rsidRPr="001F386D">
        <w:rPr>
          <w:rFonts w:eastAsia="Times New Roman"/>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1F386D" w:rsidRDefault="009917B8" w:rsidP="001F386D">
      <w:pPr>
        <w:numPr>
          <w:ilvl w:val="0"/>
          <w:numId w:val="12"/>
        </w:numPr>
        <w:tabs>
          <w:tab w:val="left" w:pos="240"/>
        </w:tabs>
        <w:ind w:left="0" w:right="105" w:firstLine="851"/>
        <w:jc w:val="both"/>
        <w:rPr>
          <w:rFonts w:eastAsia="Times New Roman"/>
          <w:sz w:val="28"/>
          <w:szCs w:val="28"/>
        </w:rPr>
      </w:pPr>
      <w:r w:rsidRPr="001F386D">
        <w:rPr>
          <w:rFonts w:eastAsia="Times New Roman"/>
          <w:sz w:val="28"/>
          <w:szCs w:val="28"/>
        </w:rPr>
        <w:t>организует в границах поселения электро-, тепло-, газо-, и водоснабжение, а также водоотведение и снабжение населения топливом</w:t>
      </w:r>
      <w:r w:rsidR="00340DA2" w:rsidRPr="001F386D">
        <w:rPr>
          <w:sz w:val="28"/>
          <w:szCs w:val="28"/>
        </w:rPr>
        <w:t>, в пределах полномочий, установленных законодательством Российской Федерации</w:t>
      </w:r>
      <w:r w:rsidRPr="001F386D">
        <w:rPr>
          <w:rFonts w:eastAsia="Times New Roman"/>
          <w:sz w:val="28"/>
          <w:szCs w:val="28"/>
        </w:rPr>
        <w:t>;</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3) утверждает схемы водоснабжения и водоотведения поселений;</w:t>
      </w:r>
    </w:p>
    <w:p w:rsidR="001140A9" w:rsidRPr="001F386D" w:rsidRDefault="000111DE" w:rsidP="001F386D">
      <w:pPr>
        <w:tabs>
          <w:tab w:val="left" w:pos="105"/>
        </w:tabs>
        <w:ind w:firstLine="851"/>
        <w:jc w:val="both"/>
        <w:rPr>
          <w:sz w:val="28"/>
          <w:szCs w:val="28"/>
        </w:rPr>
      </w:pPr>
      <w:r w:rsidRPr="001F386D">
        <w:rPr>
          <w:rFonts w:eastAsia="Times New Roman"/>
          <w:sz w:val="28"/>
          <w:szCs w:val="28"/>
        </w:rPr>
        <w:t>4</w:t>
      </w:r>
      <w:r w:rsidR="009917B8" w:rsidRPr="001F386D">
        <w:rPr>
          <w:rFonts w:eastAsia="Times New Roman"/>
          <w:sz w:val="28"/>
          <w:szCs w:val="28"/>
        </w:rPr>
        <w:t xml:space="preserve">) </w:t>
      </w:r>
      <w:r w:rsidR="001140A9" w:rsidRPr="001F386D">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001140A9" w:rsidRPr="001F386D">
        <w:rPr>
          <w:sz w:val="28"/>
          <w:szCs w:val="28"/>
        </w:rPr>
        <w:t xml:space="preserve"> </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xml:space="preserve">) создает условия </w:t>
      </w:r>
      <w:r w:rsidR="00B40AF4" w:rsidRPr="001F386D">
        <w:rPr>
          <w:rFonts w:eastAsia="Times New Roman"/>
          <w:sz w:val="28"/>
          <w:szCs w:val="28"/>
        </w:rPr>
        <w:t xml:space="preserve">для </w:t>
      </w:r>
      <w:r w:rsidR="009917B8" w:rsidRPr="001F386D">
        <w:rPr>
          <w:rFonts w:eastAsia="Times New Roman"/>
          <w:sz w:val="28"/>
          <w:szCs w:val="28"/>
        </w:rPr>
        <w:t>массового отдыха жителей поселения и организует обустройство мест массового отдыха населения;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7</w:t>
      </w:r>
      <w:r w:rsidR="009917B8" w:rsidRPr="001F386D">
        <w:rPr>
          <w:rFonts w:eastAsia="Times New Roman"/>
          <w:sz w:val="28"/>
          <w:szCs w:val="28"/>
        </w:rPr>
        <w:t>) организует ритуальные услуги и содержание мест захоронения;</w:t>
      </w:r>
    </w:p>
    <w:p w:rsidR="000D0630" w:rsidRPr="001F386D" w:rsidRDefault="00442CD3" w:rsidP="001F386D">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 принимает участие</w:t>
      </w:r>
      <w:r w:rsidR="000D0630" w:rsidRPr="001F386D">
        <w:rPr>
          <w:rFonts w:eastAsiaTheme="minorHAnsi"/>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1F386D">
        <w:rPr>
          <w:rFonts w:eastAsiaTheme="minorHAnsi"/>
          <w:kern w:val="0"/>
          <w:sz w:val="28"/>
          <w:szCs w:val="28"/>
        </w:rPr>
        <w:t>и</w:t>
      </w:r>
      <w:r w:rsidR="000D0630" w:rsidRPr="001F386D">
        <w:rPr>
          <w:rFonts w:eastAsiaTheme="minorHAnsi"/>
          <w:kern w:val="0"/>
          <w:sz w:val="28"/>
          <w:szCs w:val="28"/>
        </w:rPr>
        <w:t xml:space="preserve"> поселени</w:t>
      </w:r>
      <w:r w:rsidRPr="001F386D">
        <w:rPr>
          <w:rFonts w:eastAsiaTheme="minorHAnsi"/>
          <w:kern w:val="0"/>
          <w:sz w:val="28"/>
          <w:szCs w:val="28"/>
        </w:rPr>
        <w:t>я;</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9</w:t>
      </w:r>
      <w:r w:rsidR="009917B8" w:rsidRPr="001F386D">
        <w:rPr>
          <w:rFonts w:ascii="Times New Roman" w:hAnsi="Times New Roman"/>
          <w:sz w:val="28"/>
          <w:szCs w:val="28"/>
        </w:rPr>
        <w:t>) рассматривает жалобы потребителей, консультирует их по вопросам защиты прав потребителей;</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10</w:t>
      </w:r>
      <w:r w:rsidR="009917B8" w:rsidRPr="001F386D">
        <w:rPr>
          <w:rFonts w:ascii="Times New Roman" w:hAnsi="Times New Roman"/>
          <w:sz w:val="28"/>
          <w:szCs w:val="28"/>
        </w:rPr>
        <w:t>) обращается в суды в защиту прав потребителей (неопределенного круга потребителей);</w:t>
      </w:r>
    </w:p>
    <w:p w:rsidR="009917B8" w:rsidRPr="001F386D" w:rsidRDefault="009917B8"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w:t>
      </w:r>
      <w:r w:rsidR="000111DE" w:rsidRPr="001F386D">
        <w:rPr>
          <w:rFonts w:ascii="Times New Roman" w:hAnsi="Times New Roman"/>
          <w:sz w:val="28"/>
          <w:szCs w:val="28"/>
        </w:rPr>
        <w:t>1</w:t>
      </w:r>
      <w:r w:rsidRPr="001F386D">
        <w:rPr>
          <w:rFonts w:ascii="Times New Roman" w:hAnsi="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1F386D" w:rsidRDefault="009917B8" w:rsidP="001F386D">
      <w:pPr>
        <w:pStyle w:val="8"/>
        <w:keepNext w:val="0"/>
        <w:ind w:firstLine="851"/>
        <w:jc w:val="both"/>
        <w:rPr>
          <w:szCs w:val="28"/>
        </w:rPr>
      </w:pPr>
      <w:r w:rsidRPr="001F386D">
        <w:rPr>
          <w:szCs w:val="28"/>
        </w:rPr>
        <w:lastRenderedPageBreak/>
        <w:t>1</w:t>
      </w:r>
      <w:r w:rsidR="000111DE" w:rsidRPr="001F386D">
        <w:rPr>
          <w:szCs w:val="28"/>
        </w:rPr>
        <w:t>2</w:t>
      </w:r>
      <w:r w:rsidRPr="001F386D">
        <w:rPr>
          <w:szCs w:val="28"/>
        </w:rPr>
        <w:t xml:space="preserve">) </w:t>
      </w:r>
      <w:r w:rsidR="00BC2F87" w:rsidRPr="001F386D">
        <w:rPr>
          <w:szCs w:val="28"/>
        </w:rPr>
        <w:t xml:space="preserve">предъявляет иски в суды </w:t>
      </w:r>
      <w:r w:rsidR="00BC2F87" w:rsidRPr="001F386D">
        <w:rPr>
          <w:kern w:val="28"/>
          <w:szCs w:val="28"/>
        </w:rPr>
        <w:t xml:space="preserve">о </w:t>
      </w:r>
      <w:r w:rsidR="00BC2F87" w:rsidRPr="001F386D">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1F386D">
        <w:rPr>
          <w:szCs w:val="28"/>
        </w:rPr>
        <w:t>;</w:t>
      </w:r>
    </w:p>
    <w:p w:rsidR="009917B8" w:rsidRDefault="001140A9" w:rsidP="001F386D">
      <w:pPr>
        <w:tabs>
          <w:tab w:val="left" w:pos="-567"/>
        </w:tabs>
        <w:ind w:right="105" w:firstLine="851"/>
        <w:jc w:val="both"/>
        <w:rPr>
          <w:rFonts w:eastAsia="Times New Roman"/>
          <w:sz w:val="28"/>
          <w:szCs w:val="28"/>
        </w:rPr>
      </w:pPr>
      <w:r w:rsidRPr="001F386D">
        <w:rPr>
          <w:rFonts w:eastAsia="Times New Roman"/>
          <w:sz w:val="28"/>
          <w:szCs w:val="28"/>
        </w:rPr>
        <w:t>1</w:t>
      </w:r>
      <w:r w:rsidR="000111DE" w:rsidRPr="001F386D">
        <w:rPr>
          <w:rFonts w:eastAsia="Times New Roman"/>
          <w:sz w:val="28"/>
          <w:szCs w:val="28"/>
        </w:rPr>
        <w:t>3</w:t>
      </w:r>
      <w:r w:rsidRPr="001F386D">
        <w:rPr>
          <w:rFonts w:eastAsia="Times New Roman"/>
          <w:sz w:val="28"/>
          <w:szCs w:val="28"/>
        </w:rPr>
        <w:t xml:space="preserve">) </w:t>
      </w:r>
      <w:r w:rsidR="009917B8" w:rsidRPr="001F386D">
        <w:rPr>
          <w:rFonts w:eastAsia="Times New Roman"/>
          <w:sz w:val="28"/>
          <w:szCs w:val="28"/>
        </w:rPr>
        <w:t>содействует в развитии сельскохозяйственного производства, создает условия для развития малого и среднего</w:t>
      </w:r>
      <w:r w:rsidR="009917B8" w:rsidRPr="001F386D">
        <w:rPr>
          <w:rFonts w:eastAsia="Times New Roman"/>
          <w:b/>
          <w:sz w:val="28"/>
          <w:szCs w:val="28"/>
        </w:rPr>
        <w:t xml:space="preserve"> </w:t>
      </w:r>
      <w:r w:rsidR="009917B8" w:rsidRPr="001F386D">
        <w:rPr>
          <w:rFonts w:eastAsia="Times New Roman"/>
          <w:sz w:val="28"/>
          <w:szCs w:val="28"/>
        </w:rPr>
        <w:t>предпринимательства;</w:t>
      </w:r>
    </w:p>
    <w:p w:rsidR="00A25D54" w:rsidRPr="00F67026" w:rsidRDefault="00A25D54" w:rsidP="00A25D54">
      <w:pPr>
        <w:ind w:firstLine="851"/>
        <w:jc w:val="both"/>
        <w:rPr>
          <w:sz w:val="28"/>
          <w:szCs w:val="28"/>
        </w:rPr>
      </w:pPr>
      <w:r>
        <w:rPr>
          <w:sz w:val="28"/>
          <w:szCs w:val="28"/>
        </w:rPr>
        <w:t xml:space="preserve">14) </w:t>
      </w:r>
      <w:r w:rsidRPr="00F67026">
        <w:rPr>
          <w:sz w:val="28"/>
          <w:szCs w:val="28"/>
        </w:rPr>
        <w:t>устанавливает систему критериев, используемых для определения доступности для потребителей услуг организаций коммунального комплекса;</w:t>
      </w:r>
    </w:p>
    <w:p w:rsidR="00A25D54" w:rsidRPr="00F67026" w:rsidRDefault="00A25D54" w:rsidP="00A25D54">
      <w:pPr>
        <w:ind w:firstLine="851"/>
        <w:jc w:val="both"/>
        <w:rPr>
          <w:sz w:val="28"/>
          <w:szCs w:val="28"/>
        </w:rPr>
      </w:pPr>
      <w:r>
        <w:rPr>
          <w:sz w:val="28"/>
          <w:szCs w:val="28"/>
        </w:rPr>
        <w:t xml:space="preserve">15) </w:t>
      </w:r>
      <w:r w:rsidRPr="00F67026">
        <w:rPr>
          <w:sz w:val="28"/>
          <w:szCs w:val="28"/>
        </w:rPr>
        <w:t>публикует информацию о тарифах и надбавках;</w:t>
      </w:r>
    </w:p>
    <w:p w:rsidR="00A25D54" w:rsidRPr="00F67026" w:rsidRDefault="00A25D54" w:rsidP="00A25D54">
      <w:pPr>
        <w:pStyle w:val="21"/>
        <w:tabs>
          <w:tab w:val="left" w:pos="70"/>
        </w:tabs>
        <w:suppressAutoHyphens w:val="0"/>
        <w:ind w:firstLine="851"/>
        <w:rPr>
          <w:szCs w:val="28"/>
        </w:rPr>
      </w:pPr>
      <w:r>
        <w:rPr>
          <w:szCs w:val="28"/>
        </w:rPr>
        <w:t xml:space="preserve">16) </w:t>
      </w:r>
      <w:r w:rsidRPr="00F67026">
        <w:rPr>
          <w:szCs w:val="28"/>
        </w:rPr>
        <w:t xml:space="preserve">принимает решения и выдает предписания, в пределах полномочий, установленных </w:t>
      </w:r>
      <w:r w:rsidRPr="00F67026">
        <w:rPr>
          <w:rFonts w:eastAsia="Times New Roman"/>
          <w:kern w:val="0"/>
          <w:szCs w:val="28"/>
          <w:lang w:eastAsia="ru-RU"/>
        </w:rPr>
        <w:t>Федеральным законом от 30.12.2004 № 210-ФЗ «Об основах регулирования тарифов организаций коммунального комплекса»</w:t>
      </w:r>
      <w:r w:rsidRPr="00F67026">
        <w:rPr>
          <w:szCs w:val="28"/>
        </w:rPr>
        <w:t>, которые обязательны для исполнения организациями коммунального комплекса;</w:t>
      </w:r>
    </w:p>
    <w:p w:rsidR="00A25D54" w:rsidRPr="00F67026" w:rsidRDefault="00A25D54" w:rsidP="00A25D54">
      <w:pPr>
        <w:tabs>
          <w:tab w:val="left" w:pos="105"/>
        </w:tabs>
        <w:ind w:firstLine="851"/>
        <w:jc w:val="both"/>
        <w:rPr>
          <w:rFonts w:eastAsia="Arial"/>
          <w:sz w:val="28"/>
          <w:szCs w:val="28"/>
        </w:rPr>
      </w:pPr>
      <w:r>
        <w:rPr>
          <w:sz w:val="28"/>
          <w:szCs w:val="28"/>
        </w:rPr>
        <w:t xml:space="preserve">17) </w:t>
      </w:r>
      <w:r w:rsidRPr="00F67026">
        <w:rPr>
          <w:rFonts w:eastAsia="Arial"/>
          <w:sz w:val="28"/>
          <w:szCs w:val="28"/>
        </w:rPr>
        <w:t xml:space="preserve">устанавливает надбавки к тарифам на услуги организаций коммунального комплекса в соответствии с </w:t>
      </w:r>
      <w:r w:rsidRPr="00F67026">
        <w:rPr>
          <w:rFonts w:eastAsia="Times New Roman"/>
          <w:sz w:val="28"/>
          <w:szCs w:val="28"/>
          <w:lang w:eastAsia="ru-RU"/>
        </w:rPr>
        <w:t>предельным индексом, установленным органом регулирования Краснодарского края для поселения</w:t>
      </w:r>
      <w:r w:rsidRPr="00F67026">
        <w:rPr>
          <w:rFonts w:eastAsia="Arial"/>
          <w:sz w:val="28"/>
          <w:szCs w:val="28"/>
        </w:rPr>
        <w:t>;</w:t>
      </w:r>
    </w:p>
    <w:p w:rsidR="009917B8" w:rsidRDefault="009917B8" w:rsidP="001F386D">
      <w:pPr>
        <w:tabs>
          <w:tab w:val="left" w:pos="240"/>
        </w:tabs>
        <w:ind w:right="105" w:firstLine="851"/>
        <w:jc w:val="both"/>
        <w:rPr>
          <w:rFonts w:eastAsia="Times New Roman"/>
          <w:sz w:val="28"/>
          <w:szCs w:val="28"/>
        </w:rPr>
      </w:pPr>
      <w:r w:rsidRPr="001F386D">
        <w:rPr>
          <w:rFonts w:eastAsia="Times New Roman"/>
          <w:sz w:val="28"/>
          <w:szCs w:val="28"/>
        </w:rPr>
        <w:t>1</w:t>
      </w:r>
      <w:r w:rsidR="00A25D54">
        <w:rPr>
          <w:rFonts w:eastAsia="Times New Roman"/>
          <w:sz w:val="28"/>
          <w:szCs w:val="28"/>
        </w:rPr>
        <w:t>8</w:t>
      </w:r>
      <w:r w:rsidRPr="001F386D">
        <w:rPr>
          <w:rFonts w:eastAsia="Times New Roman"/>
          <w:sz w:val="28"/>
          <w:szCs w:val="28"/>
        </w:rPr>
        <w:t>) иные полномочия в соответствии с законодательством.</w:t>
      </w:r>
    </w:p>
    <w:p w:rsidR="00A25D54" w:rsidRPr="001F386D" w:rsidRDefault="00A25D54" w:rsidP="001F386D">
      <w:pPr>
        <w:tabs>
          <w:tab w:val="left" w:pos="240"/>
        </w:tabs>
        <w:ind w:right="105" w:firstLine="851"/>
        <w:jc w:val="both"/>
        <w:rPr>
          <w:rFonts w:eastAsia="Times New Roman"/>
          <w:sz w:val="28"/>
          <w:szCs w:val="28"/>
        </w:rPr>
      </w:pPr>
    </w:p>
    <w:p w:rsidR="009917B8" w:rsidRPr="001F386D" w:rsidRDefault="009917B8" w:rsidP="001F386D">
      <w:pPr>
        <w:ind w:firstLine="851"/>
        <w:jc w:val="both"/>
        <w:rPr>
          <w:b/>
          <w:sz w:val="28"/>
          <w:szCs w:val="28"/>
        </w:rPr>
      </w:pPr>
      <w:r w:rsidRPr="001F386D">
        <w:rPr>
          <w:rFonts w:eastAsia="Times New Roman"/>
          <w:b/>
          <w:sz w:val="28"/>
          <w:szCs w:val="28"/>
        </w:rPr>
        <w:t>Статья 3</w:t>
      </w:r>
      <w:r w:rsidR="001F386D">
        <w:rPr>
          <w:rFonts w:eastAsia="Times New Roman"/>
          <w:b/>
          <w:sz w:val="28"/>
          <w:szCs w:val="28"/>
        </w:rPr>
        <w:t>7</w:t>
      </w:r>
      <w:r w:rsidRPr="001F386D">
        <w:rPr>
          <w:rFonts w:eastAsia="Times New Roman"/>
          <w:b/>
          <w:sz w:val="28"/>
          <w:szCs w:val="28"/>
        </w:rPr>
        <w:t xml:space="preserve">. </w:t>
      </w:r>
      <w:r w:rsidRPr="001F386D">
        <w:rPr>
          <w:b/>
          <w:sz w:val="28"/>
          <w:szCs w:val="28"/>
        </w:rPr>
        <w:t>Полномочия администрации в области использования автомобильных дорог, осуществления дорожной деятельности</w:t>
      </w:r>
    </w:p>
    <w:p w:rsidR="009917B8" w:rsidRPr="001F386D" w:rsidRDefault="009917B8" w:rsidP="001F386D">
      <w:pPr>
        <w:ind w:firstLine="851"/>
        <w:jc w:val="both"/>
        <w:rPr>
          <w:sz w:val="28"/>
          <w:szCs w:val="28"/>
        </w:rPr>
      </w:pPr>
      <w:r w:rsidRPr="001F386D">
        <w:rPr>
          <w:sz w:val="28"/>
          <w:szCs w:val="28"/>
        </w:rPr>
        <w:t>Администрация в области использования автомобильных дорог, осуществления дорожной деятельности</w:t>
      </w:r>
      <w:r w:rsidRPr="001F386D">
        <w:rPr>
          <w:b/>
          <w:sz w:val="28"/>
          <w:szCs w:val="28"/>
        </w:rPr>
        <w:t xml:space="preserve"> </w:t>
      </w:r>
      <w:r w:rsidRPr="001F386D">
        <w:rPr>
          <w:sz w:val="28"/>
          <w:szCs w:val="28"/>
        </w:rPr>
        <w:t>осуществляет следующие полномочия:</w:t>
      </w:r>
    </w:p>
    <w:p w:rsidR="009917B8" w:rsidRPr="001F386D" w:rsidRDefault="009917B8" w:rsidP="001F386D">
      <w:pPr>
        <w:pStyle w:val="ConsPlusNormal"/>
        <w:ind w:firstLine="851"/>
        <w:jc w:val="both"/>
        <w:outlineLvl w:val="1"/>
        <w:rPr>
          <w:rFonts w:ascii="Times New Roman" w:hAnsi="Times New Roman" w:cs="Times New Roman"/>
          <w:sz w:val="28"/>
          <w:szCs w:val="28"/>
        </w:rPr>
      </w:pPr>
      <w:r w:rsidRPr="001F386D">
        <w:rPr>
          <w:rFonts w:ascii="Times New Roman" w:hAnsi="Times New Roman" w:cs="Times New Roman"/>
          <w:sz w:val="28"/>
          <w:szCs w:val="28"/>
        </w:rPr>
        <w:t>1) осуществляет дорожную деятельность</w:t>
      </w:r>
      <w:r w:rsidRPr="001F386D">
        <w:rPr>
          <w:rFonts w:ascii="Times New Roman" w:hAnsi="Times New Roman" w:cs="Times New Roman"/>
          <w:b/>
          <w:sz w:val="28"/>
          <w:szCs w:val="28"/>
        </w:rPr>
        <w:t xml:space="preserve"> </w:t>
      </w:r>
      <w:r w:rsidR="008E0360" w:rsidRPr="001F386D">
        <w:rPr>
          <w:rFonts w:ascii="Times New Roman" w:hAnsi="Times New Roman" w:cs="Times New Roman"/>
          <w:sz w:val="28"/>
          <w:szCs w:val="28"/>
        </w:rPr>
        <w:t xml:space="preserve">в отношении </w:t>
      </w:r>
      <w:r w:rsidR="00022709" w:rsidRPr="001F386D">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22709" w:rsidRPr="001F386D">
        <w:rPr>
          <w:rFonts w:ascii="Times New Roman" w:eastAsiaTheme="minorHAnsi" w:hAnsi="Times New Roman" w:cs="Times New Roman"/>
          <w:b/>
          <w:kern w:val="0"/>
          <w:sz w:val="28"/>
          <w:szCs w:val="28"/>
          <w:lang w:eastAsia="en-US" w:bidi="ar-SA"/>
        </w:rPr>
        <w:t xml:space="preserve"> </w:t>
      </w:r>
      <w:r w:rsidRPr="001F386D">
        <w:rPr>
          <w:rFonts w:ascii="Times New Roman" w:hAnsi="Times New Roman" w:cs="Times New Roman"/>
          <w:sz w:val="28"/>
          <w:szCs w:val="28"/>
        </w:rPr>
        <w:t>автомобильных дорог местного значения в границах населенных пунктов поселения;</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1F386D">
        <w:rPr>
          <w:rFonts w:ascii="Times New Roman" w:hAnsi="Times New Roman"/>
          <w:b w:val="0"/>
          <w:sz w:val="28"/>
          <w:szCs w:val="28"/>
        </w:rPr>
        <w:t xml:space="preserve">сервиса </w:t>
      </w:r>
      <w:r w:rsidRPr="001F386D">
        <w:rPr>
          <w:rFonts w:ascii="Times New Roman" w:hAnsi="Times New Roman"/>
          <w:b w:val="0"/>
          <w:sz w:val="28"/>
          <w:szCs w:val="28"/>
        </w:rPr>
        <w:t xml:space="preserve">и расположении ближайших </w:t>
      </w:r>
      <w:r w:rsidR="00667E68" w:rsidRPr="001F386D">
        <w:rPr>
          <w:rFonts w:ascii="Times New Roman" w:hAnsi="Times New Roman"/>
          <w:b w:val="0"/>
          <w:kern w:val="0"/>
          <w:sz w:val="28"/>
          <w:szCs w:val="28"/>
          <w:lang w:eastAsia="ru-RU"/>
        </w:rPr>
        <w:t>медицинских организаций, организаций</w:t>
      </w:r>
      <w:r w:rsidRPr="001F386D">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400BD5" w:rsidRPr="001F386D" w:rsidRDefault="00400BD5" w:rsidP="001F386D">
      <w:pPr>
        <w:widowControl/>
        <w:suppressAutoHyphens w:val="0"/>
        <w:autoSpaceDE w:val="0"/>
        <w:autoSpaceDN w:val="0"/>
        <w:adjustRightInd w:val="0"/>
        <w:ind w:firstLine="851"/>
        <w:jc w:val="both"/>
        <w:rPr>
          <w:sz w:val="28"/>
          <w:szCs w:val="28"/>
          <w:lang w:eastAsia="ar-SA"/>
        </w:rPr>
      </w:pPr>
      <w:r w:rsidRPr="001F386D">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Default="00400BD5" w:rsidP="001F386D">
      <w:pPr>
        <w:pStyle w:val="WW-2"/>
        <w:tabs>
          <w:tab w:val="left" w:pos="435"/>
        </w:tabs>
        <w:rPr>
          <w:szCs w:val="28"/>
        </w:rPr>
      </w:pPr>
      <w:r w:rsidRPr="001F386D">
        <w:rPr>
          <w:rFonts w:eastAsia="Andale Sans UI"/>
          <w:szCs w:val="28"/>
          <w:lang w:eastAsia="ar-SA"/>
        </w:rPr>
        <w:t>6</w:t>
      </w:r>
      <w:r w:rsidR="009917B8" w:rsidRPr="001F386D">
        <w:rPr>
          <w:szCs w:val="28"/>
        </w:rPr>
        <w:t>) иные полномочия, предусмотренные законодательством.</w:t>
      </w:r>
    </w:p>
    <w:p w:rsidR="006C7D1A" w:rsidRPr="001F386D" w:rsidRDefault="006C7D1A" w:rsidP="001F386D">
      <w:pPr>
        <w:pStyle w:val="WW-2"/>
        <w:tabs>
          <w:tab w:val="left" w:pos="435"/>
        </w:tabs>
        <w:rPr>
          <w:szCs w:val="28"/>
        </w:rPr>
      </w:pPr>
    </w:p>
    <w:p w:rsidR="009917B8" w:rsidRPr="001F386D" w:rsidRDefault="009917B8" w:rsidP="001F386D">
      <w:pPr>
        <w:tabs>
          <w:tab w:val="left" w:pos="0"/>
        </w:tabs>
        <w:ind w:firstLine="851"/>
        <w:jc w:val="both"/>
        <w:rPr>
          <w:rFonts w:eastAsia="Times New Roman"/>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lastRenderedPageBreak/>
        <w:t xml:space="preserve">Статья </w:t>
      </w:r>
      <w:r w:rsidR="001F386D">
        <w:rPr>
          <w:rFonts w:eastAsia="Times New Roman"/>
          <w:b/>
          <w:sz w:val="28"/>
          <w:szCs w:val="28"/>
        </w:rPr>
        <w:t>38</w:t>
      </w:r>
      <w:r w:rsidRPr="001F386D">
        <w:rPr>
          <w:rFonts w:eastAsia="Times New Roman"/>
          <w:sz w:val="28"/>
          <w:szCs w:val="28"/>
        </w:rPr>
        <w:t>.</w:t>
      </w:r>
      <w:r w:rsidRPr="001F386D">
        <w:rPr>
          <w:rFonts w:eastAsia="Times New Roman"/>
          <w:b/>
          <w:sz w:val="28"/>
          <w:szCs w:val="28"/>
        </w:rPr>
        <w:t xml:space="preserve"> Полномочия администрации в сфере регулирования земельных</w:t>
      </w:r>
      <w:r w:rsidR="00137458" w:rsidRPr="001F386D">
        <w:rPr>
          <w:rFonts w:eastAsia="Times New Roman"/>
          <w:b/>
          <w:sz w:val="28"/>
          <w:szCs w:val="28"/>
        </w:rPr>
        <w:t>,</w:t>
      </w:r>
      <w:r w:rsidR="00137458" w:rsidRPr="001F386D">
        <w:rPr>
          <w:b/>
          <w:sz w:val="28"/>
          <w:szCs w:val="28"/>
        </w:rPr>
        <w:t xml:space="preserve"> лесных, водных</w:t>
      </w:r>
      <w:r w:rsidRPr="001F386D">
        <w:rPr>
          <w:rFonts w:eastAsia="Times New Roman"/>
          <w:b/>
          <w:sz w:val="28"/>
          <w:szCs w:val="28"/>
        </w:rPr>
        <w:t xml:space="preserve"> отношений и недропользования</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сфере регулирования земельных</w:t>
      </w:r>
      <w:r w:rsidR="00B10AFC" w:rsidRPr="001F386D">
        <w:rPr>
          <w:rFonts w:eastAsia="Times New Roman"/>
          <w:sz w:val="28"/>
          <w:szCs w:val="28"/>
        </w:rPr>
        <w:t>,</w:t>
      </w:r>
      <w:r w:rsidR="00B10AFC" w:rsidRPr="001F386D">
        <w:rPr>
          <w:sz w:val="28"/>
          <w:szCs w:val="28"/>
        </w:rPr>
        <w:t xml:space="preserve"> лесных, водных</w:t>
      </w:r>
      <w:r w:rsidRPr="001F386D">
        <w:rPr>
          <w:rFonts w:eastAsia="Times New Roman"/>
          <w:sz w:val="28"/>
          <w:szCs w:val="28"/>
        </w:rPr>
        <w:t xml:space="preserve"> отношений и недропользования:</w:t>
      </w:r>
    </w:p>
    <w:p w:rsidR="009917B8" w:rsidRPr="001F386D" w:rsidRDefault="009917B8" w:rsidP="001F386D">
      <w:pPr>
        <w:pStyle w:val="WW-2"/>
        <w:rPr>
          <w:szCs w:val="28"/>
        </w:rPr>
      </w:pPr>
      <w:r w:rsidRPr="001F386D">
        <w:rPr>
          <w:szCs w:val="28"/>
        </w:rPr>
        <w:t>1) управляет и распоряжается земельными участками, находящимися в муниципальной собственности;</w:t>
      </w:r>
    </w:p>
    <w:p w:rsidR="009917B8" w:rsidRPr="001F386D" w:rsidRDefault="003E2488" w:rsidP="001F386D">
      <w:pPr>
        <w:tabs>
          <w:tab w:val="left" w:pos="500"/>
        </w:tabs>
        <w:ind w:firstLine="851"/>
        <w:jc w:val="both"/>
        <w:rPr>
          <w:rFonts w:eastAsia="Times New Roman"/>
          <w:sz w:val="28"/>
          <w:szCs w:val="28"/>
        </w:rPr>
      </w:pPr>
      <w:r>
        <w:rPr>
          <w:rFonts w:eastAsia="Times New Roman"/>
          <w:sz w:val="28"/>
          <w:szCs w:val="28"/>
        </w:rPr>
        <w:t>2</w:t>
      </w:r>
      <w:r w:rsidR="009917B8" w:rsidRPr="001F386D">
        <w:rPr>
          <w:rFonts w:eastAsia="Times New Roman"/>
          <w:sz w:val="28"/>
          <w:szCs w:val="28"/>
        </w:rPr>
        <w:t>)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Pr="001F386D" w:rsidRDefault="003E2488" w:rsidP="001F386D">
      <w:pPr>
        <w:tabs>
          <w:tab w:val="left" w:pos="500"/>
        </w:tabs>
        <w:ind w:firstLine="851"/>
        <w:jc w:val="both"/>
        <w:rPr>
          <w:rFonts w:eastAsia="Times New Roman"/>
          <w:sz w:val="28"/>
          <w:szCs w:val="28"/>
        </w:rPr>
      </w:pPr>
      <w:r>
        <w:rPr>
          <w:rFonts w:eastAsia="Times New Roman"/>
          <w:sz w:val="28"/>
          <w:szCs w:val="28"/>
        </w:rPr>
        <w:t>3</w:t>
      </w:r>
      <w:r w:rsidR="009917B8" w:rsidRPr="001F386D">
        <w:rPr>
          <w:rFonts w:eastAsia="Times New Roman"/>
          <w:sz w:val="28"/>
          <w:szCs w:val="28"/>
        </w:rPr>
        <w:t>) развивает минерально-сырьевую базу для предприятий местной промышленности;</w:t>
      </w:r>
    </w:p>
    <w:p w:rsidR="009917B8" w:rsidRPr="001F386D" w:rsidRDefault="003E2488" w:rsidP="001F386D">
      <w:pPr>
        <w:tabs>
          <w:tab w:val="left" w:pos="500"/>
        </w:tabs>
        <w:ind w:firstLine="851"/>
        <w:jc w:val="both"/>
        <w:rPr>
          <w:rFonts w:eastAsia="Times New Roman"/>
          <w:sz w:val="28"/>
          <w:szCs w:val="28"/>
        </w:rPr>
      </w:pPr>
      <w:r>
        <w:rPr>
          <w:rFonts w:eastAsia="Times New Roman"/>
          <w:sz w:val="28"/>
          <w:szCs w:val="28"/>
        </w:rPr>
        <w:t>4</w:t>
      </w:r>
      <w:r w:rsidR="009917B8" w:rsidRPr="001F386D">
        <w:rPr>
          <w:rFonts w:eastAsia="Times New Roman"/>
          <w:sz w:val="28"/>
          <w:szCs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9917B8" w:rsidRPr="001F386D">
        <w:rPr>
          <w:rFonts w:eastAsia="Times New Roman"/>
          <w:b/>
          <w:sz w:val="28"/>
          <w:szCs w:val="28"/>
        </w:rPr>
        <w:t xml:space="preserve"> </w:t>
      </w:r>
      <w:r w:rsidR="00F46999" w:rsidRPr="001F386D">
        <w:rPr>
          <w:rFonts w:eastAsia="Calibri"/>
          <w:bCs/>
          <w:kern w:val="0"/>
          <w:sz w:val="28"/>
          <w:szCs w:val="28"/>
          <w:lang w:eastAsia="ru-RU"/>
        </w:rPr>
        <w:t>от 21.02.1992 № 2395-1</w:t>
      </w:r>
      <w:r w:rsidR="00F46999" w:rsidRPr="001F386D">
        <w:rPr>
          <w:sz w:val="28"/>
          <w:szCs w:val="28"/>
        </w:rPr>
        <w:t xml:space="preserve"> </w:t>
      </w:r>
      <w:r w:rsidR="009917B8" w:rsidRPr="001F386D">
        <w:rPr>
          <w:rFonts w:eastAsia="Times New Roman"/>
          <w:sz w:val="28"/>
          <w:szCs w:val="28"/>
        </w:rPr>
        <w:t>«О недрах»;</w:t>
      </w:r>
    </w:p>
    <w:p w:rsidR="009917B8" w:rsidRPr="001F386D" w:rsidRDefault="003E2488" w:rsidP="001F386D">
      <w:pPr>
        <w:tabs>
          <w:tab w:val="left" w:pos="500"/>
        </w:tabs>
        <w:ind w:firstLine="851"/>
        <w:jc w:val="both"/>
        <w:rPr>
          <w:rFonts w:eastAsia="Times New Roman"/>
          <w:sz w:val="28"/>
          <w:szCs w:val="28"/>
        </w:rPr>
      </w:pPr>
      <w:r>
        <w:rPr>
          <w:rFonts w:eastAsia="Times New Roman"/>
          <w:sz w:val="28"/>
          <w:szCs w:val="28"/>
        </w:rPr>
        <w:t>5</w:t>
      </w:r>
      <w:r w:rsidR="009917B8" w:rsidRPr="001F386D">
        <w:rPr>
          <w:rFonts w:eastAsia="Times New Roman"/>
          <w:sz w:val="28"/>
          <w:szCs w:val="28"/>
        </w:rPr>
        <w:t>)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506E17" w:rsidRPr="001F386D" w:rsidRDefault="003E2488" w:rsidP="001F386D">
      <w:pPr>
        <w:pStyle w:val="21"/>
        <w:tabs>
          <w:tab w:val="left" w:pos="100"/>
        </w:tabs>
        <w:ind w:firstLine="851"/>
        <w:rPr>
          <w:szCs w:val="28"/>
        </w:rPr>
      </w:pPr>
      <w:r>
        <w:rPr>
          <w:szCs w:val="28"/>
        </w:rPr>
        <w:t>6</w:t>
      </w:r>
      <w:r w:rsidR="00506E17" w:rsidRPr="001F386D">
        <w:rPr>
          <w:szCs w:val="28"/>
        </w:rPr>
        <w:t>)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506E17" w:rsidRPr="001F386D" w:rsidRDefault="003E2488" w:rsidP="001F386D">
      <w:pPr>
        <w:pStyle w:val="21"/>
        <w:tabs>
          <w:tab w:val="left" w:pos="100"/>
        </w:tabs>
        <w:ind w:firstLine="851"/>
        <w:rPr>
          <w:szCs w:val="28"/>
        </w:rPr>
      </w:pPr>
      <w:r>
        <w:rPr>
          <w:szCs w:val="28"/>
        </w:rPr>
        <w:t>7</w:t>
      </w:r>
      <w:r w:rsidR="00506E17" w:rsidRPr="001F386D">
        <w:rPr>
          <w:szCs w:val="28"/>
        </w:rPr>
        <w:t>) владеет, пользуется и распоряжается лесными участками, находящимися в муниципальной собственности;</w:t>
      </w:r>
    </w:p>
    <w:p w:rsidR="00506E17" w:rsidRPr="001F386D" w:rsidRDefault="003E2488" w:rsidP="001F386D">
      <w:pPr>
        <w:pStyle w:val="21"/>
        <w:tabs>
          <w:tab w:val="left" w:pos="100"/>
        </w:tabs>
        <w:ind w:firstLine="851"/>
        <w:rPr>
          <w:szCs w:val="28"/>
        </w:rPr>
      </w:pPr>
      <w:r>
        <w:rPr>
          <w:szCs w:val="28"/>
        </w:rPr>
        <w:t>8</w:t>
      </w:r>
      <w:r w:rsidR="00506E17" w:rsidRPr="001F386D">
        <w:rPr>
          <w:szCs w:val="28"/>
        </w:rPr>
        <w:t>) разрабатывает лесохозяйственный регламент;</w:t>
      </w:r>
    </w:p>
    <w:p w:rsidR="00506E17" w:rsidRPr="001F386D" w:rsidRDefault="003E2488" w:rsidP="001F386D">
      <w:pPr>
        <w:ind w:right="30" w:firstLine="851"/>
        <w:jc w:val="both"/>
        <w:rPr>
          <w:rFonts w:eastAsia="Times New Roman"/>
          <w:sz w:val="28"/>
          <w:szCs w:val="28"/>
        </w:rPr>
      </w:pPr>
      <w:r>
        <w:rPr>
          <w:rFonts w:eastAsia="Times New Roman"/>
          <w:sz w:val="28"/>
          <w:szCs w:val="28"/>
        </w:rPr>
        <w:t>9</w:t>
      </w:r>
      <w:r w:rsidR="00506E17" w:rsidRPr="001F386D">
        <w:rPr>
          <w:rFonts w:eastAsia="Times New Roman"/>
          <w:sz w:val="28"/>
          <w:szCs w:val="28"/>
        </w:rPr>
        <w:t>) осуществляет мероприятия по обеспечению безопасности людей на водных объектах, охране их жизни и здоровья;</w:t>
      </w:r>
    </w:p>
    <w:p w:rsidR="009917B8" w:rsidRPr="001F386D" w:rsidRDefault="00B10AFC" w:rsidP="001F386D">
      <w:pPr>
        <w:ind w:firstLine="851"/>
        <w:jc w:val="both"/>
        <w:rPr>
          <w:rFonts w:eastAsia="Times New Roman"/>
          <w:sz w:val="28"/>
          <w:szCs w:val="28"/>
        </w:rPr>
      </w:pPr>
      <w:r w:rsidRPr="001F386D">
        <w:rPr>
          <w:rFonts w:eastAsia="Times New Roman"/>
          <w:sz w:val="28"/>
          <w:szCs w:val="28"/>
        </w:rPr>
        <w:t>1</w:t>
      </w:r>
      <w:r w:rsidR="003E2488">
        <w:rPr>
          <w:rFonts w:eastAsia="Times New Roman"/>
          <w:sz w:val="28"/>
          <w:szCs w:val="28"/>
        </w:rPr>
        <w:t>0</w:t>
      </w:r>
      <w:r w:rsidR="009917B8" w:rsidRPr="001F386D">
        <w:rPr>
          <w:rFonts w:eastAsia="Times New Roman"/>
          <w:sz w:val="28"/>
          <w:szCs w:val="28"/>
        </w:rPr>
        <w:t>) иные полномочия, предусмотренные законодательством.</w:t>
      </w:r>
    </w:p>
    <w:p w:rsidR="009917B8" w:rsidRPr="001F386D" w:rsidRDefault="009917B8" w:rsidP="001F386D">
      <w:pPr>
        <w:ind w:firstLine="851"/>
        <w:jc w:val="both"/>
        <w:rPr>
          <w:rFonts w:eastAsia="Times New Roman"/>
          <w:b/>
          <w:strike/>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39</w:t>
      </w:r>
      <w:r w:rsidRPr="001F386D">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1F386D">
        <w:rPr>
          <w:rFonts w:eastAsia="Times New Roman"/>
          <w:b/>
          <w:sz w:val="28"/>
          <w:szCs w:val="28"/>
        </w:rPr>
        <w:t xml:space="preserve"> и</w:t>
      </w:r>
      <w:r w:rsidR="00C8265F" w:rsidRPr="001F386D">
        <w:rPr>
          <w:rFonts w:eastAsia="Times New Roman"/>
          <w:b/>
          <w:sz w:val="28"/>
          <w:szCs w:val="28"/>
        </w:rPr>
        <w:t xml:space="preserve"> связи</w:t>
      </w:r>
    </w:p>
    <w:p w:rsidR="009917B8" w:rsidRPr="001F386D" w:rsidRDefault="009917B8" w:rsidP="001F386D">
      <w:pPr>
        <w:ind w:firstLine="851"/>
        <w:jc w:val="both"/>
        <w:rPr>
          <w:rFonts w:eastAsia="Times New Roman"/>
          <w:sz w:val="28"/>
          <w:szCs w:val="28"/>
        </w:rPr>
      </w:pPr>
      <w:r w:rsidRPr="001F386D">
        <w:rPr>
          <w:rFonts w:eastAsia="Times New Roman"/>
          <w:sz w:val="28"/>
          <w:szCs w:val="28"/>
        </w:rPr>
        <w:t xml:space="preserve">Администрация в области социально-культурного обслуживания населения, архивного дела </w:t>
      </w:r>
      <w:r w:rsidR="00353605" w:rsidRPr="001F386D">
        <w:rPr>
          <w:rFonts w:eastAsia="Times New Roman"/>
          <w:sz w:val="28"/>
          <w:szCs w:val="28"/>
        </w:rPr>
        <w:t xml:space="preserve">и связи </w:t>
      </w:r>
      <w:r w:rsidRPr="001F386D">
        <w:rPr>
          <w:rFonts w:eastAsia="Times New Roman"/>
          <w:sz w:val="28"/>
          <w:szCs w:val="28"/>
        </w:rPr>
        <w:t>осуществляет следующие полномочия: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1) организует библиотечное обслуживание населения, комплектование и обеспечение сохранности</w:t>
      </w:r>
      <w:r w:rsidRPr="001F386D">
        <w:rPr>
          <w:rFonts w:ascii="Times New Roman" w:hAnsi="Times New Roman"/>
          <w:b/>
          <w:sz w:val="28"/>
          <w:szCs w:val="28"/>
        </w:rPr>
        <w:t xml:space="preserve"> </w:t>
      </w:r>
      <w:r w:rsidRPr="001F386D">
        <w:rPr>
          <w:rFonts w:ascii="Times New Roman" w:hAnsi="Times New Roman"/>
          <w:sz w:val="28"/>
          <w:szCs w:val="28"/>
        </w:rPr>
        <w:t>библиотечных фондов библиотек поселения;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1F386D" w:rsidRDefault="005733CF" w:rsidP="001F386D">
      <w:pPr>
        <w:pStyle w:val="ConsNormal"/>
        <w:ind w:firstLine="851"/>
        <w:jc w:val="both"/>
        <w:rPr>
          <w:rFonts w:ascii="Times New Roman" w:hAnsi="Times New Roman"/>
          <w:sz w:val="28"/>
          <w:szCs w:val="28"/>
        </w:rPr>
      </w:pPr>
      <w:r>
        <w:rPr>
          <w:rFonts w:ascii="Times New Roman" w:hAnsi="Times New Roman"/>
          <w:sz w:val="28"/>
          <w:szCs w:val="28"/>
        </w:rPr>
        <w:t>4</w:t>
      </w:r>
      <w:r w:rsidR="009917B8" w:rsidRPr="001F386D">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9917B8" w:rsidRPr="001F386D">
        <w:rPr>
          <w:rFonts w:ascii="Times New Roman" w:hAnsi="Times New Roman"/>
          <w:b/>
          <w:sz w:val="28"/>
          <w:szCs w:val="28"/>
        </w:rPr>
        <w:t xml:space="preserve"> </w:t>
      </w:r>
      <w:r w:rsidR="009917B8" w:rsidRPr="001F386D">
        <w:rPr>
          <w:rFonts w:ascii="Times New Roman" w:hAnsi="Times New Roman"/>
          <w:sz w:val="28"/>
          <w:szCs w:val="28"/>
        </w:rPr>
        <w:t>и развитии народных художественных промыслов в поселении;</w:t>
      </w:r>
    </w:p>
    <w:p w:rsidR="009917B8" w:rsidRPr="001F386D" w:rsidRDefault="005733CF" w:rsidP="001F386D">
      <w:pPr>
        <w:tabs>
          <w:tab w:val="left" w:pos="-2127"/>
        </w:tabs>
        <w:ind w:firstLine="851"/>
        <w:jc w:val="both"/>
        <w:rPr>
          <w:sz w:val="28"/>
          <w:szCs w:val="28"/>
        </w:rPr>
      </w:pPr>
      <w:r>
        <w:rPr>
          <w:sz w:val="28"/>
          <w:szCs w:val="28"/>
        </w:rPr>
        <w:t>5</w:t>
      </w:r>
      <w:r w:rsidR="009917B8" w:rsidRPr="001F386D">
        <w:rPr>
          <w:sz w:val="28"/>
          <w:szCs w:val="28"/>
        </w:rPr>
        <w:t>) обеспечивает условия для развития на территории поселения физической культуры</w:t>
      </w:r>
      <w:r w:rsidR="00CC1CC3">
        <w:rPr>
          <w:sz w:val="28"/>
          <w:szCs w:val="28"/>
        </w:rPr>
        <w:t>, школьного спорта</w:t>
      </w:r>
      <w:r w:rsidR="009917B8" w:rsidRPr="001F386D">
        <w:rPr>
          <w:sz w:val="28"/>
          <w:szCs w:val="28"/>
        </w:rPr>
        <w:t xml:space="preserve"> и массового спорта, организует проведение официальных физкультурно-оздоровительных и спортивных </w:t>
      </w:r>
      <w:r w:rsidR="009917B8" w:rsidRPr="001F386D">
        <w:rPr>
          <w:sz w:val="28"/>
          <w:szCs w:val="28"/>
        </w:rPr>
        <w:lastRenderedPageBreak/>
        <w:t>мероприятий поселения;</w:t>
      </w:r>
    </w:p>
    <w:p w:rsidR="009917B8" w:rsidRPr="001F386D" w:rsidRDefault="005733CF" w:rsidP="001F386D">
      <w:pPr>
        <w:ind w:firstLine="851"/>
        <w:jc w:val="both"/>
        <w:rPr>
          <w:sz w:val="28"/>
          <w:szCs w:val="28"/>
        </w:rPr>
      </w:pPr>
      <w:r>
        <w:rPr>
          <w:sz w:val="28"/>
          <w:szCs w:val="28"/>
        </w:rPr>
        <w:t>6</w:t>
      </w:r>
      <w:r w:rsidR="009917B8" w:rsidRPr="001F386D">
        <w:rPr>
          <w:sz w:val="28"/>
          <w:szCs w:val="28"/>
        </w:rPr>
        <w:t>) организует и осуществляет мероприятия по работе с детьми и молодежью в поселении;</w:t>
      </w:r>
    </w:p>
    <w:p w:rsidR="00C073A9" w:rsidRPr="001F386D" w:rsidRDefault="005733CF" w:rsidP="001F386D">
      <w:pPr>
        <w:suppressAutoHyphens w:val="0"/>
        <w:ind w:firstLine="851"/>
        <w:jc w:val="both"/>
        <w:rPr>
          <w:rFonts w:eastAsia="Calibri"/>
          <w:kern w:val="0"/>
          <w:sz w:val="28"/>
          <w:szCs w:val="28"/>
          <w:lang w:eastAsia="ru-RU"/>
        </w:rPr>
      </w:pPr>
      <w:r>
        <w:rPr>
          <w:sz w:val="28"/>
          <w:szCs w:val="28"/>
        </w:rPr>
        <w:t>7</w:t>
      </w:r>
      <w:r w:rsidR="00C073A9" w:rsidRPr="001F386D">
        <w:rPr>
          <w:sz w:val="28"/>
          <w:szCs w:val="28"/>
        </w:rPr>
        <w:t xml:space="preserve">) осуществляет </w:t>
      </w:r>
      <w:r w:rsidR="00C073A9" w:rsidRPr="001F386D">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8</w:t>
      </w:r>
      <w:r w:rsidR="00353605" w:rsidRPr="001F386D">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9</w:t>
      </w:r>
      <w:r w:rsidR="00353605" w:rsidRPr="001F386D">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1F386D" w:rsidRDefault="00353605" w:rsidP="001F386D">
      <w:pPr>
        <w:tabs>
          <w:tab w:val="left" w:pos="450"/>
        </w:tabs>
        <w:ind w:firstLine="851"/>
        <w:jc w:val="both"/>
        <w:rPr>
          <w:rFonts w:eastAsia="Times New Roman"/>
          <w:sz w:val="28"/>
          <w:szCs w:val="28"/>
        </w:rPr>
      </w:pPr>
      <w:r w:rsidRPr="001F386D">
        <w:rPr>
          <w:rFonts w:eastAsia="Times New Roman"/>
          <w:sz w:val="28"/>
          <w:szCs w:val="28"/>
        </w:rPr>
        <w:t>1</w:t>
      </w:r>
      <w:r w:rsidR="005733CF">
        <w:rPr>
          <w:rFonts w:eastAsia="Times New Roman"/>
          <w:sz w:val="28"/>
          <w:szCs w:val="28"/>
        </w:rPr>
        <w:t>0</w:t>
      </w:r>
      <w:r w:rsidRPr="001F386D">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1F386D" w:rsidRDefault="00353605" w:rsidP="001F386D">
      <w:pPr>
        <w:pStyle w:val="WW-2"/>
        <w:rPr>
          <w:rFonts w:eastAsia="Lucida Sans Unicode"/>
          <w:szCs w:val="28"/>
        </w:rPr>
      </w:pPr>
      <w:r w:rsidRPr="001F386D">
        <w:rPr>
          <w:rFonts w:eastAsia="Lucida Sans Unicode"/>
          <w:szCs w:val="28"/>
        </w:rPr>
        <w:t>1</w:t>
      </w:r>
      <w:r w:rsidR="005733CF">
        <w:rPr>
          <w:rFonts w:eastAsia="Lucida Sans Unicode"/>
          <w:szCs w:val="28"/>
        </w:rPr>
        <w:t>1</w:t>
      </w:r>
      <w:r w:rsidR="009917B8" w:rsidRPr="001F386D">
        <w:rPr>
          <w:rFonts w:eastAsia="Lucida Sans Unicode"/>
          <w:szCs w:val="28"/>
        </w:rPr>
        <w:t>) иные полномочия, предусмотренные законодательством.</w:t>
      </w:r>
    </w:p>
    <w:p w:rsidR="009917B8" w:rsidRPr="001F386D" w:rsidRDefault="009917B8" w:rsidP="001F386D">
      <w:pPr>
        <w:ind w:firstLine="851"/>
        <w:jc w:val="both"/>
        <w:rPr>
          <w:rFonts w:eastAsia="Times New Roman"/>
          <w:sz w:val="28"/>
          <w:szCs w:val="28"/>
          <w:u w:val="single"/>
        </w:rPr>
      </w:pPr>
    </w:p>
    <w:p w:rsidR="009917B8" w:rsidRPr="001F386D" w:rsidRDefault="009917B8" w:rsidP="001F386D">
      <w:pPr>
        <w:pStyle w:val="ConsTitle"/>
        <w:spacing w:line="100" w:lineRule="atLeast"/>
        <w:ind w:right="0" w:firstLine="851"/>
        <w:rPr>
          <w:rFonts w:ascii="Times New Roman" w:hAnsi="Times New Roman"/>
          <w:sz w:val="28"/>
          <w:szCs w:val="28"/>
        </w:rPr>
      </w:pPr>
      <w:r w:rsidRPr="001F386D">
        <w:rPr>
          <w:rFonts w:ascii="Times New Roman" w:hAnsi="Times New Roman"/>
          <w:sz w:val="28"/>
          <w:szCs w:val="28"/>
        </w:rPr>
        <w:t>Статья 4</w:t>
      </w:r>
      <w:r w:rsidR="001F386D">
        <w:rPr>
          <w:rFonts w:ascii="Times New Roman" w:hAnsi="Times New Roman"/>
          <w:sz w:val="28"/>
          <w:szCs w:val="28"/>
        </w:rPr>
        <w:t>0</w:t>
      </w:r>
      <w:r w:rsidRPr="001F386D">
        <w:rPr>
          <w:rFonts w:ascii="Times New Roman" w:hAnsi="Times New Roman"/>
          <w:sz w:val="28"/>
          <w:szCs w:val="28"/>
        </w:rPr>
        <w:t xml:space="preserve">. Полномочия администрации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 xml:space="preserve">Администрация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осуществляет следующие полномочия:</w:t>
      </w:r>
    </w:p>
    <w:p w:rsidR="009917B8" w:rsidRPr="001F386D" w:rsidRDefault="009917B8" w:rsidP="001F386D">
      <w:pPr>
        <w:pStyle w:val="ConsNormal"/>
        <w:tabs>
          <w:tab w:val="left" w:pos="70"/>
        </w:tabs>
        <w:ind w:firstLine="851"/>
        <w:jc w:val="both"/>
        <w:rPr>
          <w:rFonts w:ascii="Times New Roman" w:hAnsi="Times New Roman"/>
          <w:sz w:val="28"/>
          <w:szCs w:val="28"/>
        </w:rPr>
      </w:pPr>
      <w:r w:rsidRPr="001F386D">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1F386D" w:rsidRDefault="009917B8" w:rsidP="001F386D">
      <w:pPr>
        <w:ind w:firstLine="851"/>
        <w:jc w:val="both"/>
        <w:rPr>
          <w:sz w:val="28"/>
          <w:szCs w:val="28"/>
        </w:rPr>
      </w:pPr>
      <w:r w:rsidRPr="001F386D">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1F386D" w:rsidRDefault="009917B8" w:rsidP="001F386D">
      <w:pPr>
        <w:autoSpaceDE w:val="0"/>
        <w:ind w:firstLine="851"/>
        <w:jc w:val="both"/>
        <w:rPr>
          <w:sz w:val="28"/>
          <w:szCs w:val="28"/>
        </w:rPr>
      </w:pPr>
      <w:r w:rsidRPr="001F386D">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1F386D" w:rsidRDefault="009917B8" w:rsidP="001F386D">
      <w:pPr>
        <w:pStyle w:val="21"/>
        <w:tabs>
          <w:tab w:val="left" w:pos="70"/>
        </w:tabs>
        <w:ind w:firstLine="851"/>
        <w:rPr>
          <w:szCs w:val="28"/>
        </w:rPr>
      </w:pPr>
      <w:r w:rsidRPr="001F386D">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1F386D" w:rsidRDefault="004D60A9" w:rsidP="001F386D">
      <w:pPr>
        <w:pStyle w:val="21"/>
        <w:tabs>
          <w:tab w:val="left" w:pos="370"/>
        </w:tabs>
        <w:ind w:firstLine="851"/>
        <w:rPr>
          <w:rFonts w:eastAsia="Times New Roman"/>
          <w:szCs w:val="28"/>
        </w:rPr>
      </w:pPr>
      <w:r w:rsidRPr="001F386D">
        <w:rPr>
          <w:rFonts w:eastAsia="Times New Roman"/>
          <w:szCs w:val="28"/>
        </w:rPr>
        <w:t>5</w:t>
      </w:r>
      <w:r w:rsidR="009917B8" w:rsidRPr="001F386D">
        <w:rPr>
          <w:rFonts w:eastAsia="Times New Roman"/>
          <w:szCs w:val="28"/>
        </w:rPr>
        <w:t>) иные полномочия, предусмотренные законодательством.</w:t>
      </w:r>
    </w:p>
    <w:p w:rsidR="009917B8" w:rsidRDefault="009917B8" w:rsidP="0081350A">
      <w:pPr>
        <w:autoSpaceDE w:val="0"/>
        <w:ind w:firstLine="540"/>
        <w:jc w:val="both"/>
        <w:rPr>
          <w:b/>
          <w:sz w:val="28"/>
        </w:rPr>
      </w:pPr>
    </w:p>
    <w:p w:rsidR="009917B8" w:rsidRDefault="009917B8" w:rsidP="0081350A">
      <w:pPr>
        <w:autoSpaceDE w:val="0"/>
        <w:ind w:firstLine="900"/>
        <w:jc w:val="both"/>
        <w:rPr>
          <w:b/>
          <w:sz w:val="28"/>
          <w:szCs w:val="28"/>
        </w:rPr>
      </w:pPr>
      <w:r>
        <w:rPr>
          <w:b/>
          <w:sz w:val="28"/>
          <w:szCs w:val="28"/>
        </w:rPr>
        <w:t>Статья 4</w:t>
      </w:r>
      <w:r w:rsidR="001F386D">
        <w:rPr>
          <w:b/>
          <w:sz w:val="28"/>
          <w:szCs w:val="28"/>
        </w:rPr>
        <w:t>1</w:t>
      </w:r>
      <w:r>
        <w:rPr>
          <w:b/>
          <w:sz w:val="28"/>
          <w:szCs w:val="28"/>
        </w:rPr>
        <w:t>. Муниципальный контроль</w:t>
      </w:r>
    </w:p>
    <w:p w:rsidR="00C3483B" w:rsidRPr="0087331D" w:rsidRDefault="009917B8" w:rsidP="00C3483B">
      <w:pPr>
        <w:suppressAutoHyphens w:val="0"/>
        <w:autoSpaceDE w:val="0"/>
        <w:autoSpaceDN w:val="0"/>
        <w:adjustRightInd w:val="0"/>
        <w:ind w:firstLine="851"/>
        <w:jc w:val="both"/>
        <w:rPr>
          <w:rFonts w:eastAsia="Times New Roman"/>
          <w:kern w:val="0"/>
          <w:sz w:val="28"/>
          <w:szCs w:val="28"/>
          <w:lang w:eastAsia="ru-RU"/>
        </w:rPr>
      </w:pPr>
      <w:r>
        <w:rPr>
          <w:sz w:val="28"/>
          <w:szCs w:val="28"/>
        </w:rPr>
        <w:t xml:space="preserve">1. </w:t>
      </w:r>
      <w:r w:rsidR="00C3483B" w:rsidRPr="0087331D">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w:t>
      </w:r>
      <w:r w:rsidR="00C3483B" w:rsidRPr="0087331D">
        <w:rPr>
          <w:rFonts w:eastAsia="Times New Roman"/>
          <w:kern w:val="0"/>
          <w:sz w:val="28"/>
          <w:szCs w:val="28"/>
          <w:lang w:eastAsia="ru-RU"/>
        </w:rPr>
        <w:lastRenderedPageBreak/>
        <w:t xml:space="preserve">также муниципальный контроль за соблюдением требований, установленных федеральными законами, законами </w:t>
      </w:r>
      <w:r w:rsidR="00D15590" w:rsidRPr="0087331D">
        <w:rPr>
          <w:rFonts w:eastAsia="Times New Roman"/>
          <w:kern w:val="0"/>
          <w:sz w:val="28"/>
          <w:szCs w:val="28"/>
          <w:lang w:eastAsia="ru-RU"/>
        </w:rPr>
        <w:t>Краснодарского края</w:t>
      </w:r>
      <w:r w:rsidR="00C3483B" w:rsidRPr="0087331D">
        <w:rPr>
          <w:rFonts w:eastAsia="Times New Roman"/>
          <w:kern w:val="0"/>
          <w:sz w:val="28"/>
          <w:szCs w:val="28"/>
          <w:lang w:eastAsia="ru-RU"/>
        </w:rPr>
        <w:t>.</w:t>
      </w:r>
    </w:p>
    <w:p w:rsidR="009917B8" w:rsidRDefault="009917B8"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Default="009917B8" w:rsidP="0081350A">
      <w:pPr>
        <w:ind w:firstLine="900"/>
        <w:jc w:val="both"/>
        <w:rPr>
          <w:b/>
          <w:i/>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6A01E8">
        <w:rPr>
          <w:b/>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принимаемым </w:t>
      </w:r>
      <w:r w:rsidR="00317EA0">
        <w:rPr>
          <w:sz w:val="28"/>
          <w:szCs w:val="28"/>
        </w:rPr>
        <w:t>администрацией</w:t>
      </w:r>
      <w:r w:rsidR="007A69A5">
        <w:rPr>
          <w:sz w:val="28"/>
          <w:szCs w:val="28"/>
        </w:rPr>
        <w:t>.</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DE0767" w:rsidRDefault="009917B8" w:rsidP="00DE0767">
      <w:pPr>
        <w:autoSpaceDE w:val="0"/>
        <w:ind w:firstLine="900"/>
        <w:jc w:val="both"/>
        <w:rPr>
          <w:sz w:val="28"/>
          <w:szCs w:val="28"/>
        </w:rPr>
      </w:pPr>
      <w:r>
        <w:rPr>
          <w:sz w:val="28"/>
          <w:szCs w:val="28"/>
        </w:rPr>
        <w:t>1) организация и осуществление муниципального контрол</w:t>
      </w:r>
      <w:r w:rsidR="00DE0767">
        <w:rPr>
          <w:sz w:val="28"/>
          <w:szCs w:val="28"/>
        </w:rPr>
        <w:t>я на территории поселения</w:t>
      </w:r>
      <w:r w:rsidR="00DE0767" w:rsidRPr="00DE0767">
        <w:rPr>
          <w:sz w:val="28"/>
          <w:szCs w:val="28"/>
        </w:rPr>
        <w:t>.</w:t>
      </w:r>
      <w:r w:rsidR="00DE0767" w:rsidRPr="00DE0767">
        <w:rPr>
          <w:rFonts w:eastAsia="Calibri"/>
          <w:bCs/>
          <w:iCs/>
          <w:kern w:val="0"/>
          <w:sz w:val="28"/>
          <w:szCs w:val="28"/>
          <w:lang w:eastAsia="ru-RU"/>
        </w:rPr>
        <w:t xml:space="preserve"> Перечень видов муниципального контроля и органов местного самоуправления</w:t>
      </w:r>
      <w:r w:rsidR="00DE0767" w:rsidRPr="00DE0767">
        <w:rPr>
          <w:rFonts w:eastAsia="Calibri"/>
          <w:kern w:val="0"/>
          <w:sz w:val="28"/>
          <w:szCs w:val="28"/>
        </w:rPr>
        <w:t xml:space="preserve"> поселения</w:t>
      </w:r>
      <w:r w:rsidR="00DE0767" w:rsidRPr="00DE0767">
        <w:rPr>
          <w:rFonts w:eastAsia="Calibri"/>
          <w:bCs/>
          <w:iCs/>
          <w:kern w:val="0"/>
          <w:sz w:val="28"/>
          <w:szCs w:val="28"/>
          <w:lang w:eastAsia="ru-RU"/>
        </w:rPr>
        <w:t>, уполномоченных на их осуществление, ведется в порядке, установленном Советом</w:t>
      </w:r>
      <w:r w:rsidR="00DE0767">
        <w:rPr>
          <w:sz w:val="28"/>
          <w:szCs w:val="28"/>
        </w:rPr>
        <w:t>;</w:t>
      </w:r>
    </w:p>
    <w:p w:rsidR="00203A3D" w:rsidRPr="004235DE"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t>2) организация и осуществление регионального государственного контроля (надзора), п</w:t>
      </w:r>
      <w:r w:rsidR="007A69A5">
        <w:rPr>
          <w:rFonts w:eastAsiaTheme="minorHAnsi"/>
          <w:kern w:val="0"/>
          <w:sz w:val="28"/>
          <w:szCs w:val="28"/>
        </w:rPr>
        <w:t xml:space="preserve">олномочиями </w:t>
      </w:r>
      <w:proofErr w:type="gramStart"/>
      <w:r w:rsidR="007A69A5">
        <w:rPr>
          <w:rFonts w:eastAsiaTheme="minorHAnsi"/>
          <w:kern w:val="0"/>
          <w:sz w:val="28"/>
          <w:szCs w:val="28"/>
        </w:rPr>
        <w:t>по</w:t>
      </w:r>
      <w:r w:rsidR="002036F5">
        <w:rPr>
          <w:rFonts w:eastAsiaTheme="minorHAnsi"/>
          <w:kern w:val="0"/>
          <w:sz w:val="28"/>
          <w:szCs w:val="28"/>
        </w:rPr>
        <w:t xml:space="preserve"> </w:t>
      </w:r>
      <w:r w:rsidRPr="004235DE">
        <w:rPr>
          <w:rFonts w:eastAsiaTheme="minorHAnsi"/>
          <w:kern w:val="0"/>
          <w:sz w:val="28"/>
          <w:szCs w:val="28"/>
        </w:rPr>
        <w:t>осуществлению</w:t>
      </w:r>
      <w:proofErr w:type="gramEnd"/>
      <w:r w:rsidRPr="004235DE">
        <w:rPr>
          <w:rFonts w:eastAsiaTheme="minorHAnsi"/>
          <w:kern w:val="0"/>
          <w:sz w:val="28"/>
          <w:szCs w:val="28"/>
        </w:rPr>
        <w:t xml:space="preserve">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DE0767" w:rsidRPr="00DE0767" w:rsidRDefault="000112EB" w:rsidP="00DE0767">
      <w:pPr>
        <w:widowControl/>
        <w:suppressAutoHyphens w:val="0"/>
        <w:autoSpaceDE w:val="0"/>
        <w:autoSpaceDN w:val="0"/>
        <w:adjustRightInd w:val="0"/>
        <w:ind w:firstLine="851"/>
        <w:jc w:val="both"/>
        <w:outlineLvl w:val="1"/>
        <w:rPr>
          <w:rFonts w:eastAsiaTheme="minorHAnsi"/>
          <w:kern w:val="0"/>
          <w:sz w:val="28"/>
          <w:szCs w:val="28"/>
        </w:rPr>
      </w:pPr>
      <w:r>
        <w:rPr>
          <w:sz w:val="28"/>
          <w:szCs w:val="28"/>
        </w:rPr>
        <w:t>3</w:t>
      </w:r>
      <w:r w:rsidR="009917B8">
        <w:rPr>
          <w:sz w:val="28"/>
          <w:szCs w:val="28"/>
        </w:rPr>
        <w:t xml:space="preserve">) разработка административных регламентов </w:t>
      </w:r>
      <w:r w:rsidR="00C81FFD" w:rsidRPr="004235DE">
        <w:rPr>
          <w:rFonts w:eastAsiaTheme="minorHAnsi"/>
          <w:kern w:val="0"/>
          <w:sz w:val="28"/>
          <w:szCs w:val="28"/>
        </w:rPr>
        <w:t>осуществления</w:t>
      </w:r>
      <w:r w:rsidR="00C81FFD" w:rsidRPr="00C81FFD">
        <w:rPr>
          <w:strike/>
          <w:kern w:val="28"/>
          <w:sz w:val="28"/>
          <w:szCs w:val="28"/>
          <w:highlight w:val="yellow"/>
        </w:rPr>
        <w:t xml:space="preserve"> </w:t>
      </w:r>
      <w:r w:rsidR="009917B8">
        <w:rPr>
          <w:sz w:val="28"/>
          <w:szCs w:val="28"/>
        </w:rPr>
        <w:t>муниципального контроля</w:t>
      </w:r>
      <w:r w:rsidR="00C81FFD" w:rsidRPr="00C81FFD">
        <w:rPr>
          <w:rFonts w:eastAsiaTheme="minorHAnsi"/>
          <w:kern w:val="0"/>
          <w:sz w:val="28"/>
          <w:szCs w:val="28"/>
        </w:rPr>
        <w:t xml:space="preserve"> </w:t>
      </w:r>
      <w:r w:rsidR="00C81FFD" w:rsidRPr="004235DE">
        <w:rPr>
          <w:rFonts w:eastAsiaTheme="minorHAnsi"/>
          <w:kern w:val="0"/>
          <w:sz w:val="28"/>
          <w:szCs w:val="28"/>
        </w:rPr>
        <w:t>в соот</w:t>
      </w:r>
      <w:r w:rsidR="00DE0767">
        <w:rPr>
          <w:rFonts w:eastAsiaTheme="minorHAnsi"/>
          <w:kern w:val="0"/>
          <w:sz w:val="28"/>
          <w:szCs w:val="28"/>
        </w:rPr>
        <w:t>ветствующих сферах деятельности,</w:t>
      </w:r>
      <w:r w:rsidR="00C81FFD" w:rsidRPr="004235DE">
        <w:rPr>
          <w:rFonts w:eastAsiaTheme="minorHAnsi"/>
          <w:kern w:val="0"/>
          <w:sz w:val="28"/>
          <w:szCs w:val="28"/>
        </w:rPr>
        <w:t xml:space="preserve"> </w:t>
      </w:r>
      <w:r w:rsidR="00DE0767" w:rsidRPr="00DE0767">
        <w:rPr>
          <w:rFonts w:eastAsia="Calibri"/>
          <w:bCs/>
          <w:iCs/>
          <w:kern w:val="0"/>
          <w:sz w:val="28"/>
          <w:szCs w:val="28"/>
          <w:lang w:eastAsia="ru-RU"/>
        </w:rPr>
        <w:t xml:space="preserve">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полномочиями </w:t>
      </w:r>
      <w:proofErr w:type="gramStart"/>
      <w:r w:rsidR="00DE0767" w:rsidRPr="00DE0767">
        <w:rPr>
          <w:rFonts w:eastAsia="Calibri"/>
          <w:bCs/>
          <w:iCs/>
          <w:kern w:val="0"/>
          <w:sz w:val="28"/>
          <w:szCs w:val="28"/>
          <w:lang w:eastAsia="ru-RU"/>
        </w:rPr>
        <w:t>по осуществлению</w:t>
      </w:r>
      <w:proofErr w:type="gramEnd"/>
      <w:r w:rsidR="00DE0767" w:rsidRPr="00DE0767">
        <w:rPr>
          <w:rFonts w:eastAsia="Calibri"/>
          <w:bCs/>
          <w:iCs/>
          <w:kern w:val="0"/>
          <w:sz w:val="28"/>
          <w:szCs w:val="28"/>
          <w:lang w:eastAsia="ru-RU"/>
        </w:rPr>
        <w:t xml:space="preserve"> которого наделены органы местного самоуправления</w:t>
      </w:r>
      <w:r w:rsidR="00DE0767" w:rsidRPr="00DE0767">
        <w:rPr>
          <w:rFonts w:eastAsiaTheme="minorHAnsi"/>
          <w:kern w:val="0"/>
          <w:sz w:val="28"/>
          <w:szCs w:val="28"/>
        </w:rPr>
        <w:t>.</w:t>
      </w:r>
    </w:p>
    <w:p w:rsidR="009917B8" w:rsidRPr="004235DE" w:rsidRDefault="00C81FFD" w:rsidP="000112EB">
      <w:pPr>
        <w:widowControl/>
        <w:suppressAutoHyphens w:val="0"/>
        <w:autoSpaceDE w:val="0"/>
        <w:autoSpaceDN w:val="0"/>
        <w:adjustRightInd w:val="0"/>
        <w:ind w:firstLine="851"/>
        <w:jc w:val="both"/>
        <w:outlineLvl w:val="1"/>
        <w:rPr>
          <w:sz w:val="28"/>
          <w:szCs w:val="28"/>
        </w:rPr>
      </w:pPr>
      <w:r w:rsidRPr="004235DE">
        <w:rPr>
          <w:rFonts w:eastAsiaTheme="minorHAnsi"/>
          <w:kern w:val="0"/>
          <w:sz w:val="28"/>
          <w:szCs w:val="28"/>
        </w:rPr>
        <w:t>Разраб</w:t>
      </w:r>
      <w:r w:rsidR="00DE0767">
        <w:rPr>
          <w:rFonts w:eastAsiaTheme="minorHAnsi"/>
          <w:kern w:val="0"/>
          <w:sz w:val="28"/>
          <w:szCs w:val="28"/>
        </w:rPr>
        <w:t>о</w:t>
      </w:r>
      <w:r w:rsidRPr="004235DE">
        <w:rPr>
          <w:rFonts w:eastAsiaTheme="minorHAnsi"/>
          <w:kern w:val="0"/>
          <w:sz w:val="28"/>
          <w:szCs w:val="28"/>
        </w:rPr>
        <w:t xml:space="preserve">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87331D">
        <w:rPr>
          <w:sz w:val="28"/>
          <w:szCs w:val="28"/>
        </w:rPr>
        <w:t>4</w:t>
      </w:r>
      <w:r w:rsidR="009917B8" w:rsidRPr="0087331D">
        <w:rPr>
          <w:sz w:val="28"/>
          <w:szCs w:val="28"/>
        </w:rPr>
        <w:t xml:space="preserve">) осуществление иных предусмотренных федеральными законами, законами </w:t>
      </w:r>
      <w:r w:rsidRPr="0087331D">
        <w:rPr>
          <w:rFonts w:eastAsiaTheme="minorHAnsi"/>
          <w:kern w:val="0"/>
          <w:sz w:val="28"/>
          <w:szCs w:val="28"/>
        </w:rPr>
        <w:t>и иными нормативными правовыми актами</w:t>
      </w:r>
      <w:r w:rsidR="00E82211" w:rsidRPr="0087331D">
        <w:rPr>
          <w:rFonts w:eastAsiaTheme="minorHAnsi"/>
          <w:b/>
          <w:kern w:val="0"/>
          <w:sz w:val="28"/>
          <w:szCs w:val="28"/>
        </w:rPr>
        <w:t xml:space="preserve"> </w:t>
      </w:r>
      <w:r w:rsidR="00E82211" w:rsidRPr="00E82211">
        <w:rPr>
          <w:rFonts w:eastAsiaTheme="minorHAnsi"/>
          <w:kern w:val="0"/>
          <w:sz w:val="28"/>
          <w:szCs w:val="28"/>
        </w:rPr>
        <w:t>Краснодарского края</w:t>
      </w:r>
      <w:r w:rsidR="00E82211">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7A69A5">
        <w:rPr>
          <w:rFonts w:ascii="Times New Roman" w:hAnsi="Times New Roman"/>
          <w:sz w:val="28"/>
          <w:szCs w:val="28"/>
        </w:rPr>
        <w:t>Советом</w:t>
      </w:r>
      <w:r>
        <w:rPr>
          <w:rFonts w:ascii="Times New Roman" w:hAnsi="Times New Roman"/>
          <w:sz w:val="28"/>
          <w:szCs w:val="28"/>
        </w:rPr>
        <w:t xml:space="preserve"> в соответствии с действующим законодательством.</w:t>
      </w:r>
    </w:p>
    <w:p w:rsidR="009917B8" w:rsidRDefault="009917B8" w:rsidP="0081350A">
      <w:pPr>
        <w:pStyle w:val="ConsNormal"/>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4</w:t>
      </w:r>
      <w:r w:rsidR="001F386D">
        <w:rPr>
          <w:rFonts w:ascii="Times New Roman" w:hAnsi="Times New Roman"/>
          <w:b/>
          <w:sz w:val="28"/>
        </w:rPr>
        <w:t>2</w:t>
      </w:r>
      <w:r>
        <w:rPr>
          <w:rFonts w:ascii="Times New Roman" w:hAnsi="Times New Roman"/>
          <w:b/>
          <w:sz w:val="28"/>
        </w:rPr>
        <w:t>.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w:t>
      </w:r>
      <w:proofErr w:type="gramStart"/>
      <w:r w:rsidRPr="005B028D">
        <w:rPr>
          <w:rFonts w:eastAsia="Times New Roman"/>
          <w:sz w:val="28"/>
        </w:rPr>
        <w:t xml:space="preserve">с  </w:t>
      </w:r>
      <w:r w:rsidRPr="005B028D">
        <w:rPr>
          <w:rFonts w:eastAsia="Times New Roman"/>
          <w:sz w:val="28"/>
        </w:rPr>
        <w:lastRenderedPageBreak/>
        <w:t>Гражданским</w:t>
      </w:r>
      <w:proofErr w:type="gramEnd"/>
      <w:r w:rsidRPr="005B028D">
        <w:rPr>
          <w:rFonts w:eastAsia="Times New Roman"/>
          <w:sz w:val="28"/>
        </w:rPr>
        <w:t xml:space="preserve"> кодексом Российской Федерации применительно к </w:t>
      </w:r>
      <w:r w:rsidRPr="002A2DB7">
        <w:rPr>
          <w:rStyle w:val="80"/>
        </w:rPr>
        <w:t xml:space="preserve">казенным </w:t>
      </w:r>
      <w:r>
        <w:rPr>
          <w:rFonts w:eastAsia="Times New Roman"/>
          <w:sz w:val="28"/>
        </w:rPr>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2D13C6" w:rsidRDefault="009917B8" w:rsidP="002D13C6">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Pr="002D13C6">
        <w:rPr>
          <w:rFonts w:eastAsia="Times New Roman"/>
          <w:sz w:val="28"/>
        </w:rPr>
        <w:t xml:space="preserve">и утверждение Советом </w:t>
      </w:r>
      <w:r w:rsidR="00B06E19" w:rsidRPr="002D13C6">
        <w:rPr>
          <w:rFonts w:eastAsia="Times New Roman"/>
          <w:sz w:val="28"/>
        </w:rPr>
        <w:t>положения о нем</w:t>
      </w:r>
      <w:r w:rsidR="00B06E19" w:rsidRPr="002D13C6">
        <w:rPr>
          <w:rFonts w:eastAsia="Times New Roman"/>
          <w:b/>
          <w:sz w:val="28"/>
        </w:rPr>
        <w:t xml:space="preserve"> </w:t>
      </w:r>
      <w:r w:rsidR="00B06E19" w:rsidRPr="002D13C6">
        <w:rPr>
          <w:rFonts w:eastAsia="Times New Roman"/>
          <w:sz w:val="28"/>
        </w:rPr>
        <w:t>по представлению главы поселения.</w:t>
      </w:r>
    </w:p>
    <w:p w:rsidR="009917B8" w:rsidRPr="00B06E19" w:rsidRDefault="009917B8" w:rsidP="00086CCD">
      <w:pPr>
        <w:tabs>
          <w:tab w:val="left" w:pos="142"/>
          <w:tab w:val="left" w:pos="345"/>
        </w:tabs>
        <w:ind w:left="851"/>
        <w:jc w:val="center"/>
        <w:rPr>
          <w:b/>
          <w:caps/>
          <w:sz w:val="28"/>
        </w:rPr>
      </w:pPr>
    </w:p>
    <w:p w:rsidR="009917B8" w:rsidRDefault="009917B8" w:rsidP="0081350A">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81350A">
      <w:pPr>
        <w:pStyle w:val="2"/>
        <w:keepNext w:val="0"/>
        <w:ind w:firstLine="851"/>
        <w:rPr>
          <w:rFonts w:ascii="Times New Roman" w:hAnsi="Times New Roman"/>
          <w:i w:val="0"/>
        </w:rPr>
      </w:pPr>
      <w:r>
        <w:rPr>
          <w:rFonts w:ascii="Times New Roman" w:hAnsi="Times New Roman"/>
          <w:i w:val="0"/>
        </w:rPr>
        <w:t>Статья 4</w:t>
      </w:r>
      <w:r w:rsidR="001F386D">
        <w:rPr>
          <w:rFonts w:ascii="Times New Roman" w:hAnsi="Times New Roman"/>
          <w:i w:val="0"/>
        </w:rPr>
        <w:t>3</w:t>
      </w:r>
      <w:r>
        <w:rPr>
          <w:rFonts w:ascii="Times New Roman" w:hAnsi="Times New Roman"/>
          <w:i w:val="0"/>
        </w:rPr>
        <w:t>. Муниципальная служба</w:t>
      </w:r>
    </w:p>
    <w:p w:rsidR="009917B8" w:rsidRDefault="009917B8" w:rsidP="007A69A5">
      <w:pPr>
        <w:ind w:firstLine="851"/>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9917B8" w:rsidP="007A69A5">
      <w:pPr>
        <w:ind w:firstLine="851"/>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Pr>
          <w:b/>
          <w:sz w:val="28"/>
        </w:rPr>
        <w:t xml:space="preserve"> </w:t>
      </w:r>
      <w:r>
        <w:rPr>
          <w:sz w:val="28"/>
        </w:rPr>
        <w:t>(работодатель).</w:t>
      </w:r>
    </w:p>
    <w:p w:rsidR="009917B8" w:rsidRDefault="009917B8" w:rsidP="007A69A5">
      <w:pPr>
        <w:ind w:firstLine="851"/>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9917B8" w:rsidP="007A69A5">
      <w:pPr>
        <w:ind w:firstLine="851"/>
        <w:jc w:val="both"/>
        <w:rPr>
          <w:sz w:val="28"/>
        </w:rPr>
      </w:pPr>
      <w:r>
        <w:rPr>
          <w:sz w:val="28"/>
        </w:rPr>
        <w:t xml:space="preserve">3. Правовые основы муниципальной службы в поселении составляют Конституция Российской Федерации, Федеральный закон от 02.03.2007 </w:t>
      </w:r>
      <w:r w:rsidR="007A69A5">
        <w:rPr>
          <w:sz w:val="28"/>
        </w:rPr>
        <w:t xml:space="preserve">                            </w:t>
      </w:r>
      <w:r>
        <w:rPr>
          <w:sz w:val="28"/>
        </w:rPr>
        <w:t xml:space="preserve">№ 25-ФЗ </w:t>
      </w:r>
      <w:r w:rsidR="00DF727E">
        <w:rPr>
          <w:sz w:val="28"/>
        </w:rPr>
        <w:t>«</w:t>
      </w:r>
      <w:r>
        <w:rPr>
          <w:sz w:val="28"/>
        </w:rPr>
        <w:t>О муниципальной службе в Российской Федерации</w:t>
      </w:r>
      <w:r w:rsidR="00DF727E">
        <w:rPr>
          <w:sz w:val="28"/>
        </w:rPr>
        <w:t>»</w:t>
      </w:r>
      <w:r>
        <w:rPr>
          <w:sz w:val="28"/>
        </w:rPr>
        <w:t>, другие федеральные законы, иные нормативные правовые акты Российской Федерации, Устав Краснодарского края, Закон Краснодарского края от 08.06.2007</w:t>
      </w:r>
      <w:r w:rsidR="007A69A5">
        <w:rPr>
          <w:sz w:val="28"/>
        </w:rPr>
        <w:t xml:space="preserve">                          </w:t>
      </w:r>
      <w:r>
        <w:rPr>
          <w:sz w:val="28"/>
        </w:rPr>
        <w:t xml:space="preserve"> № 1244-КЗ </w:t>
      </w:r>
      <w:r w:rsidR="00DF727E">
        <w:rPr>
          <w:sz w:val="28"/>
        </w:rPr>
        <w:t>«</w:t>
      </w:r>
      <w:r>
        <w:rPr>
          <w:sz w:val="28"/>
        </w:rPr>
        <w:t>О муниципальной службе в Краснодарском крае</w:t>
      </w:r>
      <w:r w:rsidR="00DF727E">
        <w:rPr>
          <w:sz w:val="28"/>
        </w:rPr>
        <w:t>»</w:t>
      </w:r>
      <w:r w:rsidRPr="006E0D65">
        <w:rPr>
          <w:sz w:val="28"/>
        </w:rPr>
        <w:t>,</w:t>
      </w:r>
      <w:r>
        <w:rPr>
          <w:sz w:val="28"/>
        </w:rPr>
        <w:t xml:space="preserve"> законы и иные нормативные правовые акты Краснодарского края, настоящий</w:t>
      </w:r>
      <w:r>
        <w:rPr>
          <w:b/>
          <w:sz w:val="28"/>
        </w:rPr>
        <w:t xml:space="preserve"> </w:t>
      </w:r>
      <w:r>
        <w:rPr>
          <w:sz w:val="28"/>
        </w:rPr>
        <w:t>устав, правовые акты органов местного самоуправления поселения.</w:t>
      </w:r>
    </w:p>
    <w:p w:rsidR="002F3F83" w:rsidRDefault="002F3F83" w:rsidP="0081350A">
      <w:pPr>
        <w:ind w:firstLine="720"/>
        <w:jc w:val="both"/>
        <w:rPr>
          <w:b/>
          <w:sz w:val="28"/>
        </w:rPr>
      </w:pPr>
    </w:p>
    <w:p w:rsidR="009917B8" w:rsidRDefault="009917B8" w:rsidP="0081350A">
      <w:pPr>
        <w:ind w:firstLine="720"/>
        <w:jc w:val="both"/>
        <w:rPr>
          <w:b/>
          <w:sz w:val="28"/>
        </w:rPr>
      </w:pPr>
      <w:r>
        <w:rPr>
          <w:b/>
          <w:sz w:val="28"/>
        </w:rPr>
        <w:t xml:space="preserve">Статья </w:t>
      </w:r>
      <w:r w:rsidR="001F386D">
        <w:rPr>
          <w:b/>
          <w:sz w:val="28"/>
        </w:rPr>
        <w:t>44</w:t>
      </w:r>
      <w:r>
        <w:rPr>
          <w:b/>
          <w:sz w:val="28"/>
        </w:rPr>
        <w:t>.</w:t>
      </w:r>
      <w:r>
        <w:rPr>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9917B8" w:rsidRPr="0087331D" w:rsidRDefault="009917B8" w:rsidP="00ED308E">
      <w:pPr>
        <w:ind w:firstLine="709"/>
        <w:jc w:val="both"/>
        <w:rPr>
          <w:sz w:val="28"/>
        </w:rPr>
      </w:pPr>
      <w:r w:rsidRPr="0087331D">
        <w:rPr>
          <w:sz w:val="28"/>
        </w:rPr>
        <w:t xml:space="preserve">1. Уставом в соответствии с Законом Краснодарского края </w:t>
      </w:r>
      <w:r w:rsidR="002000AE" w:rsidRPr="0087331D">
        <w:rPr>
          <w:sz w:val="28"/>
          <w:szCs w:val="28"/>
        </w:rPr>
        <w:t>от 08.06.2007 № 1243-КЗ</w:t>
      </w:r>
      <w:r w:rsidR="002000AE" w:rsidRPr="0087331D">
        <w:rPr>
          <w:sz w:val="28"/>
        </w:rPr>
        <w:t xml:space="preserve"> </w:t>
      </w:r>
      <w:r w:rsidR="00DF727E" w:rsidRPr="0087331D">
        <w:rPr>
          <w:sz w:val="28"/>
        </w:rPr>
        <w:t>«</w:t>
      </w:r>
      <w:r w:rsidRPr="0087331D">
        <w:rPr>
          <w:sz w:val="28"/>
        </w:rPr>
        <w:t>О Реестре муниципальных должностей и Реестре должностей муниципальной службы</w:t>
      </w:r>
      <w:r w:rsidR="00E34A78" w:rsidRPr="0087331D">
        <w:rPr>
          <w:sz w:val="28"/>
          <w:szCs w:val="28"/>
        </w:rPr>
        <w:t xml:space="preserve"> в Краснодарском крае</w:t>
      </w:r>
      <w:r w:rsidR="00DF727E" w:rsidRPr="0087331D">
        <w:rPr>
          <w:sz w:val="28"/>
        </w:rPr>
        <w:t>»</w:t>
      </w:r>
      <w:r w:rsidRPr="0087331D">
        <w:rPr>
          <w:sz w:val="28"/>
        </w:rPr>
        <w:t xml:space="preserve"> устанавливаются следующие муниципальные должности:</w:t>
      </w:r>
    </w:p>
    <w:p w:rsidR="009917B8" w:rsidRDefault="009917B8" w:rsidP="00ED308E">
      <w:pPr>
        <w:ind w:firstLine="709"/>
        <w:jc w:val="both"/>
        <w:rPr>
          <w:sz w:val="28"/>
        </w:rPr>
      </w:pPr>
      <w:r>
        <w:rPr>
          <w:sz w:val="28"/>
        </w:rPr>
        <w:t>глава поселения;</w:t>
      </w:r>
    </w:p>
    <w:p w:rsidR="009917B8" w:rsidRDefault="009917B8" w:rsidP="00ED308E">
      <w:pPr>
        <w:ind w:firstLine="709"/>
        <w:jc w:val="both"/>
        <w:rPr>
          <w:sz w:val="28"/>
        </w:rPr>
      </w:pPr>
      <w:r>
        <w:rPr>
          <w:sz w:val="28"/>
        </w:rPr>
        <w:t>председатель комитета (комиссии)</w:t>
      </w:r>
      <w:r>
        <w:rPr>
          <w:b/>
          <w:sz w:val="28"/>
        </w:rPr>
        <w:t xml:space="preserve"> </w:t>
      </w:r>
      <w:r>
        <w:rPr>
          <w:sz w:val="28"/>
        </w:rPr>
        <w:t>Совета поселения;</w:t>
      </w:r>
    </w:p>
    <w:p w:rsidR="009917B8" w:rsidRDefault="009917B8" w:rsidP="00ED308E">
      <w:pPr>
        <w:ind w:firstLine="709"/>
        <w:jc w:val="both"/>
        <w:rPr>
          <w:sz w:val="28"/>
        </w:rPr>
      </w:pPr>
      <w:r>
        <w:rPr>
          <w:sz w:val="28"/>
        </w:rPr>
        <w:t>депутат Совета поселения.</w:t>
      </w:r>
    </w:p>
    <w:p w:rsidR="009917B8" w:rsidRDefault="009917B8" w:rsidP="00ED308E">
      <w:pPr>
        <w:ind w:firstLine="709"/>
        <w:jc w:val="both"/>
        <w:rPr>
          <w:sz w:val="28"/>
        </w:rPr>
      </w:pPr>
      <w:r>
        <w:rPr>
          <w:sz w:val="28"/>
        </w:rPr>
        <w:t xml:space="preserve">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w:t>
      </w:r>
      <w:r>
        <w:rPr>
          <w:sz w:val="28"/>
        </w:rPr>
        <w:lastRenderedPageBreak/>
        <w:t>органа местного самоуправления или лица, замещающего муниципальную должность.</w:t>
      </w:r>
    </w:p>
    <w:p w:rsidR="009917B8" w:rsidRPr="0087331D" w:rsidRDefault="009917B8" w:rsidP="00ED308E">
      <w:pPr>
        <w:ind w:firstLine="709"/>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w:t>
      </w:r>
      <w:r w:rsidRPr="0087331D">
        <w:rPr>
          <w:sz w:val="28"/>
        </w:rPr>
        <w:t xml:space="preserve">Краснодарского края </w:t>
      </w:r>
      <w:r w:rsidR="002000AE" w:rsidRPr="0087331D">
        <w:rPr>
          <w:sz w:val="28"/>
          <w:szCs w:val="28"/>
        </w:rPr>
        <w:t>от 08.06.2007 № 1243-КЗ</w:t>
      </w:r>
      <w:r w:rsidR="002000AE" w:rsidRPr="0087331D">
        <w:rPr>
          <w:sz w:val="28"/>
        </w:rPr>
        <w:t xml:space="preserve"> </w:t>
      </w:r>
      <w:r w:rsidRPr="0087331D">
        <w:rPr>
          <w:sz w:val="28"/>
        </w:rPr>
        <w:t>«О Реестре муниципальных должностей и Реестре должностей муниципальной службы в Краснодарском крае».</w:t>
      </w:r>
    </w:p>
    <w:p w:rsidR="009917B8" w:rsidRDefault="009917B8" w:rsidP="00ED308E">
      <w:pPr>
        <w:ind w:firstLine="709"/>
        <w:jc w:val="both"/>
        <w:rPr>
          <w:sz w:val="28"/>
        </w:rPr>
      </w:pPr>
      <w:r w:rsidRPr="0087331D">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87331D">
        <w:rPr>
          <w:sz w:val="28"/>
          <w:szCs w:val="28"/>
        </w:rPr>
        <w:t xml:space="preserve">от 08.06.2007 </w:t>
      </w:r>
      <w:r w:rsidR="007A69A5">
        <w:rPr>
          <w:sz w:val="28"/>
          <w:szCs w:val="28"/>
        </w:rPr>
        <w:t xml:space="preserve">                      </w:t>
      </w:r>
      <w:r w:rsidR="002000AE" w:rsidRPr="0087331D">
        <w:rPr>
          <w:sz w:val="28"/>
          <w:szCs w:val="28"/>
        </w:rPr>
        <w:t>№ 1243-КЗ</w:t>
      </w:r>
      <w:r w:rsidR="002000AE" w:rsidRPr="0087331D">
        <w:rPr>
          <w:sz w:val="28"/>
        </w:rPr>
        <w:t xml:space="preserve"> </w:t>
      </w:r>
      <w:r w:rsidRPr="0087331D">
        <w:rPr>
          <w:sz w:val="28"/>
        </w:rPr>
        <w:t>«О Реестре муниципальных должностей и Реестре должностей</w:t>
      </w:r>
      <w:r>
        <w:rPr>
          <w:sz w:val="28"/>
        </w:rPr>
        <w:t xml:space="preserve"> 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9917B8" w:rsidP="005208C1">
      <w:pPr>
        <w:pStyle w:val="2"/>
        <w:keepNext w:val="0"/>
        <w:spacing w:before="0" w:after="0"/>
        <w:ind w:firstLine="993"/>
        <w:rPr>
          <w:rFonts w:ascii="Times New Roman" w:hAnsi="Times New Roman"/>
          <w:i w:val="0"/>
        </w:rPr>
      </w:pPr>
      <w:r>
        <w:rPr>
          <w:rFonts w:ascii="Times New Roman" w:hAnsi="Times New Roman"/>
          <w:i w:val="0"/>
        </w:rPr>
        <w:t xml:space="preserve">Статья </w:t>
      </w:r>
      <w:r w:rsidR="001F386D">
        <w:rPr>
          <w:rFonts w:ascii="Times New Roman" w:hAnsi="Times New Roman"/>
          <w:i w:val="0"/>
        </w:rPr>
        <w:t>45</w:t>
      </w:r>
      <w:r>
        <w:rPr>
          <w:rFonts w:ascii="Times New Roman" w:hAnsi="Times New Roman"/>
          <w:i w:val="0"/>
        </w:rPr>
        <w:t>. Муниципальный служащий</w:t>
      </w:r>
    </w:p>
    <w:p w:rsidR="009917B8" w:rsidRPr="00FF1A6D" w:rsidRDefault="009917B8" w:rsidP="0081350A">
      <w:pPr>
        <w:ind w:firstLine="900"/>
        <w:jc w:val="both"/>
        <w:rPr>
          <w:sz w:val="28"/>
        </w:rPr>
      </w:pPr>
      <w:r>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FF1A6D">
        <w:rPr>
          <w:sz w:val="28"/>
          <w:szCs w:val="28"/>
        </w:rPr>
        <w:t>от 02.03.2007 № 25-ФЗ</w:t>
      </w:r>
      <w:r w:rsidR="00927170" w:rsidRPr="00FF1A6D">
        <w:rPr>
          <w:sz w:val="28"/>
        </w:rPr>
        <w:t xml:space="preserve"> </w:t>
      </w:r>
      <w:r w:rsidR="00D343D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FF1A6D">
        <w:rPr>
          <w:sz w:val="28"/>
          <w:szCs w:val="28"/>
        </w:rPr>
        <w:t xml:space="preserve"> от 02.03.2007 № 25-ФЗ</w:t>
      </w:r>
      <w:r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в качестве</w:t>
      </w:r>
      <w:r w:rsidRPr="00FF1A6D">
        <w:rPr>
          <w:color w:val="FF0000"/>
          <w:sz w:val="28"/>
        </w:rPr>
        <w:t xml:space="preserve"> </w:t>
      </w:r>
      <w:r w:rsidRPr="00FF1A6D">
        <w:rPr>
          <w:sz w:val="28"/>
        </w:rPr>
        <w:t>ограничений, связанных с муниципальной службой.</w:t>
      </w:r>
    </w:p>
    <w:p w:rsidR="009917B8" w:rsidRDefault="009917B8" w:rsidP="0081350A">
      <w:pPr>
        <w:ind w:firstLine="900"/>
        <w:jc w:val="both"/>
        <w:rPr>
          <w:sz w:val="28"/>
        </w:rPr>
      </w:pPr>
      <w:r w:rsidRPr="00FF1A6D">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927170" w:rsidRPr="00FF1A6D">
        <w:rPr>
          <w:sz w:val="28"/>
          <w:szCs w:val="28"/>
        </w:rPr>
        <w:t>от 02.03.2007 № 25-ФЗ</w:t>
      </w:r>
      <w:r w:rsidR="00927170">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w:t>
      </w:r>
    </w:p>
    <w:p w:rsidR="009917B8" w:rsidRDefault="009917B8" w:rsidP="00D343DD">
      <w:pPr>
        <w:ind w:firstLine="851"/>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9917B8" w:rsidP="00D343DD">
      <w:pPr>
        <w:ind w:firstLine="851"/>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D343DD" w:rsidRDefault="00D343DD" w:rsidP="0081350A">
      <w:pPr>
        <w:pStyle w:val="a6"/>
        <w:tabs>
          <w:tab w:val="left" w:pos="0"/>
          <w:tab w:val="left" w:pos="142"/>
          <w:tab w:val="left" w:pos="360"/>
        </w:tabs>
        <w:spacing w:after="0"/>
        <w:ind w:firstLine="851"/>
        <w:jc w:val="both"/>
        <w:rPr>
          <w:b/>
          <w:sz w:val="28"/>
        </w:rPr>
      </w:pPr>
    </w:p>
    <w:p w:rsidR="009917B8" w:rsidRDefault="009917B8" w:rsidP="0081350A">
      <w:pPr>
        <w:pStyle w:val="a6"/>
        <w:tabs>
          <w:tab w:val="left" w:pos="0"/>
          <w:tab w:val="left" w:pos="142"/>
          <w:tab w:val="left" w:pos="360"/>
        </w:tabs>
        <w:spacing w:after="0"/>
        <w:ind w:firstLine="851"/>
        <w:jc w:val="both"/>
        <w:rPr>
          <w:b/>
          <w:sz w:val="28"/>
        </w:rPr>
      </w:pPr>
      <w:r>
        <w:rPr>
          <w:b/>
          <w:sz w:val="28"/>
        </w:rPr>
        <w:t xml:space="preserve">Статья </w:t>
      </w:r>
      <w:r w:rsidR="001F386D">
        <w:rPr>
          <w:b/>
          <w:sz w:val="28"/>
        </w:rPr>
        <w:t>46</w:t>
      </w:r>
      <w:r>
        <w:rPr>
          <w:b/>
          <w:sz w:val="28"/>
        </w:rPr>
        <w:t>. Основные права и обязанности муниципального служащего, ограничения и запреты, связанные с муниципальной службой</w:t>
      </w:r>
    </w:p>
    <w:p w:rsidR="009917B8" w:rsidRPr="00FF1A6D" w:rsidRDefault="009917B8" w:rsidP="0081350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w:t>
      </w:r>
      <w:r w:rsidRPr="00FF1A6D">
        <w:rPr>
          <w:sz w:val="28"/>
        </w:rPr>
        <w:t xml:space="preserve">законом </w:t>
      </w:r>
      <w:r w:rsidR="00927170" w:rsidRPr="00FF1A6D">
        <w:rPr>
          <w:sz w:val="28"/>
          <w:szCs w:val="28"/>
        </w:rPr>
        <w:t>от 02.03.2007 № 25-ФЗ</w:t>
      </w:r>
      <w:r w:rsidR="00927170"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D343DD">
        <w:rPr>
          <w:sz w:val="28"/>
          <w:szCs w:val="28"/>
        </w:rPr>
        <w:t xml:space="preserve">                              </w:t>
      </w:r>
      <w:r w:rsidR="00DF6A2F" w:rsidRPr="00FF1A6D">
        <w:rPr>
          <w:sz w:val="28"/>
          <w:szCs w:val="28"/>
        </w:rPr>
        <w:t xml:space="preserve">№ </w:t>
      </w:r>
      <w:r w:rsidR="00F14031" w:rsidRPr="001F386D">
        <w:rPr>
          <w:sz w:val="28"/>
          <w:szCs w:val="28"/>
        </w:rPr>
        <w:t>1244</w:t>
      </w:r>
      <w:r w:rsidR="00DF6A2F" w:rsidRPr="001F386D">
        <w:rPr>
          <w:sz w:val="28"/>
          <w:szCs w:val="28"/>
        </w:rPr>
        <w:t>-</w:t>
      </w:r>
      <w:r w:rsidR="00DF6A2F" w:rsidRPr="00FF1A6D">
        <w:rPr>
          <w:sz w:val="28"/>
          <w:szCs w:val="28"/>
        </w:rPr>
        <w:t>КЗ</w:t>
      </w:r>
      <w:r w:rsidR="00DF6A2F" w:rsidRPr="00FF1A6D">
        <w:rPr>
          <w:sz w:val="28"/>
        </w:rPr>
        <w:t xml:space="preserve"> </w:t>
      </w:r>
      <w:r w:rsidR="00DF727E" w:rsidRPr="00FF1A6D">
        <w:rPr>
          <w:sz w:val="28"/>
        </w:rPr>
        <w:t>«</w:t>
      </w:r>
      <w:r w:rsidRPr="00FF1A6D">
        <w:rPr>
          <w:sz w:val="28"/>
        </w:rPr>
        <w:t>О муниципальной службе в Краснодарском крае</w:t>
      </w:r>
      <w:r w:rsidR="00DF727E" w:rsidRPr="00FF1A6D">
        <w:rPr>
          <w:sz w:val="28"/>
        </w:rPr>
        <w:t>»</w:t>
      </w:r>
      <w:r w:rsidRPr="00FF1A6D">
        <w:rPr>
          <w:sz w:val="28"/>
        </w:rPr>
        <w:t>.</w:t>
      </w:r>
    </w:p>
    <w:p w:rsidR="009917B8" w:rsidRDefault="009917B8" w:rsidP="0081350A">
      <w:pPr>
        <w:pStyle w:val="a6"/>
        <w:tabs>
          <w:tab w:val="left" w:pos="142"/>
          <w:tab w:val="left" w:pos="360"/>
        </w:tabs>
        <w:spacing w:after="0"/>
        <w:ind w:firstLine="851"/>
        <w:jc w:val="both"/>
      </w:pPr>
    </w:p>
    <w:p w:rsidR="00B02BD8" w:rsidRPr="00D3122E" w:rsidRDefault="00B02BD8" w:rsidP="001F386D">
      <w:pPr>
        <w:autoSpaceDE w:val="0"/>
        <w:autoSpaceDN w:val="0"/>
        <w:adjustRightInd w:val="0"/>
        <w:ind w:firstLine="851"/>
        <w:jc w:val="both"/>
        <w:outlineLvl w:val="1"/>
        <w:rPr>
          <w:b/>
          <w:bCs/>
          <w:sz w:val="28"/>
          <w:szCs w:val="28"/>
        </w:rPr>
      </w:pPr>
      <w:r w:rsidRPr="00D3122E">
        <w:rPr>
          <w:b/>
          <w:sz w:val="28"/>
          <w:szCs w:val="28"/>
        </w:rPr>
        <w:t xml:space="preserve">Статья </w:t>
      </w:r>
      <w:r w:rsidR="001F386D">
        <w:rPr>
          <w:b/>
          <w:sz w:val="28"/>
          <w:szCs w:val="28"/>
        </w:rPr>
        <w:t>47</w:t>
      </w:r>
      <w:r w:rsidRPr="00D3122E">
        <w:rPr>
          <w:b/>
          <w:sz w:val="28"/>
          <w:szCs w:val="28"/>
        </w:rPr>
        <w:t xml:space="preserve">.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646C8D">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1F386D">
      <w:pPr>
        <w:autoSpaceDE w:val="0"/>
        <w:autoSpaceDN w:val="0"/>
        <w:adjustRightInd w:val="0"/>
        <w:ind w:firstLine="851"/>
        <w:jc w:val="both"/>
        <w:outlineLvl w:val="1"/>
        <w:rPr>
          <w:bCs/>
          <w:sz w:val="28"/>
          <w:szCs w:val="28"/>
        </w:rPr>
      </w:pPr>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464885">
        <w:rPr>
          <w:bCs/>
          <w:sz w:val="28"/>
          <w:szCs w:val="28"/>
        </w:rPr>
        <w:t>,</w:t>
      </w:r>
      <w:r w:rsidR="0095237A" w:rsidRPr="004707DF">
        <w:rPr>
          <w:b/>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1F386D">
      <w:pPr>
        <w:ind w:firstLine="851"/>
        <w:jc w:val="both"/>
        <w:rPr>
          <w:sz w:val="28"/>
          <w:szCs w:val="28"/>
        </w:rPr>
      </w:pPr>
    </w:p>
    <w:p w:rsidR="009917B8" w:rsidRDefault="009917B8" w:rsidP="001F386D">
      <w:pPr>
        <w:pStyle w:val="2"/>
        <w:keepNext w:val="0"/>
        <w:spacing w:before="0" w:after="0"/>
        <w:ind w:firstLine="851"/>
        <w:jc w:val="both"/>
        <w:rPr>
          <w:rFonts w:ascii="Times New Roman" w:hAnsi="Times New Roman"/>
          <w:b w:val="0"/>
          <w:i w:val="0"/>
        </w:rPr>
      </w:pPr>
      <w:r>
        <w:rPr>
          <w:rFonts w:ascii="Times New Roman" w:hAnsi="Times New Roman"/>
          <w:i w:val="0"/>
        </w:rPr>
        <w:t xml:space="preserve">Статья </w:t>
      </w:r>
      <w:r w:rsidR="001F386D">
        <w:rPr>
          <w:rFonts w:ascii="Times New Roman" w:hAnsi="Times New Roman"/>
          <w:i w:val="0"/>
        </w:rPr>
        <w:t>48</w:t>
      </w:r>
      <w:r>
        <w:rPr>
          <w:rFonts w:ascii="Times New Roman" w:hAnsi="Times New Roman"/>
          <w:i w:val="0"/>
        </w:rPr>
        <w:t>. Гарантии для муниципального служащего</w:t>
      </w:r>
      <w:r>
        <w:rPr>
          <w:rFonts w:ascii="Times New Roman" w:hAnsi="Times New Roman"/>
          <w:b w:val="0"/>
          <w:i w:val="0"/>
        </w:rPr>
        <w:t xml:space="preserve">  </w:t>
      </w:r>
    </w:p>
    <w:p w:rsidR="009917B8" w:rsidRDefault="009917B8" w:rsidP="001F386D">
      <w:pPr>
        <w:pStyle w:val="a6"/>
        <w:spacing w:after="0"/>
        <w:ind w:firstLine="851"/>
        <w:jc w:val="both"/>
        <w:rPr>
          <w:sz w:val="28"/>
        </w:rPr>
      </w:pPr>
      <w:r>
        <w:rPr>
          <w:sz w:val="28"/>
        </w:rPr>
        <w:t>Гарантии, предоставляемые муниципальному служащему, устанавливаются</w:t>
      </w:r>
      <w:r>
        <w:t xml:space="preserve"> </w:t>
      </w:r>
      <w:r>
        <w:rPr>
          <w:sz w:val="28"/>
        </w:rPr>
        <w:t xml:space="preserve">Федеральным законом </w:t>
      </w:r>
      <w:r w:rsidR="00927170" w:rsidRPr="00FF1A6D">
        <w:rPr>
          <w:sz w:val="28"/>
          <w:szCs w:val="28"/>
        </w:rPr>
        <w:t>от 02.03.2007 № 25-ФЗ</w:t>
      </w:r>
      <w:r w:rsidR="00927170" w:rsidRPr="00FF1A6D">
        <w:rPr>
          <w:sz w:val="28"/>
        </w:rPr>
        <w:t xml:space="preserve"> </w:t>
      </w:r>
      <w:r w:rsidR="00D343DD">
        <w:rPr>
          <w:sz w:val="28"/>
        </w:rPr>
        <w:t xml:space="preserve">                                  </w:t>
      </w:r>
      <w:proofErr w:type="gramStart"/>
      <w:r w:rsidR="00D343DD">
        <w:rPr>
          <w:sz w:val="28"/>
        </w:rPr>
        <w:t xml:space="preserve">   </w:t>
      </w:r>
      <w:r w:rsidR="00DF727E" w:rsidRPr="00FF1A6D">
        <w:rPr>
          <w:sz w:val="28"/>
        </w:rPr>
        <w:t>«</w:t>
      </w:r>
      <w:proofErr w:type="gramEnd"/>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F14031">
        <w:rPr>
          <w:sz w:val="28"/>
        </w:rPr>
        <w:t xml:space="preserve">-КЗ </w:t>
      </w:r>
      <w:r w:rsidR="00DF727E" w:rsidRPr="00FF1A6D">
        <w:rPr>
          <w:sz w:val="28"/>
        </w:rPr>
        <w:t>«</w:t>
      </w:r>
      <w:r w:rsidRPr="00FF1A6D">
        <w:rPr>
          <w:sz w:val="28"/>
        </w:rPr>
        <w:t>О муниципальной</w:t>
      </w:r>
      <w:r>
        <w:rPr>
          <w:sz w:val="28"/>
        </w:rPr>
        <w:t xml:space="preserve">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9917B8" w:rsidRDefault="009917B8" w:rsidP="0081350A">
      <w:pPr>
        <w:pStyle w:val="8"/>
        <w:keepNext w:val="0"/>
        <w:ind w:firstLine="851"/>
        <w:rPr>
          <w:b/>
        </w:rPr>
      </w:pPr>
      <w:r>
        <w:rPr>
          <w:b/>
        </w:rPr>
        <w:t xml:space="preserve">Статья </w:t>
      </w:r>
      <w:r w:rsidR="001F386D">
        <w:rPr>
          <w:b/>
        </w:rPr>
        <w:t>49</w:t>
      </w:r>
      <w:r>
        <w:rPr>
          <w:b/>
        </w:rPr>
        <w:t>. Аттестация муниципального служащего</w:t>
      </w:r>
    </w:p>
    <w:p w:rsidR="009917B8" w:rsidRDefault="009917B8" w:rsidP="0081350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Default="009917B8" w:rsidP="0081350A">
      <w:pPr>
        <w:pStyle w:val="a6"/>
        <w:spacing w:after="0"/>
        <w:ind w:firstLine="851"/>
        <w:jc w:val="both"/>
        <w:rPr>
          <w:sz w:val="28"/>
        </w:rPr>
      </w:pPr>
      <w:r>
        <w:rPr>
          <w:sz w:val="28"/>
        </w:rPr>
        <w:t>2. Аттестация муниципального служащего проводится один раз в три года.</w:t>
      </w:r>
    </w:p>
    <w:p w:rsidR="009917B8" w:rsidRPr="00FF1A6D" w:rsidRDefault="009917B8" w:rsidP="0081350A">
      <w:pPr>
        <w:pStyle w:val="a6"/>
        <w:spacing w:after="0"/>
        <w:ind w:firstLine="851"/>
        <w:jc w:val="both"/>
        <w:rPr>
          <w:sz w:val="28"/>
        </w:rPr>
      </w:pPr>
      <w:r>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w:t>
      </w:r>
      <w:r w:rsidRPr="00FF1A6D">
        <w:rPr>
          <w:sz w:val="28"/>
        </w:rPr>
        <w:t>законом</w:t>
      </w:r>
      <w:r w:rsidR="00DF6A2F" w:rsidRPr="00FF1A6D">
        <w:rPr>
          <w:sz w:val="28"/>
          <w:szCs w:val="28"/>
        </w:rPr>
        <w:t xml:space="preserve"> от 02.03.2007 № 25-ФЗ</w:t>
      </w:r>
      <w:r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w:t>
      </w:r>
    </w:p>
    <w:p w:rsidR="00544ECE" w:rsidRDefault="009917B8" w:rsidP="00BB76CE">
      <w:pPr>
        <w:widowControl/>
        <w:suppressAutoHyphens w:val="0"/>
        <w:autoSpaceDE w:val="0"/>
        <w:autoSpaceDN w:val="0"/>
        <w:adjustRightInd w:val="0"/>
        <w:ind w:firstLine="851"/>
        <w:jc w:val="both"/>
        <w:rPr>
          <w:rFonts w:eastAsia="Calibri"/>
          <w:kern w:val="0"/>
          <w:sz w:val="28"/>
          <w:szCs w:val="28"/>
        </w:rPr>
      </w:pPr>
      <w:r>
        <w:rPr>
          <w:sz w:val="28"/>
        </w:rPr>
        <w:t>4.</w:t>
      </w:r>
      <w:r>
        <w:rPr>
          <w:color w:val="FF0000"/>
          <w:sz w:val="28"/>
        </w:rPr>
        <w:t xml:space="preserve"> </w:t>
      </w:r>
      <w:r>
        <w:rPr>
          <w:sz w:val="28"/>
        </w:rPr>
        <w:t xml:space="preserve">Положение о проведении аттестации утверждается муниципальным правовым актом в соответствии с </w:t>
      </w:r>
      <w:r w:rsidR="00544ECE" w:rsidRPr="00FF1A6D">
        <w:rPr>
          <w:rFonts w:eastAsiaTheme="minorHAnsi"/>
          <w:kern w:val="0"/>
          <w:sz w:val="28"/>
          <w:szCs w:val="28"/>
        </w:rPr>
        <w:t xml:space="preserve">типовым положением о проведении аттестации муниципальных служащих, </w:t>
      </w:r>
      <w:r w:rsidR="00BB76CE" w:rsidRPr="00FF1A6D">
        <w:rPr>
          <w:rFonts w:eastAsia="Calibri"/>
          <w:kern w:val="0"/>
          <w:sz w:val="28"/>
          <w:szCs w:val="28"/>
        </w:rPr>
        <w:t>утвержденным Законом Краснодарского края о</w:t>
      </w:r>
      <w:r w:rsidR="00BB76CE" w:rsidRPr="00FF1A6D">
        <w:rPr>
          <w:rFonts w:eastAsiaTheme="minorHAnsi"/>
          <w:kern w:val="0"/>
          <w:sz w:val="28"/>
          <w:szCs w:val="28"/>
        </w:rPr>
        <w:t>т 27.09.2007 № 1323-КЗ «О Типовом положении о проведении аттестации муниципальных служащих»</w:t>
      </w:r>
      <w:r w:rsidR="00BB76CE" w:rsidRPr="00FF1A6D">
        <w:rPr>
          <w:rFonts w:eastAsia="Calibri"/>
          <w:kern w:val="0"/>
          <w:sz w:val="28"/>
          <w:szCs w:val="28"/>
        </w:rPr>
        <w:t>.</w:t>
      </w:r>
    </w:p>
    <w:p w:rsidR="00AF7A2E" w:rsidRPr="006D0802" w:rsidRDefault="00AF7A2E" w:rsidP="00BB76CE">
      <w:pPr>
        <w:widowControl/>
        <w:suppressAutoHyphens w:val="0"/>
        <w:autoSpaceDE w:val="0"/>
        <w:autoSpaceDN w:val="0"/>
        <w:adjustRightInd w:val="0"/>
        <w:ind w:firstLine="851"/>
        <w:jc w:val="both"/>
        <w:rPr>
          <w:rFonts w:eastAsiaTheme="minorHAnsi"/>
          <w:b/>
          <w:kern w:val="0"/>
          <w:sz w:val="28"/>
          <w:szCs w:val="28"/>
        </w:rPr>
      </w:pPr>
    </w:p>
    <w:p w:rsidR="009917B8" w:rsidRDefault="009917B8" w:rsidP="0081350A">
      <w:pPr>
        <w:ind w:firstLine="900"/>
        <w:jc w:val="both"/>
        <w:rPr>
          <w:sz w:val="28"/>
        </w:rPr>
      </w:pPr>
    </w:p>
    <w:p w:rsidR="009917B8" w:rsidRDefault="009917B8" w:rsidP="0081350A">
      <w:pPr>
        <w:ind w:firstLine="900"/>
        <w:jc w:val="both"/>
        <w:rPr>
          <w:b/>
          <w:sz w:val="28"/>
        </w:rPr>
      </w:pPr>
      <w:r>
        <w:rPr>
          <w:b/>
          <w:sz w:val="28"/>
        </w:rPr>
        <w:lastRenderedPageBreak/>
        <w:t>Статья 5</w:t>
      </w:r>
      <w:r w:rsidR="001F386D">
        <w:rPr>
          <w:b/>
          <w:sz w:val="28"/>
        </w:rPr>
        <w:t>0</w:t>
      </w:r>
      <w:r>
        <w:rPr>
          <w:b/>
          <w:sz w:val="28"/>
        </w:rPr>
        <w:t>. Основания для расторжения трудового договора с муниципальным служащим</w:t>
      </w:r>
    </w:p>
    <w:p w:rsidR="009917B8" w:rsidRDefault="009917B8" w:rsidP="00D343DD">
      <w:pPr>
        <w:ind w:firstLine="851"/>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FF1A6D">
        <w:rPr>
          <w:sz w:val="28"/>
          <w:szCs w:val="28"/>
        </w:rPr>
        <w:t>от 02.03.2007 № 25-ФЗ</w:t>
      </w:r>
      <w:r w:rsidR="00E7086E" w:rsidRPr="00FF1A6D">
        <w:rPr>
          <w:sz w:val="28"/>
        </w:rPr>
        <w:t xml:space="preserve"> </w:t>
      </w:r>
      <w:r w:rsidR="00D343DD">
        <w:rPr>
          <w:sz w:val="28"/>
        </w:rPr>
        <w:t xml:space="preserve">                                     </w:t>
      </w:r>
      <w:proofErr w:type="gramStart"/>
      <w:r w:rsidR="00D343DD">
        <w:rPr>
          <w:sz w:val="28"/>
        </w:rPr>
        <w:t xml:space="preserve">   </w:t>
      </w:r>
      <w:r w:rsidR="00DF727E" w:rsidRPr="00FF1A6D">
        <w:rPr>
          <w:sz w:val="28"/>
        </w:rPr>
        <w:t>«</w:t>
      </w:r>
      <w:proofErr w:type="gramEnd"/>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DF6A2F" w:rsidRPr="00FF1A6D">
        <w:rPr>
          <w:sz w:val="28"/>
          <w:szCs w:val="28"/>
        </w:rPr>
        <w:t>-КЗ</w:t>
      </w:r>
      <w:r w:rsidR="00DF6A2F">
        <w:rPr>
          <w:sz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8D70D1" w:rsidRDefault="008D70D1" w:rsidP="0081350A">
      <w:pPr>
        <w:ind w:firstLine="900"/>
        <w:jc w:val="both"/>
        <w:rPr>
          <w:strike/>
          <w:sz w:val="28"/>
        </w:rPr>
      </w:pPr>
    </w:p>
    <w:p w:rsidR="009917B8" w:rsidRDefault="009917B8" w:rsidP="0081350A">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Pr>
          <w:rFonts w:ascii="Times New Roman" w:hAnsi="Times New Roman"/>
          <w:b w:val="0"/>
          <w:caps/>
          <w:sz w:val="28"/>
        </w:rPr>
        <w:t xml:space="preserve"> </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w:t>
      </w:r>
      <w:r w:rsidR="001F386D">
        <w:rPr>
          <w:rFonts w:ascii="Times New Roman" w:hAnsi="Times New Roman"/>
          <w:i w:val="0"/>
        </w:rPr>
        <w:t>1</w:t>
      </w:r>
      <w:r>
        <w:rPr>
          <w:rFonts w:ascii="Times New Roman" w:hAnsi="Times New Roman"/>
          <w:i w:val="0"/>
        </w:rPr>
        <w:t>.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9917B8"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Pr>
          <w:rFonts w:ascii="Times New Roman" w:hAnsi="Times New Roman"/>
          <w:b/>
          <w:sz w:val="28"/>
        </w:rPr>
        <w:t xml:space="preserve"> </w:t>
      </w:r>
      <w:r>
        <w:rPr>
          <w:rFonts w:ascii="Times New Roman" w:hAnsi="Times New Roman"/>
          <w:sz w:val="28"/>
        </w:rPr>
        <w:t>акты Совета;</w:t>
      </w:r>
    </w:p>
    <w:p w:rsidR="009917B8" w:rsidRDefault="009917B8" w:rsidP="0081350A">
      <w:pPr>
        <w:ind w:firstLine="851"/>
        <w:jc w:val="both"/>
        <w:rPr>
          <w:sz w:val="28"/>
        </w:rPr>
      </w:pPr>
      <w:r>
        <w:rPr>
          <w:sz w:val="28"/>
        </w:rPr>
        <w:t>3) правовые акты главы поселения, администрации поселения и</w:t>
      </w:r>
      <w:r>
        <w:rPr>
          <w:b/>
          <w:sz w:val="28"/>
        </w:rPr>
        <w:t xml:space="preserve"> </w:t>
      </w:r>
      <w:r>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 xml:space="preserve">Под нормативным правовым актом понимается изданный в установленном порядке акт </w:t>
      </w:r>
      <w:proofErr w:type="spellStart"/>
      <w:r>
        <w:rPr>
          <w:rFonts w:ascii="Times New Roman" w:hAnsi="Times New Roman"/>
          <w:sz w:val="28"/>
        </w:rPr>
        <w:t>управомоченного</w:t>
      </w:r>
      <w:proofErr w:type="spellEnd"/>
      <w:r>
        <w:rPr>
          <w:rFonts w:ascii="Times New Roman" w:hAnsi="Times New Roman"/>
          <w:sz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DE0767" w:rsidRPr="00DE0767" w:rsidRDefault="00070BC6" w:rsidP="00DE0767">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A25D54">
        <w:rPr>
          <w:rFonts w:eastAsia="Calibri"/>
          <w:kern w:val="0"/>
          <w:sz w:val="28"/>
          <w:szCs w:val="28"/>
        </w:rPr>
        <w:t xml:space="preserve">могут </w:t>
      </w:r>
      <w:r w:rsidRPr="001F386D">
        <w:rPr>
          <w:rFonts w:eastAsia="Calibri"/>
          <w:kern w:val="0"/>
          <w:sz w:val="28"/>
          <w:szCs w:val="28"/>
        </w:rPr>
        <w:t>подлежат</w:t>
      </w:r>
      <w:r w:rsidR="00A25D54">
        <w:rPr>
          <w:rFonts w:eastAsia="Calibri"/>
          <w:kern w:val="0"/>
          <w:sz w:val="28"/>
          <w:szCs w:val="28"/>
        </w:rPr>
        <w:t>ь</w:t>
      </w:r>
      <w:r w:rsidRPr="001F386D">
        <w:rPr>
          <w:rFonts w:eastAsia="Calibri"/>
          <w:kern w:val="0"/>
          <w:sz w:val="28"/>
          <w:szCs w:val="28"/>
        </w:rPr>
        <w:t xml:space="preserve"> экспертизе, проводимой органами местного самоуправления</w:t>
      </w:r>
      <w:r w:rsidR="00DE0767">
        <w:rPr>
          <w:rFonts w:eastAsia="Calibri"/>
          <w:kern w:val="0"/>
          <w:sz w:val="28"/>
          <w:szCs w:val="28"/>
        </w:rPr>
        <w:t xml:space="preserve"> поселения</w:t>
      </w:r>
      <w:r w:rsidRPr="001F386D">
        <w:rPr>
          <w:rFonts w:eastAsia="Calibri"/>
          <w:kern w:val="0"/>
          <w:sz w:val="28"/>
          <w:szCs w:val="28"/>
        </w:rPr>
        <w:t xml:space="preserve"> в порядке, установленном муниципальными нормативными правовыми актами в соответствии с </w:t>
      </w:r>
      <w:r w:rsidR="00DE0767" w:rsidRPr="00DE0767">
        <w:rPr>
          <w:rFonts w:eastAsia="Calibri"/>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DE0767" w:rsidRPr="00DE0767">
        <w:rPr>
          <w:rFonts w:eastAsia="Calibri"/>
          <w:kern w:val="0"/>
          <w:sz w:val="28"/>
          <w:szCs w:val="28"/>
        </w:rPr>
        <w:t>.</w:t>
      </w:r>
    </w:p>
    <w:p w:rsidR="009917B8" w:rsidRDefault="009917B8" w:rsidP="00DE0767">
      <w:pPr>
        <w:suppressAutoHyphens w:val="0"/>
        <w:autoSpaceDE w:val="0"/>
        <w:autoSpaceDN w:val="0"/>
        <w:adjustRightInd w:val="0"/>
        <w:ind w:firstLine="851"/>
        <w:jc w:val="both"/>
        <w:rPr>
          <w:rFonts w:eastAsia="Times New Roman"/>
          <w:i/>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2</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9917B8" w:rsidRDefault="009917B8" w:rsidP="0081350A">
      <w:pPr>
        <w:ind w:firstLine="840"/>
        <w:jc w:val="both"/>
        <w:rPr>
          <w:b/>
          <w:i/>
          <w:color w:val="FF0000"/>
          <w:sz w:val="28"/>
        </w:rPr>
      </w:pPr>
      <w:r>
        <w:rPr>
          <w:rFonts w:eastAsia="Times New Roman"/>
          <w:sz w:val="28"/>
        </w:rPr>
        <w:t xml:space="preserve">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w:t>
      </w:r>
      <w:r w:rsidR="00D54B3E" w:rsidRPr="00D54B3E">
        <w:rPr>
          <w:sz w:val="28"/>
          <w:szCs w:val="28"/>
        </w:rPr>
        <w:lastRenderedPageBreak/>
        <w:t xml:space="preserve">граждан, </w:t>
      </w:r>
      <w:r w:rsidR="00D54B3E" w:rsidRPr="004235DE">
        <w:rPr>
          <w:sz w:val="28"/>
          <w:szCs w:val="28"/>
        </w:rPr>
        <w:t xml:space="preserve">прокурором </w:t>
      </w:r>
      <w:proofErr w:type="spellStart"/>
      <w:r w:rsidR="00D343DD">
        <w:rPr>
          <w:sz w:val="28"/>
          <w:szCs w:val="28"/>
        </w:rPr>
        <w:t>Кореновского</w:t>
      </w:r>
      <w:proofErr w:type="spellEnd"/>
      <w:r w:rsidR="00D343DD">
        <w:rPr>
          <w:sz w:val="28"/>
          <w:szCs w:val="28"/>
        </w:rPr>
        <w:t xml:space="preserve"> района</w:t>
      </w:r>
      <w:r w:rsidR="00D54B3E" w:rsidRPr="004235DE">
        <w:rPr>
          <w:sz w:val="28"/>
          <w:szCs w:val="28"/>
        </w:rPr>
        <w:t>.</w:t>
      </w:r>
      <w:r w:rsidR="00D54B3E" w:rsidRPr="00D54B3E">
        <w:rPr>
          <w:b/>
          <w:sz w:val="28"/>
          <w:szCs w:val="28"/>
        </w:rPr>
        <w:t xml:space="preserve"> </w:t>
      </w:r>
    </w:p>
    <w:p w:rsidR="009917B8" w:rsidRDefault="009917B8" w:rsidP="0081350A">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DE30A3" w:rsidRPr="00DE30A3" w:rsidRDefault="00DE30A3" w:rsidP="00DE30A3">
      <w:pPr>
        <w:suppressAutoHyphens w:val="0"/>
        <w:autoSpaceDE w:val="0"/>
        <w:autoSpaceDN w:val="0"/>
        <w:adjustRightInd w:val="0"/>
        <w:ind w:firstLine="851"/>
        <w:jc w:val="both"/>
        <w:rPr>
          <w:sz w:val="28"/>
          <w:szCs w:val="28"/>
        </w:rPr>
      </w:pPr>
      <w:r w:rsidRPr="00DE30A3">
        <w:rPr>
          <w:sz w:val="28"/>
          <w:szCs w:val="28"/>
        </w:rPr>
        <w:t xml:space="preserve">3.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поселения в порядке, установленном муниципальными нормативными правовыми актами в соответствии с </w:t>
      </w:r>
      <w:r w:rsidRPr="00DE30A3">
        <w:rPr>
          <w:rFonts w:eastAsia="Calibri"/>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Pr="00DE30A3">
        <w:rPr>
          <w:sz w:val="28"/>
          <w:szCs w:val="28"/>
        </w:rPr>
        <w:t>,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EE6D1F" w:rsidRPr="001F386D" w:rsidRDefault="00EE6D1F" w:rsidP="00EE6D1F">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3</w:t>
      </w:r>
      <w:r>
        <w:rPr>
          <w:rFonts w:ascii="Times New Roman" w:eastAsia="Times New Roman" w:hAnsi="Times New Roman"/>
          <w:i w:val="0"/>
        </w:rPr>
        <w:t>. Отмена муниципальных правовых актов и приостановление их действия</w:t>
      </w:r>
    </w:p>
    <w:p w:rsidR="009917B8" w:rsidRDefault="009917B8"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Pr>
          <w:b/>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Pr>
          <w:b/>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r w:rsidRPr="002624C5">
        <w:rPr>
          <w:rFonts w:eastAsia="Calibri"/>
          <w:kern w:val="0"/>
          <w:sz w:val="28"/>
          <w:szCs w:val="28"/>
        </w:rPr>
        <w:lastRenderedPageBreak/>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w:t>
      </w:r>
      <w:r w:rsidR="00D343DD">
        <w:rPr>
          <w:rFonts w:eastAsia="Calibri"/>
          <w:kern w:val="0"/>
          <w:sz w:val="28"/>
          <w:szCs w:val="28"/>
        </w:rPr>
        <w:t xml:space="preserve">                            </w:t>
      </w:r>
      <w:r w:rsidRPr="002624C5">
        <w:rPr>
          <w:rFonts w:eastAsia="Calibri"/>
          <w:kern w:val="0"/>
          <w:sz w:val="28"/>
          <w:szCs w:val="28"/>
        </w:rPr>
        <w:t>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9917B8" w:rsidP="0081350A">
      <w:pPr>
        <w:ind w:firstLine="851"/>
        <w:jc w:val="both"/>
        <w:rPr>
          <w:sz w:val="28"/>
        </w:rPr>
      </w:pPr>
      <w:r w:rsidRPr="002624C5">
        <w:rPr>
          <w:sz w:val="28"/>
        </w:rPr>
        <w:t>2. Признание по решению суда закона Краснодарского края об</w:t>
      </w:r>
      <w:r>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917B8" w:rsidRDefault="009917B8" w:rsidP="0081350A">
      <w:pPr>
        <w:pStyle w:val="ad"/>
        <w:tabs>
          <w:tab w:val="left" w:pos="142"/>
        </w:tabs>
        <w:spacing w:after="0" w:line="100" w:lineRule="atLeast"/>
        <w:ind w:firstLine="851"/>
        <w:jc w:val="both"/>
        <w:rPr>
          <w:rFonts w:eastAsia="Times New Roman"/>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 xml:space="preserve">Статья </w:t>
      </w:r>
      <w:r w:rsidR="001F386D">
        <w:rPr>
          <w:rFonts w:eastAsia="Times New Roman"/>
          <w:b/>
          <w:sz w:val="28"/>
        </w:rPr>
        <w:t>54</w:t>
      </w:r>
      <w:r>
        <w:rPr>
          <w:rFonts w:eastAsia="Times New Roman"/>
          <w:b/>
          <w:sz w:val="28"/>
        </w:rPr>
        <w:t>.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r>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DE30A3" w:rsidRPr="00DE30A3" w:rsidRDefault="00DE30A3" w:rsidP="00DE30A3">
      <w:pPr>
        <w:pStyle w:val="af7"/>
        <w:suppressAutoHyphens w:val="0"/>
        <w:autoSpaceDE w:val="0"/>
        <w:autoSpaceDN w:val="0"/>
        <w:adjustRightInd w:val="0"/>
        <w:ind w:left="0" w:firstLine="851"/>
        <w:jc w:val="both"/>
        <w:rPr>
          <w:strike/>
          <w:kern w:val="2"/>
          <w:sz w:val="28"/>
          <w:szCs w:val="28"/>
        </w:rPr>
      </w:pPr>
      <w:r w:rsidRPr="00DE30A3">
        <w:rPr>
          <w:rFonts w:eastAsia="Times New Roman"/>
          <w:kern w:val="0"/>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w:t>
      </w:r>
      <w:r w:rsidRPr="00DE30A3">
        <w:rPr>
          <w:rFonts w:eastAsia="Times New Roman"/>
          <w:b/>
          <w:kern w:val="0"/>
          <w:sz w:val="28"/>
          <w:szCs w:val="28"/>
          <w:lang w:eastAsia="ru-RU"/>
        </w:rPr>
        <w:t xml:space="preserve"> </w:t>
      </w:r>
      <w:r w:rsidRPr="00DE30A3">
        <w:rPr>
          <w:rFonts w:eastAsia="Times New Roman"/>
          <w:kern w:val="0"/>
          <w:sz w:val="28"/>
          <w:szCs w:val="28"/>
          <w:lang w:eastAsia="ru-RU"/>
        </w:rPr>
        <w:t>в соответствие с этими нормативными правовыми актами.</w:t>
      </w:r>
    </w:p>
    <w:p w:rsidR="009917B8" w:rsidRDefault="009917B8"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 xml:space="preserve">При принятии устава поселения, муниципального правового акта о внесении изменений и дополнений в устав поселения голос главы поселения </w:t>
      </w:r>
      <w:r w:rsidRPr="002F3F83">
        <w:rPr>
          <w:rFonts w:ascii="Times New Roman" w:hAnsi="Times New Roman"/>
          <w:sz w:val="28"/>
        </w:rPr>
        <w:lastRenderedPageBreak/>
        <w:t>учитывается как голос депутата Совета.</w:t>
      </w:r>
    </w:p>
    <w:p w:rsidR="00E60977" w:rsidRDefault="009917B8" w:rsidP="00E60977">
      <w:pPr>
        <w:suppressAutoHyphens w:val="0"/>
        <w:autoSpaceDE w:val="0"/>
        <w:autoSpaceDN w:val="0"/>
        <w:adjustRightInd w:val="0"/>
        <w:ind w:firstLine="851"/>
        <w:jc w:val="both"/>
        <w:rPr>
          <w:rFonts w:eastAsia="Times New Roman"/>
          <w:kern w:val="0"/>
          <w:sz w:val="28"/>
          <w:szCs w:val="28"/>
          <w:lang w:eastAsia="ru-RU"/>
        </w:rPr>
      </w:pPr>
      <w:r>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8"/>
        </w:rPr>
        <w:t xml:space="preserve"> в </w:t>
      </w:r>
      <w:r w:rsidR="000F66AD">
        <w:rPr>
          <w:sz w:val="28"/>
        </w:rPr>
        <w:t>порядке,</w:t>
      </w:r>
      <w:r>
        <w:rPr>
          <w:sz w:val="28"/>
        </w:rPr>
        <w:t xml:space="preserve"> установленном </w:t>
      </w:r>
      <w:r w:rsidR="00E60977" w:rsidRPr="00117862">
        <w:rPr>
          <w:rFonts w:eastAsia="Times New Roman"/>
          <w:kern w:val="0"/>
          <w:sz w:val="28"/>
          <w:szCs w:val="28"/>
          <w:lang w:eastAsia="ru-RU"/>
        </w:rPr>
        <w:t xml:space="preserve">Федеральным законом от 21.07.2005 </w:t>
      </w:r>
      <w:r w:rsidR="00D343DD">
        <w:rPr>
          <w:rFonts w:eastAsia="Times New Roman"/>
          <w:kern w:val="0"/>
          <w:sz w:val="28"/>
          <w:szCs w:val="28"/>
          <w:lang w:eastAsia="ru-RU"/>
        </w:rPr>
        <w:t xml:space="preserve">               </w:t>
      </w:r>
      <w:r w:rsidR="00E60977" w:rsidRPr="00117862">
        <w:rPr>
          <w:rFonts w:eastAsia="Times New Roman"/>
          <w:kern w:val="0"/>
          <w:sz w:val="28"/>
          <w:szCs w:val="28"/>
          <w:lang w:eastAsia="ru-RU"/>
        </w:rPr>
        <w:t>№ 97-ФЗ «О государственной регистрации уставов муниципальных образований».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917B8" w:rsidRPr="002F3F8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55</w:t>
      </w:r>
      <w:r>
        <w:rPr>
          <w:rFonts w:ascii="Times New Roman" w:eastAsia="Times New Roman" w:hAnsi="Times New Roman"/>
          <w:i w:val="0"/>
        </w:rPr>
        <w:t>.</w:t>
      </w:r>
      <w:r>
        <w:rPr>
          <w:rFonts w:ascii="Times New Roman" w:eastAsia="Times New Roman" w:hAnsi="Times New Roman"/>
          <w:b w:val="0"/>
          <w:i w:val="0"/>
        </w:rPr>
        <w:t xml:space="preserve"> </w:t>
      </w:r>
      <w:r>
        <w:rPr>
          <w:rFonts w:ascii="Times New Roman" w:eastAsia="Times New Roman" w:hAnsi="Times New Roman"/>
          <w:i w:val="0"/>
        </w:rPr>
        <w:t>Решения, принятые на местном референдуме</w:t>
      </w:r>
    </w:p>
    <w:p w:rsidR="009917B8" w:rsidRDefault="0095237A" w:rsidP="0028180F">
      <w:pPr>
        <w:tabs>
          <w:tab w:val="left" w:pos="0"/>
        </w:tabs>
        <w:ind w:firstLine="851"/>
        <w:jc w:val="both"/>
        <w:rPr>
          <w:rFonts w:eastAsia="Times New Roman"/>
          <w:sz w:val="28"/>
        </w:rPr>
      </w:pPr>
      <w:r>
        <w:rPr>
          <w:rFonts w:eastAsia="Times New Roman"/>
          <w:sz w:val="28"/>
        </w:rPr>
        <w:t xml:space="preserve">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95237A" w:rsidP="0028180F">
      <w:pPr>
        <w:pStyle w:val="ad"/>
        <w:tabs>
          <w:tab w:val="left" w:pos="0"/>
        </w:tabs>
        <w:spacing w:after="0" w:line="100" w:lineRule="atLeast"/>
        <w:ind w:firstLine="851"/>
        <w:jc w:val="both"/>
        <w:rPr>
          <w:rFonts w:eastAsia="Times New Roman"/>
          <w:sz w:val="28"/>
        </w:rPr>
      </w:pPr>
      <w:r>
        <w:rPr>
          <w:rFonts w:eastAsia="Times New Roman"/>
          <w:sz w:val="28"/>
        </w:rPr>
        <w:t xml:space="preserve">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95237A"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Решение, принятое на местном референдуме, регистрируется в Совете.</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56</w:t>
      </w:r>
      <w:r>
        <w:rPr>
          <w:rFonts w:ascii="Times New Roman" w:eastAsia="Times New Roman" w:hAnsi="Times New Roman"/>
          <w:i w:val="0"/>
        </w:rPr>
        <w:t>. Правовые акты</w:t>
      </w:r>
      <w:r>
        <w:rPr>
          <w:rFonts w:ascii="Times New Roman" w:eastAsia="Times New Roman" w:hAnsi="Times New Roman"/>
          <w:b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w:t>
      </w:r>
      <w:r>
        <w:rPr>
          <w:rFonts w:ascii="Times New Roman" w:hAnsi="Times New Roman"/>
          <w:sz w:val="28"/>
        </w:rPr>
        <w:lastRenderedPageBreak/>
        <w:t xml:space="preserve">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 xml:space="preserve">и по иным вопросам, отнесенным к его компетенции федеральными законами, законами Краснодарского </w:t>
      </w:r>
      <w:proofErr w:type="gramStart"/>
      <w:r>
        <w:rPr>
          <w:rFonts w:ascii="Times New Roman" w:hAnsi="Times New Roman"/>
          <w:sz w:val="28"/>
          <w:szCs w:val="28"/>
        </w:rPr>
        <w:t>края,  настоящим</w:t>
      </w:r>
      <w:proofErr w:type="gramEnd"/>
      <w:r>
        <w:rPr>
          <w:rFonts w:ascii="Times New Roman" w:hAnsi="Times New Roman"/>
          <w:sz w:val="28"/>
          <w:szCs w:val="28"/>
        </w:rPr>
        <w:t xml:space="preserve"> уставом.</w:t>
      </w:r>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00DE30A3">
        <w:rPr>
          <w:rFonts w:ascii="Times New Roman" w:hAnsi="Times New Roman"/>
          <w:sz w:val="28"/>
        </w:rPr>
        <w:t xml:space="preserve">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r>
        <w:rPr>
          <w:rFonts w:eastAsia="Times New Roman"/>
          <w:sz w:val="28"/>
        </w:rPr>
        <w:t xml:space="preserve">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w:t>
      </w:r>
      <w:proofErr w:type="gramStart"/>
      <w:r>
        <w:rPr>
          <w:rFonts w:eastAsia="Times New Roman"/>
          <w:sz w:val="28"/>
        </w:rPr>
        <w:t>муниципальные  правовые</w:t>
      </w:r>
      <w:proofErr w:type="gramEnd"/>
      <w:r>
        <w:rPr>
          <w:rFonts w:eastAsia="Times New Roman"/>
          <w:sz w:val="28"/>
        </w:rPr>
        <w:t xml:space="preserve">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BD6E8F" w:rsidRDefault="009917B8"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w:t>
      </w:r>
      <w:proofErr w:type="gramStart"/>
      <w:r>
        <w:t>отклонить  правовой</w:t>
      </w:r>
      <w:proofErr w:type="gramEnd"/>
      <w:r>
        <w:t xml:space="preserve"> акт, принятый Советом. В этом случае </w:t>
      </w:r>
      <w:proofErr w:type="gramStart"/>
      <w:r>
        <w:t>указанный  правовой</w:t>
      </w:r>
      <w:proofErr w:type="gramEnd"/>
      <w:r>
        <w:t xml:space="preserve">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196713">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в течение семи дней и обнародованию.</w:t>
      </w:r>
    </w:p>
    <w:p w:rsidR="009917B8" w:rsidRDefault="00B757A6" w:rsidP="00B757A6">
      <w:pPr>
        <w:tabs>
          <w:tab w:val="left" w:pos="470"/>
          <w:tab w:val="left" w:pos="535"/>
        </w:tabs>
        <w:ind w:firstLine="851"/>
        <w:jc w:val="both"/>
        <w:rPr>
          <w:rFonts w:eastAsia="Times New Roman"/>
          <w:sz w:val="28"/>
        </w:rPr>
      </w:pPr>
      <w:r>
        <w:rPr>
          <w:rFonts w:eastAsia="Times New Roman"/>
          <w:sz w:val="28"/>
        </w:rPr>
        <w:t xml:space="preserve">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B757A6"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 xml:space="preserve">Нормативные правовые акты Совета, </w:t>
      </w:r>
      <w:proofErr w:type="gramStart"/>
      <w:r w:rsidR="009917B8">
        <w:rPr>
          <w:rFonts w:ascii="Times New Roman" w:hAnsi="Times New Roman"/>
          <w:sz w:val="28"/>
        </w:rPr>
        <w:t>предусматривающие  установление</w:t>
      </w:r>
      <w:proofErr w:type="gramEnd"/>
      <w:r w:rsidR="009917B8">
        <w:rPr>
          <w:rFonts w:ascii="Times New Roman" w:hAnsi="Times New Roman"/>
          <w:sz w:val="28"/>
        </w:rPr>
        <w:t>,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81350A">
      <w:pPr>
        <w:pStyle w:val="a6"/>
        <w:tabs>
          <w:tab w:val="left" w:pos="-668"/>
        </w:tabs>
        <w:spacing w:after="0"/>
        <w:ind w:firstLine="851"/>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lastRenderedPageBreak/>
        <w:t xml:space="preserve">Статья </w:t>
      </w:r>
      <w:r w:rsidR="001F386D">
        <w:rPr>
          <w:rFonts w:eastAsia="Times New Roman"/>
          <w:b/>
          <w:sz w:val="28"/>
        </w:rPr>
        <w:t>57</w:t>
      </w:r>
      <w:r>
        <w:rPr>
          <w:rFonts w:eastAsia="Times New Roman"/>
          <w:b/>
          <w:sz w:val="28"/>
        </w:rPr>
        <w:t>.</w:t>
      </w:r>
      <w:r>
        <w:rPr>
          <w:rFonts w:eastAsia="Times New Roman"/>
          <w:sz w:val="28"/>
        </w:rPr>
        <w:t xml:space="preserve"> </w:t>
      </w:r>
      <w:r>
        <w:rPr>
          <w:rFonts w:eastAsia="Times New Roman"/>
          <w:b/>
          <w:sz w:val="28"/>
        </w:rPr>
        <w:t>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6D2F02">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1F386D">
        <w:rPr>
          <w:rFonts w:ascii="Times New Roman" w:hAnsi="Times New Roman"/>
          <w:b/>
          <w:sz w:val="28"/>
        </w:rPr>
        <w:t>58</w:t>
      </w:r>
      <w:r>
        <w:rPr>
          <w:rFonts w:ascii="Times New Roman" w:hAnsi="Times New Roman"/>
          <w:b/>
          <w:sz w:val="28"/>
        </w:rPr>
        <w:t>. Правовые акты администрации поселения</w:t>
      </w:r>
    </w:p>
    <w:p w:rsidR="009917B8" w:rsidRDefault="009917B8" w:rsidP="0081350A">
      <w:pPr>
        <w:autoSpaceDE w:val="0"/>
        <w:ind w:firstLine="851"/>
        <w:jc w:val="both"/>
        <w:rPr>
          <w:sz w:val="28"/>
          <w:szCs w:val="28"/>
        </w:rPr>
      </w:pPr>
      <w:r>
        <w:rPr>
          <w:sz w:val="28"/>
        </w:rPr>
        <w:t xml:space="preserve">1. </w:t>
      </w:r>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9917B8" w:rsidRDefault="009917B8" w:rsidP="0081350A">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rPr>
        <w:t>со дня</w:t>
      </w:r>
      <w:r w:rsidRPr="009917B8">
        <w:rPr>
          <w:bCs/>
          <w:sz w:val="28"/>
          <w:szCs w:val="28"/>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 xml:space="preserve">Статья </w:t>
      </w:r>
      <w:r w:rsidR="001F386D">
        <w:rPr>
          <w:rFonts w:ascii="Times New Roman" w:hAnsi="Times New Roman"/>
          <w:b/>
          <w:sz w:val="28"/>
        </w:rPr>
        <w:t>59</w:t>
      </w:r>
      <w:r w:rsidRPr="009917B8">
        <w:rPr>
          <w:rFonts w:ascii="Times New Roman" w:hAnsi="Times New Roman"/>
          <w:b/>
          <w:sz w:val="28"/>
        </w:rPr>
        <w:t>.</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w:t>
      </w:r>
      <w:r w:rsidR="001F386D">
        <w:rPr>
          <w:rFonts w:ascii="Times New Roman" w:eastAsia="Times New Roman" w:hAnsi="Times New Roman"/>
          <w:i w:val="0"/>
        </w:rPr>
        <w:t>0</w:t>
      </w:r>
      <w:r>
        <w:rPr>
          <w:rFonts w:ascii="Times New Roman" w:eastAsia="Times New Roman" w:hAnsi="Times New Roman"/>
          <w:i w:val="0"/>
        </w:rPr>
        <w:t>.</w:t>
      </w:r>
      <w:r>
        <w:rPr>
          <w:rFonts w:ascii="Times New Roman" w:eastAsia="Times New Roman" w:hAnsi="Times New Roman"/>
          <w:b w:val="0"/>
          <w:i w:val="0"/>
        </w:rPr>
        <w:t xml:space="preserve"> </w:t>
      </w:r>
      <w:r>
        <w:rPr>
          <w:rFonts w:ascii="Times New Roman" w:eastAsia="Times New Roman" w:hAnsi="Times New Roman"/>
          <w:i w:val="0"/>
        </w:rPr>
        <w:t>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w:t>
      </w:r>
      <w:r w:rsidR="00D343DD">
        <w:rPr>
          <w:rFonts w:ascii="Times New Roman" w:hAnsi="Times New Roman"/>
          <w:sz w:val="28"/>
        </w:rPr>
        <w:t xml:space="preserve">                 </w:t>
      </w:r>
      <w:r>
        <w:rPr>
          <w:rFonts w:ascii="Times New Roman" w:hAnsi="Times New Roman"/>
          <w:sz w:val="28"/>
        </w:rPr>
        <w:t>1-го числа очередного налогового периода по соответствующему налогу, за исключением случаев, предусмотренных Налоговым кодексом Российской</w:t>
      </w:r>
      <w:r>
        <w:rPr>
          <w:rFonts w:ascii="Times New Roman" w:hAnsi="Times New Roman"/>
          <w:b/>
          <w:sz w:val="28"/>
        </w:rPr>
        <w:t xml:space="preserve"> </w:t>
      </w:r>
      <w:r>
        <w:rPr>
          <w:rFonts w:ascii="Times New Roman" w:hAnsi="Times New Roman"/>
          <w:sz w:val="28"/>
        </w:rPr>
        <w:t>Федерации.</w:t>
      </w:r>
    </w:p>
    <w:p w:rsidR="00A25D54" w:rsidRDefault="00A25D54" w:rsidP="00A25D54">
      <w:pPr>
        <w:pStyle w:val="ConsNormal"/>
        <w:tabs>
          <w:tab w:val="left" w:pos="75"/>
        </w:tabs>
        <w:ind w:firstLine="851"/>
        <w:jc w:val="both"/>
        <w:rPr>
          <w:rFonts w:ascii="Times New Roman" w:hAnsi="Times New Roman"/>
          <w:sz w:val="28"/>
        </w:rPr>
      </w:pPr>
      <w:r w:rsidRPr="00F67026">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A25D54"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w:t>
      </w:r>
      <w:r w:rsidR="009917B8">
        <w:rPr>
          <w:rFonts w:ascii="Times New Roman" w:hAnsi="Times New Roman"/>
          <w:sz w:val="28"/>
        </w:rPr>
        <w:t xml:space="preserve">Муниципальные </w:t>
      </w:r>
      <w:r w:rsidR="009C265A" w:rsidRPr="00117862">
        <w:rPr>
          <w:rFonts w:ascii="Times New Roman" w:hAnsi="Times New Roman"/>
          <w:sz w:val="28"/>
          <w:szCs w:val="28"/>
        </w:rPr>
        <w:t>нормативные</w:t>
      </w:r>
      <w:r w:rsidR="009C265A">
        <w:rPr>
          <w:rFonts w:ascii="Times New Roman" w:hAnsi="Times New Roman"/>
          <w:sz w:val="24"/>
        </w:rPr>
        <w:t xml:space="preserve"> </w:t>
      </w:r>
      <w:r w:rsidR="009917B8">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9917B8" w:rsidP="0081350A">
      <w:pPr>
        <w:ind w:firstLine="851"/>
        <w:jc w:val="both"/>
        <w:rPr>
          <w:sz w:val="28"/>
        </w:rPr>
      </w:pPr>
      <w:r>
        <w:rPr>
          <w:sz w:val="28"/>
        </w:rPr>
        <w:t xml:space="preserve">4. Органы местного самоуправления, их должностные лица обязаны обеспечить каждому гражданину, проживающему на территории поселения </w:t>
      </w:r>
      <w:r>
        <w:rPr>
          <w:sz w:val="28"/>
        </w:rPr>
        <w:lastRenderedPageBreak/>
        <w:t>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8D70D1" w:rsidRPr="00AD11D2" w:rsidRDefault="008D70D1" w:rsidP="008D70D1">
      <w:pPr>
        <w:autoSpaceDE w:val="0"/>
        <w:autoSpaceDN w:val="0"/>
        <w:adjustRightInd w:val="0"/>
        <w:ind w:firstLine="709"/>
        <w:jc w:val="both"/>
        <w:rPr>
          <w:rFonts w:eastAsia="Calibri"/>
          <w:sz w:val="28"/>
          <w:szCs w:val="28"/>
        </w:rPr>
      </w:pPr>
      <w:bookmarkStart w:id="1" w:name="sub_737"/>
      <w:r w:rsidRPr="00AD11D2">
        <w:rPr>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Pr="00AD11D2">
        <w:rPr>
          <w:rFonts w:eastAsia="Calibri"/>
          <w:sz w:val="28"/>
          <w:szCs w:val="28"/>
        </w:rPr>
        <w:t xml:space="preserve">и (или) </w:t>
      </w:r>
      <w:r w:rsidRPr="00AD11D2">
        <w:rPr>
          <w:sz w:val="28"/>
          <w:szCs w:val="28"/>
        </w:rPr>
        <w:t>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w:t>
      </w:r>
      <w:r w:rsidRPr="00AD11D2">
        <w:rPr>
          <w:rFonts w:eastAsia="Calibri"/>
          <w:sz w:val="28"/>
          <w:szCs w:val="28"/>
        </w:rPr>
        <w:t xml:space="preserve">. </w:t>
      </w:r>
    </w:p>
    <w:p w:rsidR="008D70D1" w:rsidRPr="00AD11D2" w:rsidRDefault="008D70D1" w:rsidP="008D70D1">
      <w:pPr>
        <w:autoSpaceDE w:val="0"/>
        <w:autoSpaceDN w:val="0"/>
        <w:adjustRightInd w:val="0"/>
        <w:ind w:firstLine="709"/>
        <w:jc w:val="both"/>
        <w:rPr>
          <w:sz w:val="28"/>
          <w:szCs w:val="28"/>
        </w:rPr>
      </w:pPr>
      <w:r w:rsidRPr="00AD11D2">
        <w:rPr>
          <w:rFonts w:eastAsia="Calibri"/>
          <w:sz w:val="28"/>
          <w:szCs w:val="28"/>
        </w:rPr>
        <w:t xml:space="preserve">6. При официальном опубликовании муниципального правового акта указывается, что данное опубликование является официальным. </w:t>
      </w:r>
      <w:r w:rsidRPr="00AD11D2">
        <w:rPr>
          <w:sz w:val="28"/>
          <w:szCs w:val="28"/>
        </w:rPr>
        <w:t>Официальное опубликование производится за счет местного бюджета.</w:t>
      </w:r>
    </w:p>
    <w:p w:rsidR="008D70D1" w:rsidRPr="00AD11D2" w:rsidRDefault="008D70D1" w:rsidP="008D70D1">
      <w:pPr>
        <w:ind w:firstLine="709"/>
        <w:jc w:val="both"/>
        <w:rPr>
          <w:rFonts w:eastAsia="Calibri"/>
          <w:sz w:val="28"/>
          <w:szCs w:val="28"/>
        </w:rPr>
      </w:pPr>
      <w:r w:rsidRPr="00AD11D2">
        <w:rPr>
          <w:sz w:val="28"/>
          <w:szCs w:val="28"/>
        </w:rPr>
        <w:t xml:space="preserve">7. </w:t>
      </w:r>
      <w:r w:rsidRPr="00AD11D2">
        <w:rPr>
          <w:rFonts w:eastAsia="Calibri"/>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AD11D2">
        <w:rPr>
          <w:sz w:val="28"/>
          <w:szCs w:val="28"/>
        </w:rPr>
        <w:t>сайте в информационно-телекоммуникационной сети «Интернет», зарегистрированном в качестве средства массовой информации</w:t>
      </w:r>
      <w:r w:rsidRPr="00AD11D2">
        <w:rPr>
          <w:rFonts w:eastAsia="Calibri"/>
          <w:sz w:val="28"/>
          <w:szCs w:val="28"/>
        </w:rPr>
        <w:t>.</w:t>
      </w:r>
    </w:p>
    <w:p w:rsidR="008D70D1" w:rsidRDefault="008D70D1" w:rsidP="008D70D1">
      <w:pPr>
        <w:suppressAutoHyphens w:val="0"/>
        <w:autoSpaceDE w:val="0"/>
        <w:autoSpaceDN w:val="0"/>
        <w:adjustRightInd w:val="0"/>
        <w:ind w:firstLine="851"/>
        <w:jc w:val="both"/>
        <w:rPr>
          <w:rFonts w:eastAsia="Calibri"/>
          <w:sz w:val="28"/>
          <w:szCs w:val="28"/>
        </w:rPr>
      </w:pPr>
      <w:r w:rsidRPr="00AD11D2">
        <w:rPr>
          <w:rFonts w:eastAsia="Calibri"/>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F16B1E" w:rsidRPr="001F386D" w:rsidRDefault="00F16B1E" w:rsidP="008D70D1">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1"/>
    <w:p w:rsidR="00F16B1E" w:rsidRPr="001F386D" w:rsidRDefault="00F16B1E" w:rsidP="00F16B1E">
      <w:pPr>
        <w:suppressAutoHyphens w:val="0"/>
        <w:autoSpaceDE w:val="0"/>
        <w:autoSpaceDN w:val="0"/>
        <w:adjustRightInd w:val="0"/>
        <w:ind w:firstLine="851"/>
        <w:jc w:val="both"/>
        <w:rPr>
          <w:strike/>
          <w:kern w:val="2"/>
          <w:sz w:val="28"/>
          <w:szCs w:val="28"/>
        </w:rPr>
      </w:pPr>
      <w:r w:rsidRPr="001F386D">
        <w:rPr>
          <w:rFonts w:eastAsia="Calibri"/>
          <w:kern w:val="0"/>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1F386D" w:rsidRDefault="00F16B1E" w:rsidP="0081350A">
      <w:pPr>
        <w:pStyle w:val="22"/>
        <w:ind w:firstLine="851"/>
      </w:pPr>
      <w:r w:rsidRPr="001F386D">
        <w:t>9</w:t>
      </w:r>
      <w:r w:rsidR="009917B8" w:rsidRPr="001F386D">
        <w:t>.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1F386D" w:rsidRDefault="009917B8" w:rsidP="0081350A">
      <w:pPr>
        <w:ind w:firstLine="851"/>
        <w:jc w:val="both"/>
        <w:rPr>
          <w:sz w:val="28"/>
        </w:rPr>
      </w:pPr>
      <w:r w:rsidRPr="001F386D">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Pr="001F386D" w:rsidRDefault="009917B8" w:rsidP="0081350A">
      <w:pPr>
        <w:ind w:firstLine="851"/>
        <w:jc w:val="both"/>
        <w:rPr>
          <w:sz w:val="28"/>
        </w:rPr>
      </w:pPr>
      <w:r w:rsidRPr="001F386D">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Pr="001F386D" w:rsidRDefault="009917B8" w:rsidP="0081350A">
      <w:pPr>
        <w:pStyle w:val="ad"/>
        <w:spacing w:after="0" w:line="100" w:lineRule="atLeast"/>
        <w:ind w:firstLine="851"/>
        <w:jc w:val="both"/>
        <w:rPr>
          <w:sz w:val="28"/>
        </w:rPr>
      </w:pPr>
      <w:r w:rsidRPr="001F386D">
        <w:rPr>
          <w:sz w:val="28"/>
        </w:rPr>
        <w:lastRenderedPageBreak/>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10</w:t>
      </w:r>
      <w:r w:rsidR="009917B8" w:rsidRPr="001F386D">
        <w:rPr>
          <w:rFonts w:ascii="Times New Roman" w:hAnsi="Times New Roman"/>
          <w:sz w:val="28"/>
        </w:rPr>
        <w:t>.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11</w:t>
      </w:r>
      <w:r w:rsidR="009917B8" w:rsidRPr="001F386D">
        <w:rPr>
          <w:rFonts w:ascii="Times New Roman" w:hAnsi="Times New Roman"/>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F16B1E" w:rsidP="0081350A">
      <w:pPr>
        <w:pStyle w:val="ConsNormal"/>
        <w:ind w:firstLine="851"/>
        <w:jc w:val="both"/>
        <w:rPr>
          <w:rFonts w:ascii="Times New Roman" w:hAnsi="Times New Roman"/>
          <w:sz w:val="28"/>
        </w:rPr>
      </w:pPr>
      <w:r w:rsidRPr="001F386D">
        <w:rPr>
          <w:rFonts w:ascii="Times New Roman" w:hAnsi="Times New Roman"/>
          <w:sz w:val="28"/>
        </w:rPr>
        <w:t>12</w:t>
      </w:r>
      <w:r w:rsidR="009917B8" w:rsidRPr="001F386D">
        <w:rPr>
          <w:rFonts w:ascii="Times New Roman" w:hAnsi="Times New Roman"/>
          <w:sz w:val="28"/>
        </w:rPr>
        <w:t>.</w:t>
      </w:r>
      <w:r w:rsidR="009917B8">
        <w:rPr>
          <w:rFonts w:ascii="Times New Roman" w:hAnsi="Times New Roman"/>
          <w:sz w:val="28"/>
        </w:rPr>
        <w:t xml:space="preserve">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Pr>
          <w:rFonts w:ascii="Times New Roman" w:hAnsi="Times New Roman"/>
          <w:b/>
          <w:sz w:val="28"/>
        </w:rPr>
        <w:t xml:space="preserve"> </w:t>
      </w:r>
    </w:p>
    <w:p w:rsidR="00C5000A" w:rsidRDefault="00C5000A" w:rsidP="0081350A">
      <w:pPr>
        <w:pStyle w:val="ConsNormal"/>
        <w:ind w:firstLine="851"/>
        <w:jc w:val="both"/>
        <w:rPr>
          <w:rFonts w:ascii="Times New Roman" w:hAnsi="Times New Roman"/>
          <w:b/>
          <w:sz w:val="28"/>
        </w:rPr>
      </w:pPr>
    </w:p>
    <w:p w:rsidR="009917B8" w:rsidRDefault="009917B8" w:rsidP="00C5000A">
      <w:pPr>
        <w:tabs>
          <w:tab w:val="left" w:pos="142"/>
        </w:tabs>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2F3F83" w:rsidRDefault="002F3F83" w:rsidP="0081350A">
      <w:pPr>
        <w:tabs>
          <w:tab w:val="left" w:pos="142"/>
        </w:tabs>
        <w:ind w:firstLine="851"/>
        <w:jc w:val="both"/>
        <w:rPr>
          <w:rFonts w:eastAsia="Times New Roman"/>
          <w:b/>
          <w:sz w:val="28"/>
        </w:rPr>
      </w:pPr>
    </w:p>
    <w:p w:rsidR="000730F8" w:rsidRPr="00117862" w:rsidRDefault="000730F8" w:rsidP="000730F8">
      <w:pPr>
        <w:suppressAutoHyphens w:val="0"/>
        <w:ind w:firstLine="851"/>
        <w:jc w:val="both"/>
        <w:rPr>
          <w:b/>
          <w:sz w:val="28"/>
          <w:szCs w:val="28"/>
        </w:rPr>
      </w:pPr>
      <w:r w:rsidRPr="00117862">
        <w:rPr>
          <w:b/>
          <w:sz w:val="28"/>
          <w:szCs w:val="28"/>
        </w:rPr>
        <w:t>Статья 6</w:t>
      </w:r>
      <w:r w:rsidR="008E3B10">
        <w:rPr>
          <w:b/>
          <w:sz w:val="28"/>
          <w:szCs w:val="28"/>
        </w:rPr>
        <w:t>1</w:t>
      </w:r>
      <w:r w:rsidRPr="00117862">
        <w:rPr>
          <w:b/>
          <w:sz w:val="28"/>
          <w:szCs w:val="28"/>
        </w:rPr>
        <w:t>. Муниципальное имущество</w:t>
      </w:r>
    </w:p>
    <w:p w:rsidR="000730F8" w:rsidRPr="00117862" w:rsidRDefault="000730F8" w:rsidP="000730F8">
      <w:pPr>
        <w:pStyle w:val="22"/>
        <w:suppressAutoHyphens w:val="0"/>
        <w:ind w:firstLine="851"/>
        <w:rPr>
          <w:szCs w:val="28"/>
        </w:rPr>
      </w:pPr>
      <w:r w:rsidRPr="00117862">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2" w:name="Par0"/>
      <w:bookmarkEnd w:id="2"/>
      <w:r w:rsidRPr="00117862">
        <w:rPr>
          <w:rFonts w:eastAsia="Times New Roman"/>
          <w:bCs/>
          <w:kern w:val="0"/>
          <w:sz w:val="28"/>
          <w:szCs w:val="28"/>
          <w:lang w:eastAsia="ru-RU"/>
        </w:rPr>
        <w:t>2. В собственности поселения может находиться: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1) </w:t>
      </w:r>
      <w:r w:rsidRPr="00117862">
        <w:rPr>
          <w:snapToGrid w:val="0"/>
          <w:color w:val="000000"/>
          <w:sz w:val="28"/>
          <w:szCs w:val="28"/>
        </w:rPr>
        <w:t xml:space="preserve">имущество, предназначенное для решения установленных </w:t>
      </w:r>
      <w:r w:rsidRPr="00117862">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117862">
        <w:rPr>
          <w:snapToGrid w:val="0"/>
          <w:color w:val="000000"/>
          <w:sz w:val="28"/>
          <w:szCs w:val="28"/>
        </w:rPr>
        <w:t>вопросов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3) имущество, предназначенное для обеспечения деятельности органов </w:t>
      </w:r>
      <w:r w:rsidRPr="00117862">
        <w:rPr>
          <w:rFonts w:eastAsia="Times New Roman"/>
          <w:bCs/>
          <w:kern w:val="0"/>
          <w:sz w:val="28"/>
          <w:szCs w:val="28"/>
          <w:lang w:eastAsia="ru-RU"/>
        </w:rPr>
        <w:lastRenderedPageBreak/>
        <w:t>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4) имущество, необходимое для решения вопросов, право </w:t>
      </w:r>
      <w:proofErr w:type="gramStart"/>
      <w:r w:rsidRPr="00117862">
        <w:rPr>
          <w:rFonts w:eastAsia="Times New Roman"/>
          <w:bCs/>
          <w:kern w:val="0"/>
          <w:sz w:val="28"/>
          <w:szCs w:val="28"/>
          <w:lang w:eastAsia="ru-RU"/>
        </w:rPr>
        <w:t>решения</w:t>
      </w:r>
      <w:proofErr w:type="gramEnd"/>
      <w:r w:rsidRPr="00117862">
        <w:rPr>
          <w:rFonts w:eastAsia="Times New Roman"/>
          <w:bCs/>
          <w:kern w:val="0"/>
          <w:sz w:val="28"/>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117862">
        <w:rPr>
          <w:rFonts w:eastAsia="Times New Roman"/>
          <w:bCs/>
          <w:kern w:val="0"/>
          <w:sz w:val="28"/>
          <w:szCs w:val="28"/>
          <w:lang w:eastAsia="ru-RU"/>
        </w:rPr>
        <w:t>ью</w:t>
      </w:r>
      <w:r w:rsidRPr="00117862">
        <w:rPr>
          <w:rFonts w:eastAsia="Times New Roman"/>
          <w:bCs/>
          <w:kern w:val="0"/>
          <w:sz w:val="28"/>
          <w:szCs w:val="28"/>
          <w:lang w:eastAsia="ru-RU"/>
        </w:rPr>
        <w:t xml:space="preserve"> 3 статьи 14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117862">
        <w:rPr>
          <w:rFonts w:eastAsia="Times New Roman"/>
          <w:bCs/>
          <w:kern w:val="0"/>
          <w:sz w:val="28"/>
          <w:szCs w:val="28"/>
          <w:lang w:eastAsia="ru-RU"/>
        </w:rPr>
        <w:t xml:space="preserve">указанного </w:t>
      </w:r>
      <w:r w:rsidRPr="00117862">
        <w:rPr>
          <w:rFonts w:eastAsia="Times New Roman"/>
          <w:bCs/>
          <w:kern w:val="0"/>
          <w:sz w:val="28"/>
          <w:szCs w:val="28"/>
          <w:lang w:eastAsia="ru-RU"/>
        </w:rPr>
        <w:t>Федерального закона.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Default="002F3F83" w:rsidP="0081350A">
      <w:pPr>
        <w:pStyle w:val="ConsNormal"/>
        <w:tabs>
          <w:tab w:val="left" w:pos="142"/>
        </w:tabs>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6</w:t>
      </w:r>
      <w:r w:rsidR="008E3B10">
        <w:rPr>
          <w:rFonts w:ascii="Times New Roman" w:hAnsi="Times New Roman"/>
          <w:b/>
          <w:sz w:val="28"/>
        </w:rPr>
        <w:t>2</w:t>
      </w:r>
      <w:r>
        <w:rPr>
          <w:rFonts w:ascii="Times New Roman" w:hAnsi="Times New Roman"/>
          <w:b/>
          <w:sz w:val="28"/>
        </w:rPr>
        <w:t>.</w:t>
      </w:r>
      <w:r>
        <w:rPr>
          <w:rFonts w:ascii="Times New Roman" w:hAnsi="Times New Roman"/>
          <w:sz w:val="28"/>
        </w:rPr>
        <w:t xml:space="preserve"> </w:t>
      </w:r>
      <w:r>
        <w:rPr>
          <w:rFonts w:ascii="Times New Roman" w:hAnsi="Times New Roman"/>
          <w:b/>
          <w:sz w:val="28"/>
        </w:rPr>
        <w:t>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554A3B" w:rsidP="00554A3B">
      <w:pPr>
        <w:pStyle w:val="22"/>
        <w:tabs>
          <w:tab w:val="left" w:pos="-30"/>
          <w:tab w:val="left" w:pos="0"/>
        </w:tabs>
        <w:spacing w:before="0" w:after="0"/>
        <w:ind w:firstLine="851"/>
        <w:rPr>
          <w:rFonts w:eastAsia="Times New Roman"/>
        </w:rPr>
      </w:pPr>
      <w:r w:rsidRPr="00554A3B">
        <w:rPr>
          <w:rFonts w:eastAsia="Times New Roman"/>
        </w:rPr>
        <w:t>2</w:t>
      </w:r>
      <w:r>
        <w:rPr>
          <w:rFonts w:eastAsia="Times New Roman"/>
        </w:rPr>
        <w:t xml:space="preserve">. </w:t>
      </w:r>
      <w:r w:rsidR="009917B8">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554A3B" w:rsidP="00554A3B">
      <w:pPr>
        <w:pStyle w:val="ConsNormal"/>
        <w:tabs>
          <w:tab w:val="left" w:pos="-30"/>
        </w:tabs>
        <w:ind w:firstLine="851"/>
        <w:jc w:val="both"/>
        <w:rPr>
          <w:rFonts w:ascii="Times New Roman" w:hAnsi="Times New Roman"/>
          <w:sz w:val="28"/>
        </w:rPr>
      </w:pPr>
      <w:r>
        <w:rPr>
          <w:rFonts w:ascii="Times New Roman" w:hAnsi="Times New Roman"/>
          <w:sz w:val="28"/>
        </w:rPr>
        <w:t xml:space="preserve">3. </w:t>
      </w:r>
      <w:r w:rsidR="009917B8"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554A3B" w:rsidP="00554A3B">
      <w:pPr>
        <w:pStyle w:val="ConsNormal"/>
        <w:tabs>
          <w:tab w:val="left" w:pos="-30"/>
        </w:tabs>
        <w:ind w:firstLine="851"/>
        <w:jc w:val="both"/>
        <w:rPr>
          <w:rFonts w:ascii="Times New Roman" w:hAnsi="Times New Roman"/>
          <w:sz w:val="28"/>
        </w:rPr>
      </w:pPr>
      <w:r>
        <w:rPr>
          <w:rFonts w:ascii="Times New Roman" w:hAnsi="Times New Roman"/>
          <w:sz w:val="28"/>
        </w:rPr>
        <w:t xml:space="preserve">4. </w:t>
      </w:r>
      <w:r w:rsidR="009917B8"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t>Статья 6</w:t>
      </w:r>
      <w:r w:rsidR="008E3B10">
        <w:rPr>
          <w:b/>
        </w:rPr>
        <w:t>3</w:t>
      </w:r>
      <w:r w:rsidRPr="00056CB0">
        <w:rPr>
          <w:b/>
        </w:rPr>
        <w:t xml:space="preserve">. Муниципальные предприятия и учреждения </w:t>
      </w:r>
    </w:p>
    <w:p w:rsidR="009917B8" w:rsidRPr="00056CB0" w:rsidRDefault="009917B8" w:rsidP="0081350A">
      <w:pPr>
        <w:pStyle w:val="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 xml:space="preserve">Функции и полномочия учредителя в отношении муниципальных </w:t>
      </w:r>
      <w:r w:rsidRPr="00056CB0">
        <w:lastRenderedPageBreak/>
        <w:t>предприятий и учреждений осуществляет администрация.</w:t>
      </w:r>
    </w:p>
    <w:p w:rsidR="009917B8" w:rsidRPr="00056CB0" w:rsidRDefault="009917B8" w:rsidP="0081350A">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9917B8" w:rsidP="0081350A">
      <w:pPr>
        <w:pStyle w:val="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9917B8" w:rsidP="0081350A">
      <w:pPr>
        <w:pStyle w:val="8"/>
        <w:keepNext w:val="0"/>
        <w:ind w:firstLine="851"/>
        <w:jc w:val="both"/>
      </w:pPr>
      <w:r w:rsidRPr="00056CB0">
        <w:t xml:space="preserve">4. Органы местного самоуправления от имени муниципального образования </w:t>
      </w:r>
      <w:proofErr w:type="spellStart"/>
      <w:r w:rsidRPr="00056CB0">
        <w:t>субсидиарно</w:t>
      </w:r>
      <w:proofErr w:type="spellEnd"/>
      <w:r w:rsidRPr="00056CB0">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D109C">
        <w:rPr>
          <w:rFonts w:eastAsia="Times New Roman"/>
          <w:kern w:val="0"/>
          <w:sz w:val="28"/>
          <w:szCs w:val="28"/>
          <w:lang w:eastAsia="ru-RU"/>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1F386D" w:rsidRDefault="00C668C9" w:rsidP="0081350A">
      <w:pPr>
        <w:pStyle w:val="8"/>
        <w:keepNext w:val="0"/>
        <w:ind w:firstLine="851"/>
        <w:jc w:val="both"/>
      </w:pPr>
      <w:r w:rsidRPr="001F386D">
        <w:t>6</w:t>
      </w:r>
      <w:r w:rsidR="009917B8" w:rsidRPr="001F386D">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C668C9" w:rsidP="0081350A">
      <w:pPr>
        <w:pStyle w:val="8"/>
        <w:keepNext w:val="0"/>
        <w:ind w:firstLine="851"/>
        <w:jc w:val="both"/>
        <w:rPr>
          <w:strike/>
        </w:rPr>
      </w:pPr>
      <w:r w:rsidRPr="001F386D">
        <w:t>7</w:t>
      </w:r>
      <w:r w:rsidR="009917B8" w:rsidRPr="001F386D">
        <w:t>.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w:t>
      </w:r>
      <w:r w:rsidR="009917B8" w:rsidRPr="00056CB0">
        <w:t xml:space="preserve"> в этих запросах объемах и сроки</w:t>
      </w:r>
      <w:r w:rsidR="006F12AE">
        <w:t xml:space="preserve">. </w:t>
      </w:r>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Default="009917B8" w:rsidP="0081350A">
      <w:pPr>
        <w:pStyle w:val="2"/>
        <w:keepNext w:val="0"/>
        <w:numPr>
          <w:ilvl w:val="0"/>
          <w:numId w:val="1"/>
        </w:numPr>
        <w:tabs>
          <w:tab w:val="left" w:pos="851"/>
        </w:tabs>
        <w:spacing w:before="0" w:after="0"/>
        <w:ind w:left="0" w:firstLine="851"/>
      </w:pPr>
    </w:p>
    <w:p w:rsidR="00BC3247" w:rsidRPr="00117862"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117862">
        <w:rPr>
          <w:rFonts w:eastAsia="Times New Roman"/>
          <w:b/>
          <w:kern w:val="0"/>
          <w:sz w:val="28"/>
          <w:szCs w:val="28"/>
          <w:lang w:eastAsia="ru-RU"/>
        </w:rPr>
        <w:t xml:space="preserve">Статья </w:t>
      </w:r>
      <w:r w:rsidR="008E3B10">
        <w:rPr>
          <w:rFonts w:eastAsia="Times New Roman"/>
          <w:b/>
          <w:kern w:val="0"/>
          <w:sz w:val="28"/>
          <w:szCs w:val="28"/>
          <w:lang w:eastAsia="ru-RU"/>
        </w:rPr>
        <w:t>64</w:t>
      </w:r>
      <w:r w:rsidRPr="00117862">
        <w:rPr>
          <w:rFonts w:eastAsia="Times New Roman"/>
          <w:b/>
          <w:kern w:val="0"/>
          <w:sz w:val="28"/>
          <w:szCs w:val="28"/>
          <w:lang w:eastAsia="ru-RU"/>
        </w:rPr>
        <w:t>. Бюджет поселения</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1. Поселение имеет собственный бюджет (местный бюджет).</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lastRenderedPageBreak/>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4</w:t>
      </w:r>
      <w:r w:rsidR="00BC3247" w:rsidRPr="00117862">
        <w:rPr>
          <w:rFonts w:eastAsia="Times New Roman"/>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5</w:t>
      </w:r>
      <w:r w:rsidR="00BC3247" w:rsidRPr="00117862">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1F386D">
        <w:rPr>
          <w:rFonts w:eastAsia="Calibri"/>
          <w:kern w:val="0"/>
          <w:sz w:val="28"/>
          <w:szCs w:val="28"/>
          <w:lang w:eastAsia="ru-RU"/>
        </w:rPr>
        <w:t>расходов на оплату их труда</w:t>
      </w:r>
      <w:r w:rsidR="007B2713" w:rsidRPr="007B2713">
        <w:rPr>
          <w:rFonts w:eastAsia="Calibri"/>
          <w:b/>
          <w:kern w:val="0"/>
          <w:sz w:val="28"/>
          <w:szCs w:val="28"/>
          <w:lang w:eastAsia="ru-RU"/>
        </w:rPr>
        <w:t xml:space="preserve"> </w:t>
      </w:r>
      <w:r w:rsidR="00BC3247" w:rsidRPr="007B2713">
        <w:rPr>
          <w:rFonts w:eastAsia="Times New Roman"/>
          <w:kern w:val="0"/>
          <w:sz w:val="28"/>
          <w:szCs w:val="28"/>
          <w:lang w:eastAsia="ru-RU"/>
        </w:rPr>
        <w:t>подлежат</w:t>
      </w:r>
      <w:r w:rsidR="00BC3247" w:rsidRPr="00117862">
        <w:rPr>
          <w:rFonts w:eastAsia="Times New Roman"/>
          <w:kern w:val="0"/>
          <w:sz w:val="28"/>
          <w:szCs w:val="28"/>
          <w:lang w:eastAsia="ru-RU"/>
        </w:rPr>
        <w:t xml:space="preserve">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D6103" w:rsidRDefault="009917B8" w:rsidP="0081350A">
      <w:pPr>
        <w:ind w:firstLine="851"/>
        <w:jc w:val="both"/>
        <w:rPr>
          <w:rFonts w:eastAsia="Times New Roman"/>
          <w:sz w:val="28"/>
        </w:rPr>
      </w:pPr>
    </w:p>
    <w:p w:rsidR="00210BFA" w:rsidRPr="00117862" w:rsidRDefault="00210BFA" w:rsidP="00210BFA">
      <w:pPr>
        <w:suppressAutoHyphens w:val="0"/>
        <w:ind w:firstLine="851"/>
        <w:jc w:val="both"/>
        <w:rPr>
          <w:b/>
          <w:sz w:val="28"/>
          <w:szCs w:val="28"/>
        </w:rPr>
      </w:pPr>
      <w:r w:rsidRPr="00117862">
        <w:rPr>
          <w:b/>
          <w:sz w:val="28"/>
          <w:szCs w:val="28"/>
        </w:rPr>
        <w:t xml:space="preserve">Статья </w:t>
      </w:r>
      <w:r w:rsidR="008E3B10">
        <w:rPr>
          <w:b/>
          <w:sz w:val="28"/>
          <w:szCs w:val="28"/>
        </w:rPr>
        <w:t>65</w:t>
      </w:r>
      <w:r w:rsidRPr="00117862">
        <w:rPr>
          <w:b/>
          <w:sz w:val="28"/>
          <w:szCs w:val="28"/>
        </w:rPr>
        <w:t>. Расходы местного бюджета</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117862" w:rsidRDefault="009917B8" w:rsidP="0081350A">
      <w:pPr>
        <w:tabs>
          <w:tab w:val="left" w:pos="0"/>
        </w:tabs>
        <w:ind w:firstLine="851"/>
        <w:jc w:val="both"/>
        <w:rPr>
          <w:rFonts w:eastAsia="Times New Roman"/>
          <w:sz w:val="28"/>
        </w:rPr>
      </w:pPr>
    </w:p>
    <w:p w:rsidR="002809B8" w:rsidRPr="00117862" w:rsidRDefault="002809B8" w:rsidP="002809B8">
      <w:pPr>
        <w:suppressAutoHyphens w:val="0"/>
        <w:ind w:firstLine="851"/>
        <w:jc w:val="both"/>
        <w:rPr>
          <w:b/>
          <w:sz w:val="28"/>
          <w:szCs w:val="28"/>
        </w:rPr>
      </w:pPr>
      <w:r w:rsidRPr="00117862">
        <w:rPr>
          <w:b/>
          <w:sz w:val="28"/>
          <w:szCs w:val="28"/>
        </w:rPr>
        <w:t xml:space="preserve">Статья </w:t>
      </w:r>
      <w:r w:rsidR="008E3B10">
        <w:rPr>
          <w:b/>
          <w:sz w:val="28"/>
          <w:szCs w:val="28"/>
        </w:rPr>
        <w:t>66</w:t>
      </w:r>
      <w:r w:rsidRPr="00117862">
        <w:rPr>
          <w:b/>
          <w:sz w:val="28"/>
          <w:szCs w:val="28"/>
        </w:rPr>
        <w:t>.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Default="009917B8" w:rsidP="0081350A">
      <w:pPr>
        <w:pStyle w:val="ConsNormal"/>
        <w:ind w:firstLine="870"/>
        <w:jc w:val="both"/>
        <w:rPr>
          <w:rFonts w:ascii="Times New Roman" w:hAnsi="Times New Roman"/>
          <w:b/>
          <w:sz w:val="22"/>
          <w:szCs w:val="22"/>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w:t>
      </w:r>
      <w:r w:rsidR="008E3B10">
        <w:rPr>
          <w:b/>
          <w:sz w:val="28"/>
          <w:szCs w:val="28"/>
        </w:rPr>
        <w:t>67</w:t>
      </w:r>
      <w:r w:rsidRPr="008D109C">
        <w:rPr>
          <w:b/>
          <w:sz w:val="28"/>
          <w:szCs w:val="28"/>
        </w:rPr>
        <w:t xml:space="preserve">. </w:t>
      </w:r>
      <w:r w:rsidRPr="008D109C">
        <w:rPr>
          <w:rFonts w:eastAsiaTheme="minorHAnsi"/>
          <w:b/>
          <w:kern w:val="0"/>
          <w:sz w:val="28"/>
          <w:szCs w:val="28"/>
        </w:rPr>
        <w:t>Закупки для обеспечения муниципальных нужд</w:t>
      </w:r>
    </w:p>
    <w:p w:rsidR="00E53A1D" w:rsidRPr="008D109C"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 xml:space="preserve">1. Закупки товаров, работ, услуг для обеспечения муниципальных нужд осуществляются в соответствии с законодательством Российской Федерации о </w:t>
      </w:r>
      <w:r w:rsidRPr="008D109C">
        <w:rPr>
          <w:rFonts w:eastAsiaTheme="minorHAnsi"/>
          <w:kern w:val="0"/>
          <w:sz w:val="28"/>
          <w:szCs w:val="28"/>
        </w:rPr>
        <w:lastRenderedPageBreak/>
        <w:t>контрактной системе в сфере закупок товаров, работ, услуг для обеспечения государственных и муниципальных нужд.</w:t>
      </w:r>
    </w:p>
    <w:p w:rsidR="00E53A1D" w:rsidRPr="00D65DFF"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7B1D68" w:rsidRDefault="00E53A1D" w:rsidP="0081350A">
      <w:pPr>
        <w:pStyle w:val="ConsNormal"/>
        <w:ind w:firstLine="870"/>
        <w:jc w:val="both"/>
        <w:rPr>
          <w:rFonts w:ascii="Times New Roman" w:hAnsi="Times New Roman"/>
          <w:b/>
          <w:sz w:val="22"/>
          <w:szCs w:val="22"/>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 xml:space="preserve">Статья </w:t>
      </w:r>
      <w:r w:rsidR="008E3B10">
        <w:rPr>
          <w:rFonts w:ascii="Times New Roman" w:hAnsi="Times New Roman"/>
          <w:b/>
          <w:sz w:val="28"/>
        </w:rPr>
        <w:t>68</w:t>
      </w:r>
      <w:r>
        <w:rPr>
          <w:rFonts w:ascii="Times New Roman" w:hAnsi="Times New Roman"/>
          <w:b/>
          <w:sz w:val="28"/>
        </w:rPr>
        <w:t>.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9917B8" w:rsidP="007B1D68">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 xml:space="preserve">на основе прогноза социально-экономического развития </w:t>
      </w:r>
      <w:proofErr w:type="gramStart"/>
      <w:r w:rsidR="007B1D68" w:rsidRPr="007D07F2">
        <w:rPr>
          <w:rFonts w:ascii="Times New Roman" w:hAnsi="Times New Roman"/>
          <w:sz w:val="28"/>
          <w:szCs w:val="28"/>
        </w:rPr>
        <w:t>поселения  в</w:t>
      </w:r>
      <w:proofErr w:type="gramEnd"/>
      <w:r w:rsidR="007B1D68" w:rsidRPr="007D07F2">
        <w:rPr>
          <w:rFonts w:ascii="Times New Roman" w:hAnsi="Times New Roman"/>
          <w:sz w:val="28"/>
          <w:szCs w:val="28"/>
        </w:rPr>
        <w:t xml:space="preserve">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Pr>
          <w:rFonts w:ascii="Times New Roman" w:hAnsi="Times New Roman"/>
          <w:b/>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117862">
        <w:rPr>
          <w:rFonts w:ascii="Times New Roman" w:hAnsi="Times New Roman"/>
          <w:sz w:val="28"/>
        </w:rPr>
        <w:t>или</w:t>
      </w:r>
      <w:r w:rsidR="00C403F6">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Pr>
          <w:rFonts w:ascii="Times New Roman" w:hAnsi="Times New Roman"/>
          <w:b/>
          <w:sz w:val="28"/>
        </w:rPr>
        <w:t xml:space="preserve"> </w:t>
      </w:r>
      <w:r>
        <w:rPr>
          <w:rFonts w:ascii="Times New Roman" w:hAnsi="Times New Roman"/>
          <w:sz w:val="28"/>
        </w:rPr>
        <w:t>местного бюджета основывается</w:t>
      </w:r>
      <w:r>
        <w:rPr>
          <w:rFonts w:ascii="Times New Roman" w:hAnsi="Times New Roman"/>
          <w:b/>
          <w:sz w:val="28"/>
        </w:rPr>
        <w:t xml:space="preserve"> </w:t>
      </w:r>
      <w:r>
        <w:rPr>
          <w:rFonts w:ascii="Times New Roman" w:hAnsi="Times New Roman"/>
          <w:sz w:val="28"/>
        </w:rPr>
        <w:t>на:</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основных направлениях бюджетной политики и основных направлениях налоговой политики;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основных направлениях таможенно-тарифной политики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прогнозе социально-экономического развития;</w:t>
      </w:r>
    </w:p>
    <w:p w:rsidR="00442744" w:rsidRPr="00442744" w:rsidRDefault="00565289" w:rsidP="00442744">
      <w:pPr>
        <w:suppressAutoHyphens w:val="0"/>
        <w:autoSpaceDE w:val="0"/>
        <w:autoSpaceDN w:val="0"/>
        <w:adjustRightInd w:val="0"/>
        <w:ind w:firstLine="851"/>
        <w:jc w:val="both"/>
        <w:rPr>
          <w:rFonts w:eastAsia="Calibri"/>
          <w:kern w:val="0"/>
          <w:sz w:val="28"/>
          <w:szCs w:val="28"/>
        </w:rPr>
      </w:pPr>
      <w:r w:rsidRPr="00117862">
        <w:rPr>
          <w:rFonts w:eastAsiaTheme="minorHAnsi"/>
          <w:kern w:val="0"/>
          <w:sz w:val="28"/>
          <w:szCs w:val="28"/>
        </w:rPr>
        <w:t>бюджетном прогнозе (проекте бюджетного прогноза, проекте изменений бюджетного п</w:t>
      </w:r>
      <w:r w:rsidR="00442744">
        <w:rPr>
          <w:rFonts w:eastAsiaTheme="minorHAnsi"/>
          <w:kern w:val="0"/>
          <w:sz w:val="28"/>
          <w:szCs w:val="28"/>
        </w:rPr>
        <w:t xml:space="preserve">рогноза) на долгосрочный период, </w:t>
      </w:r>
      <w:r w:rsidR="00442744" w:rsidRPr="00442744">
        <w:rPr>
          <w:rFonts w:eastAsia="Calibri"/>
          <w:kern w:val="0"/>
          <w:sz w:val="28"/>
          <w:szCs w:val="28"/>
          <w:lang w:eastAsia="ru-RU"/>
        </w:rPr>
        <w:t>если Совет принял решение о его формировании в соответствии с требованиями Бюджетного кодекса Российской Федерации</w:t>
      </w:r>
      <w:r w:rsidR="00442744" w:rsidRPr="00442744">
        <w:rPr>
          <w:rFonts w:eastAsia="Calibri"/>
          <w:kern w:val="0"/>
          <w:sz w:val="28"/>
          <w:szCs w:val="28"/>
        </w:rPr>
        <w:t>;</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муниципальных программах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9917B8" w:rsidRPr="00AB378E">
        <w:rPr>
          <w:bCs/>
        </w:rPr>
        <w:t xml:space="preserve"> Порядок составления проекта местного бюджета устанавлива</w:t>
      </w:r>
      <w:r w:rsidR="00F81CDD" w:rsidRPr="0035448E">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 xml:space="preserve">редной финансовый год 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35448E" w:rsidRDefault="002D1102" w:rsidP="0081350A">
      <w:pPr>
        <w:tabs>
          <w:tab w:val="left" w:pos="9781"/>
        </w:tabs>
        <w:ind w:right="49" w:firstLine="851"/>
        <w:jc w:val="both"/>
        <w:rPr>
          <w:bCs/>
          <w:strike/>
          <w:sz w:val="28"/>
          <w:szCs w:val="28"/>
        </w:rPr>
      </w:pPr>
      <w:r w:rsidRPr="0035448E">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Pr="0035448E" w:rsidRDefault="009917B8" w:rsidP="0081350A">
      <w:pPr>
        <w:pStyle w:val="210"/>
        <w:ind w:firstLine="851"/>
        <w:jc w:val="both"/>
        <w:rPr>
          <w:bCs/>
          <w:szCs w:val="28"/>
        </w:rPr>
      </w:pPr>
      <w:r w:rsidRPr="0035448E">
        <w:rPr>
          <w:bCs/>
          <w:szCs w:val="28"/>
        </w:rPr>
        <w:lastRenderedPageBreak/>
        <w:t>После рассмотрения на публичных слушаниях проект местного бюджета рассматривается Советом.</w:t>
      </w:r>
    </w:p>
    <w:p w:rsidR="009917B8" w:rsidRDefault="009917B8" w:rsidP="0081350A">
      <w:pPr>
        <w:pStyle w:val="ConsNonformat"/>
        <w:ind w:firstLine="851"/>
        <w:jc w:val="both"/>
        <w:rPr>
          <w:rFonts w:ascii="Times New Roman" w:hAnsi="Times New Roman"/>
          <w:sz w:val="28"/>
        </w:rPr>
      </w:pPr>
    </w:p>
    <w:p w:rsidR="009917B8" w:rsidRDefault="009917B8" w:rsidP="0081350A">
      <w:pPr>
        <w:ind w:firstLine="851"/>
        <w:jc w:val="both"/>
        <w:rPr>
          <w:b/>
          <w:sz w:val="28"/>
        </w:rPr>
      </w:pPr>
      <w:r>
        <w:rPr>
          <w:b/>
          <w:sz w:val="28"/>
        </w:rPr>
        <w:t xml:space="preserve">Статья </w:t>
      </w:r>
      <w:r w:rsidR="008E3B10">
        <w:rPr>
          <w:b/>
          <w:sz w:val="28"/>
        </w:rPr>
        <w:t>69</w:t>
      </w:r>
      <w:r>
        <w:rPr>
          <w:b/>
          <w:sz w:val="28"/>
        </w:rPr>
        <w:t>. Муниципальные внутренние заимствования, муниципальные гарантии</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9917B8" w:rsidP="0081350A">
      <w:pPr>
        <w:pStyle w:val="WW-2"/>
      </w:pPr>
      <w:r w:rsidRPr="008A6D0D">
        <w:t xml:space="preserve">2. От имени поселения право осуществления муниципальных внутренних заимствований принадлежит администрации. </w:t>
      </w:r>
    </w:p>
    <w:p w:rsidR="006C0C30" w:rsidRPr="008A6D0D" w:rsidRDefault="006C0C30"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1F386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 xml:space="preserve">Процедура эмиссии муниципальных ценных бумаг регулируется </w:t>
      </w:r>
      <w:r w:rsidR="00F21E5C" w:rsidRPr="001F386D">
        <w:rPr>
          <w:rFonts w:eastAsia="Times New Roman"/>
          <w:kern w:val="0"/>
          <w:sz w:val="28"/>
          <w:szCs w:val="28"/>
          <w:lang w:eastAsia="ru-RU"/>
        </w:rPr>
        <w:t xml:space="preserve">Федеральным законом от </w:t>
      </w:r>
      <w:r w:rsidR="00F21E5C" w:rsidRPr="001F386D">
        <w:rPr>
          <w:rFonts w:eastAsiaTheme="minorHAnsi"/>
          <w:kern w:val="0"/>
          <w:sz w:val="28"/>
          <w:szCs w:val="28"/>
        </w:rPr>
        <w:t>29.07.1998 № 136-ФЗ «О</w:t>
      </w:r>
      <w:r w:rsidR="00F21E5C" w:rsidRPr="001F386D">
        <w:rPr>
          <w:rFonts w:eastAsia="Times New Roman"/>
          <w:kern w:val="0"/>
          <w:sz w:val="28"/>
          <w:szCs w:val="28"/>
          <w:lang w:eastAsia="ru-RU"/>
        </w:rPr>
        <w:t>б особенностях эмиссии и обращения государственных и муниципальных ценных бумаг»</w:t>
      </w:r>
      <w:r w:rsidRPr="001F386D">
        <w:rPr>
          <w:rFonts w:eastAsia="Times New Roman"/>
          <w:kern w:val="0"/>
          <w:sz w:val="28"/>
          <w:szCs w:val="28"/>
          <w:lang w:eastAsia="ru-RU"/>
        </w:rPr>
        <w:t>.</w:t>
      </w:r>
    </w:p>
    <w:p w:rsidR="009917B8" w:rsidRPr="008A6D0D" w:rsidRDefault="009917B8"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8A6D0D"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поселения на очередной финансовый год, решений администрации поселения, а также договора о предоставлении муниципальной гарантии</w:t>
      </w:r>
      <w:r w:rsidR="000C3331">
        <w:t xml:space="preserve"> </w:t>
      </w:r>
      <w:r w:rsidR="000C3331" w:rsidRPr="000C3331">
        <w:rPr>
          <w:rFonts w:eastAsia="Calibri"/>
          <w:kern w:val="0"/>
          <w:szCs w:val="28"/>
          <w:lang w:eastAsia="ru-RU"/>
        </w:rPr>
        <w:t>при условии соблюдения требований, предусмотренных Бюджетным кодексом Российской Федерации</w:t>
      </w:r>
      <w:r w:rsidRPr="000C3331">
        <w:t>.</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733EC3" w:rsidRPr="008A6D0D">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r w:rsidR="00AC1A78" w:rsidRPr="008A6D0D">
        <w:rPr>
          <w:rFonts w:eastAsiaTheme="minorHAnsi"/>
          <w:kern w:val="0"/>
          <w:sz w:val="28"/>
          <w:szCs w:val="28"/>
        </w:rPr>
        <w:t>объем</w:t>
      </w:r>
      <w:r w:rsidRPr="008A6D0D">
        <w:rPr>
          <w:rFonts w:eastAsiaTheme="minorHAnsi"/>
          <w:kern w:val="0"/>
          <w:sz w:val="28"/>
          <w:szCs w:val="28"/>
        </w:rPr>
        <w:t xml:space="preserve"> которого превышает</w:t>
      </w:r>
      <w:r w:rsidR="001E5444" w:rsidRPr="008A6D0D">
        <w:rPr>
          <w:rFonts w:eastAsiaTheme="minorHAnsi"/>
          <w:kern w:val="0"/>
          <w:sz w:val="28"/>
          <w:szCs w:val="28"/>
        </w:rPr>
        <w:t xml:space="preserve"> </w:t>
      </w:r>
      <w:r w:rsidR="00554A3B">
        <w:rPr>
          <w:rFonts w:eastAsiaTheme="minorHAnsi"/>
          <w:kern w:val="0"/>
          <w:sz w:val="28"/>
          <w:szCs w:val="28"/>
        </w:rPr>
        <w:t xml:space="preserve">                       </w:t>
      </w:r>
      <w:r w:rsidRPr="008A6D0D">
        <w:rPr>
          <w:rFonts w:eastAsiaTheme="minorHAnsi"/>
          <w:kern w:val="0"/>
          <w:sz w:val="28"/>
          <w:szCs w:val="28"/>
        </w:rPr>
        <w:t>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9917B8" w:rsidP="0081350A">
      <w:pPr>
        <w:pStyle w:val="WW-2"/>
      </w:pPr>
      <w:r w:rsidRPr="008A6D0D">
        <w:t>7. От имени поселения право выдачи муниципальных гарантий принадлежит администрации.</w:t>
      </w:r>
    </w:p>
    <w:p w:rsidR="00AA4585" w:rsidRPr="001F386D" w:rsidRDefault="009917B8" w:rsidP="001F386D">
      <w:pPr>
        <w:pStyle w:val="WW-2"/>
        <w:rPr>
          <w:rFonts w:eastAsiaTheme="minorHAnsi"/>
          <w:kern w:val="0"/>
          <w:szCs w:val="28"/>
        </w:rPr>
      </w:pPr>
      <w:r w:rsidRPr="008A6D0D">
        <w:t xml:space="preserve">8. </w:t>
      </w:r>
      <w:r w:rsidR="00AA4585" w:rsidRPr="001F386D">
        <w:rPr>
          <w:rFonts w:eastAsiaTheme="minorHAnsi"/>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29" w:history="1">
        <w:r w:rsidR="00AA4585" w:rsidRPr="001F386D">
          <w:rPr>
            <w:rFonts w:eastAsiaTheme="minorHAnsi"/>
            <w:kern w:val="0"/>
            <w:szCs w:val="28"/>
          </w:rPr>
          <w:t>пунктом 5</w:t>
        </w:r>
      </w:hyperlink>
      <w:r w:rsidR="008D70D1">
        <w:rPr>
          <w:rFonts w:eastAsiaTheme="minorHAnsi"/>
          <w:kern w:val="0"/>
          <w:szCs w:val="28"/>
        </w:rPr>
        <w:t xml:space="preserve"> статьи 11</w:t>
      </w:r>
      <w:r w:rsidR="00AA4585" w:rsidRPr="001F386D">
        <w:rPr>
          <w:rFonts w:eastAsiaTheme="minorHAnsi"/>
          <w:kern w:val="0"/>
          <w:szCs w:val="28"/>
        </w:rPr>
        <w:t>5.2 Бюджетного кодекса Российской Федерации.</w:t>
      </w:r>
    </w:p>
    <w:p w:rsidR="009917B8" w:rsidRDefault="009917B8" w:rsidP="0081350A">
      <w:pPr>
        <w:pStyle w:val="WW-2"/>
      </w:pPr>
      <w:r>
        <w:t xml:space="preserve">Финансовый орган ведет учет выданных муниципальных гарантий, </w:t>
      </w:r>
      <w:r>
        <w:lastRenderedPageBreak/>
        <w:t>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DE1717" w:rsidRDefault="009917B8" w:rsidP="0081350A">
      <w:pPr>
        <w:ind w:firstLine="851"/>
        <w:jc w:val="both"/>
        <w:rPr>
          <w:rFonts w:eastAsia="Times New Roman"/>
          <w:sz w:val="28"/>
        </w:rPr>
      </w:pPr>
    </w:p>
    <w:p w:rsidR="009917B8" w:rsidRPr="00A50D29" w:rsidRDefault="009917B8" w:rsidP="0081350A">
      <w:pPr>
        <w:ind w:firstLine="851"/>
        <w:jc w:val="both"/>
        <w:rPr>
          <w:rFonts w:eastAsia="Times New Roman"/>
          <w:b/>
          <w:sz w:val="28"/>
        </w:rPr>
      </w:pPr>
      <w:r w:rsidRPr="00A50D29">
        <w:rPr>
          <w:rFonts w:eastAsia="Times New Roman"/>
          <w:b/>
          <w:sz w:val="28"/>
        </w:rPr>
        <w:t>Статья 7</w:t>
      </w:r>
      <w:r w:rsidR="008E3B10">
        <w:rPr>
          <w:rFonts w:eastAsia="Times New Roman"/>
          <w:b/>
          <w:sz w:val="28"/>
        </w:rPr>
        <w:t>0</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1. Исполнение местного бюджета</w:t>
      </w:r>
      <w:r w:rsidRPr="00A50D29">
        <w:rPr>
          <w:rFonts w:eastAsia="Times New Roman"/>
          <w:b/>
          <w:sz w:val="28"/>
        </w:rPr>
        <w:t xml:space="preserve"> </w:t>
      </w:r>
      <w:r w:rsidRPr="00A50D29">
        <w:rPr>
          <w:rFonts w:eastAsia="Times New Roman"/>
          <w:sz w:val="28"/>
        </w:rPr>
        <w:t>производится в соответствии с Бюджетным кодексом Российской Федерации и</w:t>
      </w:r>
      <w:r w:rsidRPr="00A50D29">
        <w:rPr>
          <w:rFonts w:eastAsia="Times New Roman"/>
          <w:b/>
          <w:sz w:val="28"/>
        </w:rPr>
        <w:t xml:space="preserve"> </w:t>
      </w:r>
      <w:r w:rsidRPr="00A50D29">
        <w:rPr>
          <w:rFonts w:eastAsia="Times New Roman"/>
          <w:sz w:val="28"/>
        </w:rPr>
        <w:t xml:space="preserve">обеспечивается администрацией. </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 xml:space="preserve">2. Организация исполнения местного бюджета возлагается на финансовый орган и </w:t>
      </w:r>
      <w:r w:rsidR="00EB73A2" w:rsidRPr="00A50D29">
        <w:rPr>
          <w:sz w:val="28"/>
          <w:szCs w:val="28"/>
        </w:rPr>
        <w:t xml:space="preserve">организуется </w:t>
      </w:r>
      <w:r w:rsidRPr="00A50D29">
        <w:rPr>
          <w:rFonts w:eastAsia="Times New Roman"/>
          <w:sz w:val="28"/>
        </w:rPr>
        <w:t xml:space="preserve">им на основе </w:t>
      </w:r>
      <w:r w:rsidR="0001590E" w:rsidRPr="00A50D29">
        <w:rPr>
          <w:rFonts w:eastAsia="Times New Roman"/>
          <w:sz w:val="28"/>
          <w:szCs w:val="28"/>
        </w:rPr>
        <w:t>сводной</w:t>
      </w:r>
      <w:r w:rsidR="0001590E" w:rsidRPr="00A50D29">
        <w:rPr>
          <w:rFonts w:eastAsia="Times New Roman"/>
          <w:b/>
        </w:rPr>
        <w:t xml:space="preserve"> </w:t>
      </w:r>
      <w:r w:rsidRPr="00A50D29">
        <w:rPr>
          <w:rFonts w:eastAsia="Times New Roman"/>
          <w:sz w:val="28"/>
        </w:rPr>
        <w:t>бюджетной росписи</w:t>
      </w:r>
      <w:r w:rsidR="00EB73A2" w:rsidRPr="00A50D29">
        <w:rPr>
          <w:sz w:val="28"/>
          <w:szCs w:val="28"/>
        </w:rPr>
        <w:t xml:space="preserve"> и кассового плана</w:t>
      </w:r>
      <w:r w:rsidRPr="00A50D29">
        <w:rPr>
          <w:rFonts w:eastAsia="Times New Roman"/>
          <w:sz w:val="28"/>
        </w:rPr>
        <w:t xml:space="preserve">. </w:t>
      </w:r>
    </w:p>
    <w:p w:rsidR="009917B8" w:rsidRPr="00DE1717" w:rsidRDefault="009917B8" w:rsidP="0081350A">
      <w:pPr>
        <w:ind w:firstLine="851"/>
        <w:jc w:val="both"/>
        <w:rPr>
          <w:rFonts w:eastAsia="Times New Roman"/>
          <w:sz w:val="28"/>
        </w:rPr>
      </w:pPr>
      <w:r w:rsidRPr="00A50D29">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Default="009917B8" w:rsidP="0081350A">
      <w:pPr>
        <w:ind w:firstLine="851"/>
        <w:jc w:val="both"/>
        <w:rPr>
          <w:rFonts w:eastAsia="Times New Roman"/>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w:t>
      </w:r>
      <w:r w:rsidR="008E3B10">
        <w:rPr>
          <w:rFonts w:eastAsia="Times New Roman"/>
          <w:b/>
          <w:sz w:val="28"/>
        </w:rPr>
        <w:t>1</w:t>
      </w:r>
      <w:r w:rsidRPr="00C71751">
        <w:rPr>
          <w:rFonts w:eastAsia="Times New Roman"/>
          <w:b/>
          <w:sz w:val="28"/>
        </w:rPr>
        <w:t>.</w:t>
      </w:r>
      <w:r w:rsidRPr="00C71751">
        <w:rPr>
          <w:rFonts w:eastAsia="Times New Roman"/>
          <w:sz w:val="28"/>
        </w:rPr>
        <w:t xml:space="preserve"> </w:t>
      </w:r>
      <w:r w:rsidRPr="00C71751">
        <w:rPr>
          <w:rFonts w:eastAsia="Times New Roman"/>
          <w:b/>
          <w:sz w:val="28"/>
        </w:rPr>
        <w:t>Осуществление финансового контроля</w:t>
      </w:r>
    </w:p>
    <w:p w:rsidR="008D20A1" w:rsidRPr="00C53985" w:rsidRDefault="008D20A1" w:rsidP="008D20A1">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C53985" w:rsidRDefault="00587D6D" w:rsidP="00587D6D">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Муниципальный финансовый контроль подразделяется на внешний и внутренний, предварительный и последующий</w:t>
      </w:r>
      <w:r w:rsidR="00F43CEC"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C53985">
        <w:rPr>
          <w:rFonts w:eastAsia="Calibri"/>
          <w:bCs/>
          <w:kern w:val="0"/>
          <w:sz w:val="28"/>
          <w:szCs w:val="28"/>
        </w:rPr>
        <w:t>а</w:t>
      </w:r>
      <w:r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C53985">
        <w:rPr>
          <w:bCs/>
          <w:sz w:val="28"/>
          <w:szCs w:val="28"/>
        </w:rPr>
        <w:t>3</w:t>
      </w:r>
      <w:r w:rsidR="008A1815" w:rsidRPr="00C53985">
        <w:rPr>
          <w:bCs/>
          <w:sz w:val="28"/>
          <w:szCs w:val="28"/>
        </w:rPr>
        <w:t xml:space="preserve">. </w:t>
      </w:r>
      <w:r w:rsidR="009A1534" w:rsidRPr="00C53985">
        <w:rPr>
          <w:bCs/>
          <w:sz w:val="28"/>
          <w:szCs w:val="28"/>
        </w:rPr>
        <w:t xml:space="preserve">Контрольно-счетная палата муниципального образования </w:t>
      </w:r>
      <w:proofErr w:type="spellStart"/>
      <w:r w:rsidR="00554A3B">
        <w:rPr>
          <w:bCs/>
          <w:sz w:val="28"/>
          <w:szCs w:val="28"/>
        </w:rPr>
        <w:t>Кореновский</w:t>
      </w:r>
      <w:proofErr w:type="spellEnd"/>
      <w:r w:rsidR="009A1534" w:rsidRPr="00C71751">
        <w:rPr>
          <w:bCs/>
          <w:sz w:val="28"/>
          <w:szCs w:val="28"/>
        </w:rPr>
        <w:t xml:space="preserve"> район  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1D7FA5" w:rsidRPr="00C71751">
        <w:rPr>
          <w:bCs/>
          <w:sz w:val="28"/>
          <w:szCs w:val="28"/>
        </w:rPr>
        <w:t xml:space="preserve"> </w:t>
      </w:r>
      <w:r w:rsidR="00180E3D" w:rsidRPr="00C71751">
        <w:rPr>
          <w:bCs/>
          <w:sz w:val="28"/>
          <w:szCs w:val="28"/>
        </w:rPr>
        <w:t xml:space="preserve">с Советом муниципального образования </w:t>
      </w:r>
      <w:proofErr w:type="spellStart"/>
      <w:r w:rsidR="00554A3B">
        <w:rPr>
          <w:bCs/>
          <w:sz w:val="28"/>
          <w:szCs w:val="28"/>
        </w:rPr>
        <w:t>Кореновский</w:t>
      </w:r>
      <w:proofErr w:type="spellEnd"/>
      <w:r w:rsidR="00554A3B">
        <w:rPr>
          <w:bCs/>
          <w:sz w:val="28"/>
          <w:szCs w:val="28"/>
        </w:rPr>
        <w:t xml:space="preserve"> </w:t>
      </w:r>
      <w:r w:rsidR="00180E3D" w:rsidRPr="00C71751">
        <w:rPr>
          <w:bCs/>
          <w:sz w:val="28"/>
          <w:szCs w:val="28"/>
        </w:rPr>
        <w:t xml:space="preserve"> район </w:t>
      </w:r>
      <w:r w:rsidR="001D7FA5" w:rsidRPr="00C71751">
        <w:rPr>
          <w:bCs/>
          <w:sz w:val="28"/>
          <w:szCs w:val="28"/>
        </w:rPr>
        <w:t xml:space="preserve">в целях реализации Федерального закона от 07.02.2011 № 6-ФЗ </w:t>
      </w:r>
      <w:r w:rsidR="00554A3B">
        <w:rPr>
          <w:bCs/>
          <w:sz w:val="28"/>
          <w:szCs w:val="28"/>
        </w:rPr>
        <w:t xml:space="preserve">                         </w:t>
      </w:r>
      <w:r w:rsidR="001D7FA5" w:rsidRPr="00C71751">
        <w:rPr>
          <w:bCs/>
          <w:sz w:val="28"/>
          <w:szCs w:val="28"/>
        </w:rPr>
        <w:t>«Об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r w:rsidR="008A1815" w:rsidRPr="00C71751">
        <w:rPr>
          <w:bCs/>
          <w:sz w:val="28"/>
          <w:szCs w:val="28"/>
        </w:rPr>
        <w:t xml:space="preserve"> </w:t>
      </w:r>
    </w:p>
    <w:p w:rsidR="006637AB" w:rsidRPr="00C71751" w:rsidRDefault="006637AB" w:rsidP="006637AB">
      <w:pPr>
        <w:tabs>
          <w:tab w:val="left" w:pos="0"/>
        </w:tabs>
        <w:ind w:firstLine="851"/>
        <w:jc w:val="both"/>
        <w:rPr>
          <w:sz w:val="28"/>
          <w:szCs w:val="28"/>
        </w:rPr>
      </w:pPr>
      <w:r w:rsidRPr="00C71751">
        <w:rPr>
          <w:sz w:val="28"/>
          <w:szCs w:val="28"/>
        </w:rPr>
        <w:t xml:space="preserve">К основным полномочиям </w:t>
      </w:r>
      <w:proofErr w:type="spellStart"/>
      <w:r w:rsidRPr="00C71751">
        <w:rPr>
          <w:sz w:val="28"/>
          <w:szCs w:val="28"/>
        </w:rPr>
        <w:t>контрольно</w:t>
      </w:r>
      <w:proofErr w:type="spellEnd"/>
      <w:r w:rsidRPr="00C71751">
        <w:rPr>
          <w:sz w:val="28"/>
          <w:szCs w:val="28"/>
        </w:rPr>
        <w:t xml:space="preserve"> – 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w:t>
      </w:r>
      <w:r w:rsidRPr="00C71751">
        <w:rPr>
          <w:sz w:val="28"/>
          <w:szCs w:val="28"/>
        </w:rPr>
        <w:lastRenderedPageBreak/>
        <w:t xml:space="preserve">источников, предусмотренных </w:t>
      </w:r>
      <w:hyperlink r:id="rId30" w:history="1">
        <w:r w:rsidRPr="00C71751">
          <w:rPr>
            <w:rStyle w:val="afa"/>
            <w:color w:val="auto"/>
            <w:sz w:val="28"/>
            <w:szCs w:val="28"/>
            <w:u w:val="none"/>
          </w:rPr>
          <w:t>законодательством</w:t>
        </w:r>
      </w:hyperlink>
      <w:r w:rsidRPr="00C71751">
        <w:rPr>
          <w:sz w:val="28"/>
          <w:szCs w:val="28"/>
        </w:rPr>
        <w:t xml:space="preserve"> Российской Федерации;</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6637AB" w:rsidRPr="00C71751" w:rsidRDefault="006637AB" w:rsidP="006637AB">
      <w:pPr>
        <w:autoSpaceDE w:val="0"/>
        <w:autoSpaceDN w:val="0"/>
        <w:adjustRightInd w:val="0"/>
        <w:ind w:firstLine="851"/>
        <w:jc w:val="both"/>
        <w:outlineLvl w:val="0"/>
        <w:rPr>
          <w:sz w:val="28"/>
          <w:szCs w:val="28"/>
          <w:u w:val="single"/>
        </w:rPr>
      </w:pPr>
      <w:r w:rsidRPr="00C71751">
        <w:rPr>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1F386D">
        <w:rPr>
          <w:sz w:val="28"/>
          <w:szCs w:val="28"/>
        </w:rPr>
        <w:t>законами Краснодарского края,</w:t>
      </w:r>
      <w:r w:rsidR="00E83603">
        <w:rPr>
          <w:b/>
          <w:sz w:val="28"/>
          <w:szCs w:val="28"/>
        </w:rPr>
        <w:t xml:space="preserve"> </w:t>
      </w:r>
      <w:r w:rsidRPr="00C71751">
        <w:rPr>
          <w:sz w:val="28"/>
          <w:szCs w:val="28"/>
        </w:rPr>
        <w:t>уставом и решениями Совета.</w:t>
      </w:r>
    </w:p>
    <w:p w:rsidR="00D60455" w:rsidRPr="008A6D0D" w:rsidRDefault="00F1251A" w:rsidP="0081350A">
      <w:pPr>
        <w:ind w:firstLine="851"/>
        <w:jc w:val="both"/>
        <w:rPr>
          <w:bCs/>
          <w:sz w:val="28"/>
          <w:szCs w:val="28"/>
        </w:rPr>
      </w:pPr>
      <w:r w:rsidRPr="00C53985">
        <w:rPr>
          <w:bCs/>
          <w:sz w:val="28"/>
          <w:szCs w:val="28"/>
        </w:rPr>
        <w:t>4</w:t>
      </w:r>
      <w:r w:rsidR="00D60455" w:rsidRPr="00C53985">
        <w:rPr>
          <w:bCs/>
          <w:sz w:val="28"/>
          <w:szCs w:val="28"/>
        </w:rPr>
        <w:t>.</w:t>
      </w:r>
      <w:r w:rsidR="00D60455"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bCs/>
          <w:sz w:val="28"/>
          <w:szCs w:val="28"/>
        </w:rPr>
        <w:t xml:space="preserve">5. </w:t>
      </w:r>
      <w:r w:rsidRPr="001F386D">
        <w:rPr>
          <w:rFonts w:eastAsiaTheme="minorHAnsi"/>
          <w:bCs/>
          <w:kern w:val="0"/>
          <w:sz w:val="28"/>
          <w:szCs w:val="28"/>
        </w:rPr>
        <w:t>Полномочиями орган</w:t>
      </w:r>
      <w:r w:rsidR="009C792D" w:rsidRPr="001F386D">
        <w:rPr>
          <w:rFonts w:eastAsiaTheme="minorHAnsi"/>
          <w:bCs/>
          <w:kern w:val="0"/>
          <w:sz w:val="28"/>
          <w:szCs w:val="28"/>
        </w:rPr>
        <w:t>а</w:t>
      </w:r>
      <w:r w:rsidRPr="001F386D">
        <w:rPr>
          <w:rFonts w:eastAsiaTheme="minorHAnsi"/>
          <w:bCs/>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8A6D0D" w:rsidRDefault="00984171" w:rsidP="002C01BD">
      <w:pPr>
        <w:widowControl/>
        <w:suppressAutoHyphens w:val="0"/>
        <w:autoSpaceDE w:val="0"/>
        <w:autoSpaceDN w:val="0"/>
        <w:adjustRightInd w:val="0"/>
        <w:ind w:firstLine="851"/>
        <w:jc w:val="both"/>
        <w:rPr>
          <w:rFonts w:eastAsiaTheme="minorHAnsi"/>
          <w:bCs/>
          <w:kern w:val="0"/>
          <w:sz w:val="28"/>
          <w:szCs w:val="28"/>
        </w:rPr>
      </w:pPr>
      <w:r w:rsidRPr="008A6D0D">
        <w:rPr>
          <w:bCs/>
          <w:sz w:val="28"/>
        </w:rPr>
        <w:t>6. Финансовый орган поселения осуществляет финансовый контроль</w:t>
      </w:r>
      <w:r w:rsidRPr="008A6D0D">
        <w:rPr>
          <w:rFonts w:eastAsiaTheme="minorHAnsi"/>
          <w:bCs/>
          <w:kern w:val="0"/>
          <w:sz w:val="28"/>
          <w:szCs w:val="28"/>
        </w:rPr>
        <w:t xml:space="preserve"> за </w:t>
      </w:r>
      <w:proofErr w:type="spellStart"/>
      <w:r w:rsidRPr="008A6D0D">
        <w:rPr>
          <w:rFonts w:eastAsiaTheme="minorHAnsi"/>
          <w:bCs/>
          <w:kern w:val="0"/>
          <w:sz w:val="28"/>
          <w:szCs w:val="28"/>
        </w:rPr>
        <w:t>непревышением</w:t>
      </w:r>
      <w:proofErr w:type="spellEnd"/>
      <w:r w:rsidRPr="008A6D0D">
        <w:rPr>
          <w:rFonts w:eastAsiaTheme="minorHAnsi"/>
          <w:bCs/>
          <w:kern w:val="0"/>
          <w:sz w:val="28"/>
          <w:szCs w:val="28"/>
        </w:rPr>
        <w:t xml:space="preserve">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Pr="008A6D0D">
        <w:rPr>
          <w:rFonts w:eastAsiaTheme="minorHAnsi"/>
          <w:bCs/>
          <w:kern w:val="0"/>
          <w:sz w:val="28"/>
          <w:szCs w:val="28"/>
        </w:rPr>
        <w:t xml:space="preserve">за наличием документов, подтверждающих возникновение денежного обязательства, подлежащего </w:t>
      </w:r>
      <w:r w:rsidRPr="008A6D0D">
        <w:rPr>
          <w:rFonts w:eastAsiaTheme="minorHAnsi"/>
          <w:bCs/>
          <w:kern w:val="0"/>
          <w:sz w:val="28"/>
          <w:szCs w:val="28"/>
        </w:rPr>
        <w:lastRenderedPageBreak/>
        <w:t>оплате за счет средств</w:t>
      </w:r>
      <w:r w:rsidR="00DE37D0" w:rsidRPr="008A6D0D">
        <w:rPr>
          <w:rFonts w:eastAsiaTheme="minorHAnsi"/>
          <w:bCs/>
          <w:kern w:val="0"/>
          <w:sz w:val="28"/>
          <w:szCs w:val="28"/>
        </w:rPr>
        <w:t xml:space="preserve"> местного</w:t>
      </w:r>
      <w:r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DE37D0" w:rsidP="00DE37D0">
      <w:pPr>
        <w:ind w:firstLine="710"/>
        <w:jc w:val="both"/>
        <w:rPr>
          <w:sz w:val="28"/>
          <w:szCs w:val="28"/>
        </w:rPr>
      </w:pPr>
      <w:r w:rsidRPr="008A6D0D">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DE37D0" w:rsidRPr="008A6D0D" w:rsidRDefault="000C3331" w:rsidP="00DE37D0">
      <w:pPr>
        <w:ind w:firstLine="710"/>
        <w:jc w:val="both"/>
        <w:rPr>
          <w:sz w:val="28"/>
          <w:szCs w:val="28"/>
        </w:rPr>
      </w:pPr>
      <w:r>
        <w:rPr>
          <w:sz w:val="28"/>
          <w:szCs w:val="28"/>
        </w:rPr>
        <w:t>с</w:t>
      </w:r>
      <w:r w:rsidR="00DE37D0" w:rsidRPr="000C3331">
        <w:rPr>
          <w:sz w:val="28"/>
          <w:szCs w:val="28"/>
        </w:rPr>
        <w:t>облюдение</w:t>
      </w:r>
      <w:r>
        <w:rPr>
          <w:sz w:val="28"/>
          <w:szCs w:val="28"/>
        </w:rPr>
        <w:t xml:space="preserve"> </w:t>
      </w:r>
      <w:r w:rsidRPr="000C3331">
        <w:rPr>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Pr="00C33D42">
        <w:rPr>
          <w:sz w:val="28"/>
          <w:szCs w:val="28"/>
        </w:rPr>
        <w:t xml:space="preserve"> </w:t>
      </w:r>
      <w:r w:rsidRPr="00FA665B">
        <w:rPr>
          <w:sz w:val="28"/>
          <w:szCs w:val="28"/>
        </w:rPr>
        <w:t xml:space="preserve"> </w:t>
      </w:r>
      <w:r w:rsidRPr="00D14738">
        <w:rPr>
          <w:sz w:val="28"/>
          <w:szCs w:val="28"/>
        </w:rPr>
        <w:t xml:space="preserve"> </w:t>
      </w:r>
      <w:r w:rsidR="00DE37D0" w:rsidRPr="008A6D0D">
        <w:rPr>
          <w:sz w:val="28"/>
          <w:szCs w:val="28"/>
        </w:rPr>
        <w:t xml:space="preserve">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DE37D0" w:rsidP="00DE37D0">
      <w:pPr>
        <w:ind w:firstLine="710"/>
        <w:jc w:val="both"/>
        <w:rPr>
          <w:sz w:val="28"/>
          <w:szCs w:val="28"/>
        </w:rPr>
      </w:pPr>
      <w:r w:rsidRPr="008A6D0D">
        <w:rPr>
          <w:sz w:val="28"/>
          <w:szCs w:val="28"/>
        </w:rPr>
        <w:t xml:space="preserve">8. Главный администратор (администратор) доходов местного бюджета осуществляет внутренний финансовый контроль, направленный на соблюдение </w:t>
      </w:r>
      <w:r w:rsidR="000C3331" w:rsidRPr="000C3331">
        <w:rPr>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0C3331" w:rsidRPr="00C33D42">
        <w:rPr>
          <w:sz w:val="28"/>
          <w:szCs w:val="28"/>
        </w:rPr>
        <w:t xml:space="preserve"> </w:t>
      </w:r>
      <w:r w:rsidRPr="008A6D0D">
        <w:rPr>
          <w:sz w:val="28"/>
          <w:szCs w:val="28"/>
        </w:rPr>
        <w:t>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8A6D0D" w:rsidRDefault="00DE37D0" w:rsidP="00DE37D0">
      <w:pPr>
        <w:pStyle w:val="ConsNormal"/>
        <w:ind w:firstLine="851"/>
        <w:jc w:val="both"/>
        <w:rPr>
          <w:rFonts w:ascii="Times New Roman" w:hAnsi="Times New Roman"/>
          <w:bCs/>
          <w:sz w:val="28"/>
        </w:rPr>
      </w:pPr>
      <w:r w:rsidRPr="008A6D0D">
        <w:rPr>
          <w:rFonts w:ascii="Times New Roman" w:hAnsi="Times New Roman"/>
          <w:sz w:val="28"/>
          <w:szCs w:val="28"/>
        </w:rPr>
        <w:t xml:space="preserve">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w:t>
      </w:r>
      <w:r w:rsidR="000C3331" w:rsidRPr="000C3331">
        <w:rPr>
          <w:rFonts w:ascii="Times New Roman" w:hAnsi="Times New Roman"/>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0C3331">
        <w:rPr>
          <w:rFonts w:ascii="Times New Roman" w:hAnsi="Times New Roman"/>
          <w:sz w:val="28"/>
          <w:szCs w:val="28"/>
        </w:rPr>
        <w:t xml:space="preserve"> </w:t>
      </w:r>
      <w:r w:rsidRPr="008A6D0D">
        <w:rPr>
          <w:rFonts w:ascii="Times New Roman" w:hAnsi="Times New Roman"/>
          <w:sz w:val="28"/>
          <w:szCs w:val="28"/>
        </w:rPr>
        <w:t>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00984171" w:rsidRPr="008A6D0D">
        <w:rPr>
          <w:rFonts w:ascii="Times New Roman" w:hAnsi="Times New Roman"/>
          <w:bCs/>
          <w:sz w:val="28"/>
        </w:rPr>
        <w:t xml:space="preserve"> </w:t>
      </w:r>
    </w:p>
    <w:p w:rsidR="000C3EE5" w:rsidRPr="008E3B10"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8E3B10">
        <w:rPr>
          <w:rFonts w:eastAsiaTheme="minorHAnsi"/>
          <w:b/>
          <w:bCs/>
          <w:kern w:val="0"/>
          <w:sz w:val="28"/>
          <w:szCs w:val="28"/>
        </w:rPr>
        <w:t>Статья 7</w:t>
      </w:r>
      <w:r w:rsidR="008E3B10">
        <w:rPr>
          <w:rFonts w:eastAsiaTheme="minorHAnsi"/>
          <w:b/>
          <w:bCs/>
          <w:kern w:val="0"/>
          <w:sz w:val="28"/>
          <w:szCs w:val="28"/>
        </w:rPr>
        <w:t>2</w:t>
      </w:r>
      <w:r w:rsidRPr="008E3B10">
        <w:rPr>
          <w:rFonts w:eastAsiaTheme="minorHAnsi"/>
          <w:b/>
          <w:bCs/>
          <w:kern w:val="0"/>
          <w:sz w:val="28"/>
          <w:szCs w:val="28"/>
        </w:rPr>
        <w:t>. Составление, внешняя проверка, рассмотрение и утверждение бюджетной отчетности</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1F386D" w:rsidRDefault="00BE6CEB"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2</w:t>
      </w:r>
      <w:r w:rsidR="000C3EE5" w:rsidRPr="001F386D">
        <w:rPr>
          <w:rFonts w:eastAsiaTheme="minorHAnsi"/>
          <w:kern w:val="0"/>
          <w:sz w:val="28"/>
          <w:szCs w:val="28"/>
        </w:rPr>
        <w:t>. Бюджетная отчетность</w:t>
      </w:r>
      <w:r w:rsidRPr="001F386D">
        <w:rPr>
          <w:rFonts w:eastAsiaTheme="minorHAnsi"/>
          <w:kern w:val="0"/>
          <w:sz w:val="28"/>
          <w:szCs w:val="28"/>
        </w:rPr>
        <w:t xml:space="preserve"> поселения</w:t>
      </w:r>
      <w:r w:rsidR="000C3EE5" w:rsidRPr="001F386D">
        <w:rPr>
          <w:rFonts w:eastAsiaTheme="minorHAnsi"/>
          <w:kern w:val="0"/>
          <w:sz w:val="28"/>
          <w:szCs w:val="28"/>
        </w:rPr>
        <w:t xml:space="preserve"> является годовой. Отчет об исполнении бюджета является ежеквартальным.</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3</w:t>
      </w:r>
      <w:r w:rsidR="000C3EE5" w:rsidRPr="001F386D">
        <w:rPr>
          <w:rFonts w:eastAsiaTheme="minorHAnsi"/>
          <w:kern w:val="0"/>
          <w:sz w:val="28"/>
          <w:szCs w:val="28"/>
        </w:rPr>
        <w:t>. Бюджетная отчетность</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 xml:space="preserve"> представляется финансовым орган</w:t>
      </w:r>
      <w:r w:rsidR="00BE6CEB" w:rsidRPr="001F386D">
        <w:rPr>
          <w:rFonts w:eastAsiaTheme="minorHAnsi"/>
          <w:kern w:val="0"/>
          <w:sz w:val="28"/>
          <w:szCs w:val="28"/>
        </w:rPr>
        <w:t>о</w:t>
      </w:r>
      <w:r w:rsidR="000C3EE5" w:rsidRPr="001F386D">
        <w:rPr>
          <w:rFonts w:eastAsiaTheme="minorHAnsi"/>
          <w:kern w:val="0"/>
          <w:sz w:val="28"/>
          <w:szCs w:val="28"/>
        </w:rPr>
        <w:t>м в администрацию</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4</w:t>
      </w:r>
      <w:r w:rsidR="000C3EE5" w:rsidRPr="001F386D">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1F386D">
        <w:rPr>
          <w:rFonts w:eastAsiaTheme="minorHAnsi"/>
          <w:kern w:val="0"/>
          <w:sz w:val="28"/>
          <w:szCs w:val="28"/>
        </w:rPr>
        <w:lastRenderedPageBreak/>
        <w:t xml:space="preserve">поселения </w:t>
      </w:r>
      <w:r w:rsidR="000C3EE5" w:rsidRPr="001F386D">
        <w:rPr>
          <w:rFonts w:eastAsiaTheme="minorHAnsi"/>
          <w:kern w:val="0"/>
          <w:sz w:val="28"/>
          <w:szCs w:val="28"/>
        </w:rPr>
        <w:t xml:space="preserve">и направляется </w:t>
      </w:r>
      <w:r w:rsidR="00BE6CEB" w:rsidRPr="001F386D">
        <w:rPr>
          <w:rFonts w:eastAsiaTheme="minorHAnsi"/>
          <w:kern w:val="0"/>
          <w:sz w:val="28"/>
          <w:szCs w:val="28"/>
        </w:rPr>
        <w:t>в Совет поселения</w:t>
      </w:r>
      <w:r w:rsidR="009667B7">
        <w:rPr>
          <w:rFonts w:eastAsiaTheme="minorHAnsi"/>
          <w:kern w:val="0"/>
          <w:sz w:val="28"/>
          <w:szCs w:val="28"/>
        </w:rPr>
        <w:t xml:space="preserve"> </w:t>
      </w:r>
      <w:r w:rsidR="009667B7" w:rsidRPr="009667B7">
        <w:rPr>
          <w:rFonts w:eastAsia="Calibri"/>
          <w:kern w:val="0"/>
          <w:sz w:val="28"/>
          <w:szCs w:val="28"/>
        </w:rPr>
        <w:t xml:space="preserve">и Контрольно-счетную палату муниципального образования </w:t>
      </w:r>
      <w:proofErr w:type="spellStart"/>
      <w:r w:rsidR="009667B7">
        <w:rPr>
          <w:rFonts w:eastAsia="Calibri"/>
          <w:kern w:val="0"/>
          <w:sz w:val="28"/>
          <w:szCs w:val="28"/>
        </w:rPr>
        <w:t>Кореновский</w:t>
      </w:r>
      <w:proofErr w:type="spellEnd"/>
      <w:r w:rsidR="009667B7" w:rsidRPr="009667B7">
        <w:rPr>
          <w:rFonts w:eastAsia="Calibri"/>
          <w:kern w:val="0"/>
          <w:sz w:val="28"/>
          <w:szCs w:val="28"/>
        </w:rPr>
        <w:t xml:space="preserve"> район</w:t>
      </w:r>
      <w:r w:rsidR="009667B7" w:rsidRPr="009667B7">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5. </w:t>
      </w:r>
      <w:r w:rsidR="000C3EE5" w:rsidRPr="001F386D">
        <w:rPr>
          <w:rFonts w:eastAsiaTheme="minorHAnsi"/>
          <w:kern w:val="0"/>
          <w:sz w:val="28"/>
          <w:szCs w:val="28"/>
        </w:rPr>
        <w:t>Годов</w:t>
      </w:r>
      <w:r w:rsidR="00BE6CEB" w:rsidRPr="001F386D">
        <w:rPr>
          <w:rFonts w:eastAsiaTheme="minorHAnsi"/>
          <w:kern w:val="0"/>
          <w:sz w:val="28"/>
          <w:szCs w:val="28"/>
        </w:rPr>
        <w:t>ой</w:t>
      </w:r>
      <w:r w:rsidR="000C3EE5" w:rsidRPr="001F386D">
        <w:rPr>
          <w:rFonts w:eastAsiaTheme="minorHAnsi"/>
          <w:kern w:val="0"/>
          <w:sz w:val="28"/>
          <w:szCs w:val="28"/>
        </w:rPr>
        <w:t xml:space="preserve"> отчет об исполнении местн</w:t>
      </w:r>
      <w:r w:rsidRPr="001F386D">
        <w:rPr>
          <w:rFonts w:eastAsiaTheme="minorHAnsi"/>
          <w:kern w:val="0"/>
          <w:sz w:val="28"/>
          <w:szCs w:val="28"/>
        </w:rPr>
        <w:t>ого</w:t>
      </w:r>
      <w:r w:rsidR="000C3EE5" w:rsidRPr="001F386D">
        <w:rPr>
          <w:rFonts w:eastAsiaTheme="minorHAnsi"/>
          <w:kern w:val="0"/>
          <w:sz w:val="28"/>
          <w:szCs w:val="28"/>
        </w:rPr>
        <w:t xml:space="preserve"> бюджет</w:t>
      </w:r>
      <w:r w:rsidRPr="001F386D">
        <w:rPr>
          <w:rFonts w:eastAsiaTheme="minorHAnsi"/>
          <w:kern w:val="0"/>
          <w:sz w:val="28"/>
          <w:szCs w:val="28"/>
        </w:rPr>
        <w:t>а</w:t>
      </w:r>
      <w:r w:rsidR="000C3EE5" w:rsidRPr="001F386D">
        <w:rPr>
          <w:rFonts w:eastAsiaTheme="minorHAnsi"/>
          <w:kern w:val="0"/>
          <w:sz w:val="28"/>
          <w:szCs w:val="28"/>
        </w:rPr>
        <w:t xml:space="preserve"> утвержд</w:t>
      </w:r>
      <w:r w:rsidRPr="001F386D">
        <w:rPr>
          <w:rFonts w:eastAsiaTheme="minorHAnsi"/>
          <w:kern w:val="0"/>
          <w:sz w:val="28"/>
          <w:szCs w:val="28"/>
        </w:rPr>
        <w:t>ается</w:t>
      </w:r>
      <w:r w:rsidR="000C3EE5" w:rsidRPr="001F386D">
        <w:rPr>
          <w:rFonts w:eastAsiaTheme="minorHAnsi"/>
          <w:kern w:val="0"/>
          <w:sz w:val="28"/>
          <w:szCs w:val="28"/>
        </w:rPr>
        <w:t xml:space="preserve"> </w:t>
      </w:r>
      <w:r w:rsidRPr="001F386D">
        <w:rPr>
          <w:rFonts w:eastAsiaTheme="minorHAnsi"/>
          <w:kern w:val="0"/>
          <w:sz w:val="28"/>
          <w:szCs w:val="28"/>
        </w:rPr>
        <w:t>решением Совета</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6. </w:t>
      </w:r>
      <w:r w:rsidR="000C3EE5" w:rsidRPr="001F386D">
        <w:rPr>
          <w:rFonts w:eastAsiaTheme="minorHAnsi"/>
          <w:kern w:val="0"/>
          <w:sz w:val="28"/>
          <w:szCs w:val="28"/>
        </w:rPr>
        <w:t xml:space="preserve">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до его рассмотрения в </w:t>
      </w:r>
      <w:r w:rsidRPr="001F386D">
        <w:rPr>
          <w:rFonts w:eastAsiaTheme="minorHAnsi"/>
          <w:kern w:val="0"/>
          <w:sz w:val="28"/>
          <w:szCs w:val="28"/>
        </w:rPr>
        <w:t>Совет</w:t>
      </w:r>
      <w:r w:rsidR="000D2B69" w:rsidRPr="001F386D">
        <w:rPr>
          <w:rFonts w:eastAsiaTheme="minorHAnsi"/>
          <w:kern w:val="0"/>
          <w:sz w:val="28"/>
          <w:szCs w:val="28"/>
        </w:rPr>
        <w:t>е</w:t>
      </w:r>
      <w:r w:rsidR="000C3EE5" w:rsidRPr="001F386D">
        <w:rPr>
          <w:rFonts w:eastAsiaTheme="minorHAnsi"/>
          <w:kern w:val="0"/>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11AA4"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1F386D">
        <w:rPr>
          <w:rFonts w:eastAsiaTheme="minorHAnsi"/>
          <w:kern w:val="0"/>
          <w:sz w:val="28"/>
          <w:szCs w:val="28"/>
        </w:rPr>
        <w:t>К</w:t>
      </w:r>
      <w:r w:rsidRPr="001F386D">
        <w:rPr>
          <w:rFonts w:eastAsiaTheme="minorHAnsi"/>
          <w:kern w:val="0"/>
          <w:sz w:val="28"/>
          <w:szCs w:val="28"/>
        </w:rPr>
        <w:t>онтрольно-счетн</w:t>
      </w:r>
      <w:r w:rsidR="00011AA4" w:rsidRPr="001F386D">
        <w:rPr>
          <w:rFonts w:eastAsiaTheme="minorHAnsi"/>
          <w:kern w:val="0"/>
          <w:sz w:val="28"/>
          <w:szCs w:val="28"/>
        </w:rPr>
        <w:t>ой</w:t>
      </w:r>
      <w:r w:rsidRPr="001F386D">
        <w:rPr>
          <w:rFonts w:eastAsiaTheme="minorHAnsi"/>
          <w:kern w:val="0"/>
          <w:sz w:val="28"/>
          <w:szCs w:val="28"/>
        </w:rPr>
        <w:t xml:space="preserve"> </w:t>
      </w:r>
      <w:r w:rsidR="00011AA4" w:rsidRPr="001F386D">
        <w:rPr>
          <w:rFonts w:eastAsiaTheme="minorHAnsi"/>
          <w:kern w:val="0"/>
          <w:sz w:val="28"/>
          <w:szCs w:val="28"/>
        </w:rPr>
        <w:t>палатой</w:t>
      </w:r>
      <w:r w:rsidRPr="001F386D">
        <w:rPr>
          <w:rFonts w:eastAsiaTheme="minorHAnsi"/>
          <w:kern w:val="0"/>
          <w:sz w:val="28"/>
          <w:szCs w:val="28"/>
        </w:rPr>
        <w:t xml:space="preserve"> муниципального образования </w:t>
      </w:r>
      <w:proofErr w:type="spellStart"/>
      <w:r w:rsidR="00D62568">
        <w:rPr>
          <w:rFonts w:eastAsiaTheme="minorHAnsi"/>
          <w:kern w:val="0"/>
          <w:sz w:val="28"/>
          <w:szCs w:val="28"/>
        </w:rPr>
        <w:t>Кореновский</w:t>
      </w:r>
      <w:proofErr w:type="spellEnd"/>
      <w:r w:rsidR="00011AA4" w:rsidRPr="001F386D">
        <w:rPr>
          <w:rFonts w:eastAsiaTheme="minorHAnsi"/>
          <w:kern w:val="0"/>
          <w:sz w:val="28"/>
          <w:szCs w:val="28"/>
        </w:rPr>
        <w:t xml:space="preserve"> район.</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7. </w:t>
      </w:r>
      <w:r w:rsidR="000C3EE5" w:rsidRPr="001F386D">
        <w:rPr>
          <w:rFonts w:eastAsiaTheme="minorHAnsi"/>
          <w:kern w:val="0"/>
          <w:sz w:val="28"/>
          <w:szCs w:val="28"/>
        </w:rPr>
        <w:t xml:space="preserve">Одновременно с годовым отчетом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бюджета</w:t>
      </w:r>
      <w:r w:rsidR="00A926F1" w:rsidRPr="001F386D">
        <w:rPr>
          <w:rFonts w:eastAsiaTheme="minorHAnsi"/>
          <w:kern w:val="0"/>
          <w:sz w:val="28"/>
          <w:szCs w:val="28"/>
        </w:rPr>
        <w:t xml:space="preserve"> и</w:t>
      </w:r>
      <w:r w:rsidR="000C3EE5" w:rsidRPr="001F386D">
        <w:rPr>
          <w:rFonts w:eastAsiaTheme="minorHAnsi"/>
          <w:kern w:val="0"/>
          <w:sz w:val="28"/>
          <w:szCs w:val="28"/>
        </w:rPr>
        <w:t xml:space="preserve"> документы, предусмотренные бюджетным законодательством Российской Федерации.</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w:t>
      </w:r>
      <w:r w:rsidR="000C3EE5" w:rsidRPr="001F386D">
        <w:rPr>
          <w:rFonts w:eastAsiaTheme="minorHAnsi"/>
          <w:kern w:val="0"/>
          <w:sz w:val="28"/>
          <w:szCs w:val="28"/>
        </w:rPr>
        <w:t xml:space="preserve">. По результатам рассмотрения годового отчета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w:t>
      </w:r>
      <w:r w:rsidRPr="001F386D">
        <w:rPr>
          <w:rFonts w:eastAsiaTheme="minorHAnsi"/>
          <w:kern w:val="0"/>
          <w:sz w:val="28"/>
          <w:szCs w:val="28"/>
        </w:rPr>
        <w:t xml:space="preserve">Совет </w:t>
      </w:r>
      <w:r w:rsidR="000C3EE5" w:rsidRPr="001F386D">
        <w:rPr>
          <w:rFonts w:eastAsiaTheme="minorHAnsi"/>
          <w:kern w:val="0"/>
          <w:sz w:val="28"/>
          <w:szCs w:val="28"/>
        </w:rPr>
        <w:t xml:space="preserve">принимает решение об утверждении либо отклонении решения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 случае отклонения </w:t>
      </w:r>
      <w:r w:rsidR="000D2B69" w:rsidRPr="001F386D">
        <w:rPr>
          <w:rFonts w:eastAsiaTheme="minorHAnsi"/>
          <w:kern w:val="0"/>
          <w:sz w:val="28"/>
          <w:szCs w:val="28"/>
        </w:rPr>
        <w:t xml:space="preserve">Советом </w:t>
      </w:r>
      <w:r w:rsidRPr="001F386D">
        <w:rPr>
          <w:rFonts w:eastAsiaTheme="minorHAnsi"/>
          <w:kern w:val="0"/>
          <w:sz w:val="28"/>
          <w:szCs w:val="28"/>
        </w:rPr>
        <w:t xml:space="preserve">решения об исполнении </w:t>
      </w:r>
      <w:r w:rsidR="000D2B69" w:rsidRPr="001F386D">
        <w:rPr>
          <w:rFonts w:eastAsiaTheme="minorHAnsi"/>
          <w:kern w:val="0"/>
          <w:sz w:val="28"/>
          <w:szCs w:val="28"/>
        </w:rPr>
        <w:t xml:space="preserve">местного </w:t>
      </w:r>
      <w:r w:rsidRPr="001F386D">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9. </w:t>
      </w:r>
      <w:r w:rsidR="000C3EE5" w:rsidRPr="001F386D">
        <w:rPr>
          <w:rFonts w:eastAsiaTheme="minorHAnsi"/>
          <w:kern w:val="0"/>
          <w:sz w:val="28"/>
          <w:szCs w:val="28"/>
        </w:rPr>
        <w:t xml:space="preserve">Годовой отчет об исполнении местного бюджета представляется в </w:t>
      </w:r>
      <w:r w:rsidRPr="001F386D">
        <w:rPr>
          <w:rFonts w:eastAsiaTheme="minorHAnsi"/>
          <w:kern w:val="0"/>
          <w:sz w:val="28"/>
          <w:szCs w:val="28"/>
        </w:rPr>
        <w:t>Совет</w:t>
      </w:r>
      <w:r w:rsidR="000C3EE5" w:rsidRPr="001F386D">
        <w:rPr>
          <w:rFonts w:eastAsiaTheme="minorHAnsi"/>
          <w:kern w:val="0"/>
          <w:sz w:val="28"/>
          <w:szCs w:val="28"/>
        </w:rPr>
        <w:t xml:space="preserve"> не позднее 1 мая текущего года.</w:t>
      </w:r>
    </w:p>
    <w:p w:rsidR="00134A10" w:rsidRPr="001F386D" w:rsidRDefault="00134A10" w:rsidP="00134A10">
      <w:pPr>
        <w:suppressAutoHyphens w:val="0"/>
        <w:autoSpaceDE w:val="0"/>
        <w:autoSpaceDN w:val="0"/>
        <w:adjustRightInd w:val="0"/>
        <w:ind w:firstLine="851"/>
        <w:jc w:val="both"/>
        <w:rPr>
          <w:rFonts w:eastAsia="Times New Roman"/>
          <w:kern w:val="0"/>
          <w:sz w:val="28"/>
          <w:szCs w:val="28"/>
          <w:lang w:eastAsia="ru-RU"/>
        </w:rPr>
      </w:pPr>
      <w:r w:rsidRPr="001F386D">
        <w:rPr>
          <w:sz w:val="28"/>
          <w:szCs w:val="28"/>
        </w:rPr>
        <w:t xml:space="preserve">10. </w:t>
      </w:r>
      <w:r w:rsidRPr="001F386D">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1F386D">
        <w:rPr>
          <w:rFonts w:eastAsia="Calibri"/>
          <w:kern w:val="0"/>
          <w:sz w:val="28"/>
          <w:szCs w:val="28"/>
        </w:rPr>
        <w:t xml:space="preserve">муниципального образования </w:t>
      </w:r>
      <w:proofErr w:type="spellStart"/>
      <w:r w:rsidR="00D62568">
        <w:rPr>
          <w:rFonts w:eastAsia="Calibri"/>
          <w:kern w:val="0"/>
          <w:sz w:val="28"/>
          <w:szCs w:val="28"/>
        </w:rPr>
        <w:t>Кореновский</w:t>
      </w:r>
      <w:proofErr w:type="spellEnd"/>
      <w:r w:rsidRPr="001F386D">
        <w:rPr>
          <w:rFonts w:eastAsia="Calibri"/>
          <w:kern w:val="0"/>
          <w:sz w:val="28"/>
          <w:szCs w:val="28"/>
        </w:rPr>
        <w:t xml:space="preserve"> район</w:t>
      </w:r>
      <w:r w:rsidRPr="001F386D">
        <w:rPr>
          <w:rFonts w:eastAsia="Times New Roman"/>
          <w:kern w:val="0"/>
          <w:sz w:val="28"/>
          <w:szCs w:val="28"/>
          <w:lang w:eastAsia="ru-RU"/>
        </w:rPr>
        <w:t>.</w:t>
      </w:r>
    </w:p>
    <w:p w:rsidR="009917B8" w:rsidRDefault="009917B8" w:rsidP="006668F4">
      <w:pPr>
        <w:pStyle w:val="ConsNormal"/>
        <w:ind w:left="851"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w:t>
      </w:r>
      <w:r w:rsidR="008E3B10">
        <w:rPr>
          <w:b/>
          <w:bCs/>
          <w:sz w:val="28"/>
          <w:szCs w:val="28"/>
        </w:rPr>
        <w:t>3</w:t>
      </w:r>
      <w:r>
        <w:rPr>
          <w:b/>
          <w:bCs/>
          <w:sz w:val="28"/>
          <w:szCs w:val="28"/>
        </w:rPr>
        <w:t>. Управление муниципальным долгом</w:t>
      </w:r>
    </w:p>
    <w:p w:rsidR="009917B8" w:rsidRPr="00AB378E" w:rsidRDefault="009917B8" w:rsidP="00D34392">
      <w:pPr>
        <w:ind w:firstLine="851"/>
        <w:jc w:val="both"/>
        <w:rPr>
          <w:bCs/>
          <w:sz w:val="28"/>
          <w:szCs w:val="28"/>
        </w:rPr>
      </w:pPr>
      <w:r w:rsidRPr="00AB378E">
        <w:rPr>
          <w:bCs/>
          <w:sz w:val="28"/>
          <w:szCs w:val="28"/>
        </w:rPr>
        <w:t xml:space="preserve">1. Управление муниципальным долгом осуществляет </w:t>
      </w:r>
      <w:r w:rsidR="00421B41">
        <w:rPr>
          <w:bCs/>
          <w:sz w:val="28"/>
          <w:szCs w:val="28"/>
        </w:rPr>
        <w:t>а</w:t>
      </w:r>
      <w:r w:rsidRPr="00AB378E">
        <w:rPr>
          <w:bCs/>
          <w:sz w:val="28"/>
          <w:szCs w:val="28"/>
        </w:rPr>
        <w:t>дминистрация.</w:t>
      </w:r>
    </w:p>
    <w:p w:rsidR="009917B8" w:rsidRPr="00AB378E" w:rsidRDefault="009917B8" w:rsidP="00D34392">
      <w:pPr>
        <w:ind w:firstLine="851"/>
        <w:jc w:val="both"/>
        <w:rPr>
          <w:bCs/>
          <w:sz w:val="28"/>
          <w:szCs w:val="28"/>
        </w:rPr>
      </w:pPr>
      <w:r w:rsidRPr="00AB378E">
        <w:rPr>
          <w:bCs/>
          <w:sz w:val="28"/>
          <w:szCs w:val="28"/>
        </w:rPr>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Pr="00981F15">
        <w:rPr>
          <w:bCs/>
          <w:color w:val="FF0000"/>
          <w:sz w:val="28"/>
          <w:szCs w:val="28"/>
        </w:rPr>
        <w:t xml:space="preserve"> </w:t>
      </w:r>
      <w:r w:rsidRPr="00AB378E">
        <w:rPr>
          <w:bCs/>
          <w:sz w:val="28"/>
          <w:szCs w:val="28"/>
        </w:rPr>
        <w:t>107 и 111 Бюджетного кодекса Российской Федерации.</w:t>
      </w:r>
    </w:p>
    <w:p w:rsidR="00994CA7" w:rsidRPr="00C53985" w:rsidRDefault="00994CA7"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Если при исполнении местного бюджета нарушаются предельные значения, указанные в </w:t>
      </w:r>
      <w:hyperlink r:id="rId31" w:history="1">
        <w:r w:rsidRPr="00C53985">
          <w:rPr>
            <w:rFonts w:eastAsiaTheme="minorHAnsi"/>
            <w:kern w:val="0"/>
            <w:sz w:val="28"/>
            <w:szCs w:val="28"/>
          </w:rPr>
          <w:t>статьях 107</w:t>
        </w:r>
      </w:hyperlink>
      <w:r w:rsidRPr="00C53985">
        <w:rPr>
          <w:rFonts w:eastAsiaTheme="minorHAnsi"/>
          <w:kern w:val="0"/>
          <w:sz w:val="28"/>
          <w:szCs w:val="28"/>
        </w:rPr>
        <w:t xml:space="preserve"> и </w:t>
      </w:r>
      <w:hyperlink r:id="rId32" w:history="1">
        <w:r w:rsidRPr="00C53985">
          <w:rPr>
            <w:rFonts w:eastAsiaTheme="minorHAnsi"/>
            <w:kern w:val="0"/>
            <w:sz w:val="28"/>
            <w:szCs w:val="28"/>
          </w:rPr>
          <w:t>111</w:t>
        </w:r>
      </w:hyperlink>
      <w:r w:rsidRPr="00C53985">
        <w:rPr>
          <w:rFonts w:eastAsiaTheme="minorHAnsi"/>
          <w:kern w:val="0"/>
          <w:sz w:val="28"/>
          <w:szCs w:val="28"/>
        </w:rPr>
        <w:t xml:space="preserve"> </w:t>
      </w:r>
      <w:r w:rsidR="00981F15" w:rsidRPr="00C53985">
        <w:rPr>
          <w:rFonts w:eastAsiaTheme="minorHAnsi"/>
          <w:kern w:val="0"/>
          <w:sz w:val="28"/>
          <w:szCs w:val="28"/>
        </w:rPr>
        <w:t>Бюджетного кодекса Российской Федерации</w:t>
      </w:r>
      <w:r w:rsidRPr="00C53985">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C53985" w:rsidRDefault="00EF3482"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3. </w:t>
      </w:r>
      <w:r w:rsidRPr="00C53985">
        <w:rPr>
          <w:rFonts w:eastAsia="Times New Roman"/>
          <w:bCs/>
          <w:sz w:val="28"/>
          <w:szCs w:val="28"/>
        </w:rPr>
        <w:t>Финансовый орган поселения ведет муниципальную долговую книгу,</w:t>
      </w:r>
      <w:r w:rsidRPr="00C53985">
        <w:rPr>
          <w:rFonts w:eastAsiaTheme="minorHAnsi"/>
          <w:kern w:val="0"/>
          <w:sz w:val="28"/>
          <w:szCs w:val="28"/>
        </w:rPr>
        <w:t xml:space="preserve"> в которую вносятся сведения, </w:t>
      </w:r>
      <w:r w:rsidR="006E6EBD" w:rsidRPr="00C53985">
        <w:rPr>
          <w:rFonts w:eastAsiaTheme="minorHAnsi"/>
          <w:kern w:val="0"/>
          <w:sz w:val="28"/>
          <w:szCs w:val="28"/>
        </w:rPr>
        <w:t>определенные</w:t>
      </w:r>
      <w:r w:rsidR="00962C3B" w:rsidRPr="00C53985">
        <w:rPr>
          <w:rFonts w:eastAsiaTheme="minorHAnsi"/>
          <w:kern w:val="0"/>
          <w:sz w:val="28"/>
          <w:szCs w:val="28"/>
        </w:rPr>
        <w:t xml:space="preserve"> Бюджетным кодексом Российской </w:t>
      </w:r>
      <w:r w:rsidR="00962C3B" w:rsidRPr="00C53985">
        <w:rPr>
          <w:rFonts w:eastAsiaTheme="minorHAnsi"/>
          <w:kern w:val="0"/>
          <w:sz w:val="28"/>
          <w:szCs w:val="28"/>
        </w:rPr>
        <w:lastRenderedPageBreak/>
        <w:t>Федерации</w:t>
      </w:r>
      <w:r w:rsidRPr="00C53985">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Default="009917B8" w:rsidP="0081350A">
      <w:pPr>
        <w:pStyle w:val="22"/>
        <w:tabs>
          <w:tab w:val="left" w:pos="142"/>
        </w:tabs>
        <w:spacing w:before="0" w:after="0"/>
        <w:ind w:firstLine="851"/>
        <w:rPr>
          <w:rFonts w:eastAsia="Times New Roman"/>
        </w:rPr>
      </w:pPr>
    </w:p>
    <w:p w:rsidR="009917B8" w:rsidRDefault="009917B8" w:rsidP="0081350A">
      <w:pPr>
        <w:tabs>
          <w:tab w:val="left" w:pos="142"/>
        </w:tabs>
        <w:ind w:firstLine="851"/>
        <w:jc w:val="both"/>
        <w:rPr>
          <w:rFonts w:eastAsia="Times New Roman"/>
          <w:b/>
          <w:caps/>
          <w:sz w:val="28"/>
        </w:rPr>
      </w:pPr>
      <w:r>
        <w:rPr>
          <w:rFonts w:eastAsia="Times New Roman"/>
          <w:b/>
          <w:caps/>
          <w:sz w:val="28"/>
        </w:rPr>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74</w:t>
      </w:r>
      <w:r>
        <w:rPr>
          <w:rFonts w:ascii="Times New Roman" w:hAnsi="Times New Roman"/>
          <w:b/>
          <w:sz w:val="28"/>
        </w:rPr>
        <w:t>.</w:t>
      </w:r>
      <w:r>
        <w:rPr>
          <w:rFonts w:ascii="Times New Roman" w:hAnsi="Times New Roman"/>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75</w:t>
      </w:r>
      <w:r>
        <w:rPr>
          <w:rFonts w:ascii="Times New Roman" w:hAnsi="Times New Roman"/>
          <w:b/>
          <w:sz w:val="28"/>
        </w:rPr>
        <w:t>.</w:t>
      </w:r>
      <w:r>
        <w:rPr>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Pr>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 xml:space="preserve">Статья </w:t>
      </w:r>
      <w:r w:rsidR="008E3B10">
        <w:rPr>
          <w:rFonts w:eastAsia="Times New Roman"/>
          <w:b/>
        </w:rPr>
        <w:t>76</w:t>
      </w:r>
      <w:r>
        <w:rPr>
          <w:rFonts w:eastAsia="Times New Roman"/>
          <w:b/>
        </w:rPr>
        <w:t>.</w:t>
      </w:r>
      <w:r>
        <w:rPr>
          <w:rFonts w:eastAsia="Times New Roman"/>
        </w:rPr>
        <w:t xml:space="preserve"> </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rsidR="00D62568">
        <w:t>от 06.10.2003</w:t>
      </w:r>
      <w:r>
        <w:t xml:space="preserve"> № 131-</w:t>
      </w:r>
      <w:proofErr w:type="gramStart"/>
      <w:r>
        <w:t xml:space="preserve">ФЗ </w:t>
      </w:r>
      <w:r>
        <w:rPr>
          <w:rFonts w:eastAsia="Times New Roman"/>
        </w:rPr>
        <w:t xml:space="preserve"> «</w:t>
      </w:r>
      <w:proofErr w:type="gramEnd"/>
      <w:r>
        <w:rPr>
          <w:rFonts w:eastAsia="Times New Roman"/>
        </w:rPr>
        <w:t>Об общих принципах организации местного самоуправления в Российской Федерации».</w:t>
      </w:r>
    </w:p>
    <w:p w:rsidR="002F3F83" w:rsidRDefault="002F3F83" w:rsidP="0081350A">
      <w:pPr>
        <w:ind w:firstLine="900"/>
        <w:jc w:val="both"/>
        <w:rPr>
          <w:b/>
          <w:sz w:val="28"/>
          <w:szCs w:val="28"/>
        </w:rPr>
      </w:pPr>
    </w:p>
    <w:p w:rsidR="009917B8" w:rsidRDefault="009917B8" w:rsidP="0081350A">
      <w:pPr>
        <w:ind w:firstLine="900"/>
        <w:jc w:val="both"/>
        <w:rPr>
          <w:b/>
          <w:sz w:val="28"/>
          <w:szCs w:val="28"/>
        </w:rPr>
      </w:pPr>
      <w:r>
        <w:rPr>
          <w:b/>
          <w:sz w:val="28"/>
          <w:szCs w:val="28"/>
        </w:rPr>
        <w:t xml:space="preserve">Статья </w:t>
      </w:r>
      <w:r w:rsidR="009431CF">
        <w:rPr>
          <w:b/>
          <w:sz w:val="28"/>
          <w:szCs w:val="28"/>
        </w:rPr>
        <w:t>77</w:t>
      </w:r>
      <w:r>
        <w:rPr>
          <w:b/>
          <w:sz w:val="28"/>
          <w:szCs w:val="28"/>
        </w:rPr>
        <w:t>. Удаление главы поселения в отставку</w:t>
      </w:r>
    </w:p>
    <w:p w:rsidR="009917B8" w:rsidRDefault="009917B8"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9917B8"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Default="009917B8" w:rsidP="0081350A">
      <w:pPr>
        <w:ind w:firstLine="900"/>
        <w:jc w:val="both"/>
        <w:rPr>
          <w:sz w:val="28"/>
          <w:szCs w:val="28"/>
        </w:rPr>
      </w:pPr>
      <w:r>
        <w:rPr>
          <w:sz w:val="28"/>
          <w:szCs w:val="28"/>
        </w:rPr>
        <w:t xml:space="preserve">2) неисполнение в течение трех и более месяцев обязанностей по </w:t>
      </w:r>
      <w:r>
        <w:rPr>
          <w:sz w:val="28"/>
          <w:szCs w:val="28"/>
        </w:rPr>
        <w:lastRenderedPageBreak/>
        <w:t>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33" w:history="1">
        <w:r w:rsidRPr="002F3F83">
          <w:rPr>
            <w:rFonts w:ascii="Times New Roman" w:eastAsiaTheme="minorHAnsi" w:hAnsi="Times New Roman" w:cs="Times New Roman"/>
            <w:kern w:val="0"/>
            <w:sz w:val="28"/>
            <w:szCs w:val="28"/>
            <w:lang w:eastAsia="en-US" w:bidi="ar-SA"/>
          </w:rPr>
          <w:t>законом</w:t>
        </w:r>
      </w:hyperlink>
      <w:r w:rsidRPr="002F3F83">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283BBB" w:rsidP="00283BBB">
      <w:pPr>
        <w:widowControl/>
        <w:suppressAutoHyphens w:val="0"/>
        <w:autoSpaceDE w:val="0"/>
        <w:autoSpaceDN w:val="0"/>
        <w:adjustRightInd w:val="0"/>
        <w:ind w:firstLine="851"/>
        <w:jc w:val="both"/>
        <w:rPr>
          <w:rFonts w:eastAsiaTheme="minorHAnsi"/>
          <w:bCs/>
          <w:kern w:val="0"/>
          <w:sz w:val="28"/>
          <w:szCs w:val="28"/>
        </w:rPr>
      </w:pPr>
      <w:r w:rsidRPr="008A6D0D">
        <w:rPr>
          <w:rFonts w:eastAsiaTheme="minorHAnsi"/>
          <w:bCs/>
          <w:kern w:val="0"/>
          <w:sz w:val="28"/>
          <w:szCs w:val="28"/>
        </w:rPr>
        <w:t xml:space="preserve">5) допущение главой </w:t>
      </w:r>
      <w:r w:rsidR="00584B2F" w:rsidRPr="008A6D0D">
        <w:rPr>
          <w:rFonts w:eastAsiaTheme="minorHAnsi"/>
          <w:bCs/>
          <w:kern w:val="0"/>
          <w:sz w:val="28"/>
          <w:szCs w:val="28"/>
        </w:rPr>
        <w:t>поселения</w:t>
      </w:r>
      <w:r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Default="009917B8" w:rsidP="00347695">
      <w:pPr>
        <w:ind w:firstLine="851"/>
        <w:jc w:val="both"/>
        <w:rPr>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9917B8" w:rsidP="00D62568">
      <w:pPr>
        <w:autoSpaceDE w:val="0"/>
        <w:ind w:firstLine="851"/>
        <w:jc w:val="both"/>
        <w:rPr>
          <w:sz w:val="28"/>
          <w:szCs w:val="28"/>
        </w:rPr>
      </w:pPr>
      <w:r>
        <w:rPr>
          <w:sz w:val="28"/>
          <w:szCs w:val="28"/>
        </w:rPr>
        <w:lastRenderedPageBreak/>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9917B8" w:rsidP="00D62568">
      <w:pPr>
        <w:autoSpaceDE w:val="0"/>
        <w:ind w:firstLine="851"/>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9917B8" w:rsidP="00D62568">
      <w:pPr>
        <w:autoSpaceDE w:val="0"/>
        <w:ind w:firstLine="851"/>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9917B8" w:rsidP="00D62568">
      <w:pPr>
        <w:autoSpaceDE w:val="0"/>
        <w:ind w:firstLine="851"/>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Default="009917B8" w:rsidP="00D62568">
      <w:pPr>
        <w:autoSpaceDE w:val="0"/>
        <w:ind w:firstLine="851"/>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917B8" w:rsidRDefault="009917B8" w:rsidP="00D62568">
      <w:pPr>
        <w:autoSpaceDE w:val="0"/>
        <w:ind w:firstLine="851"/>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D62568">
      <w:pPr>
        <w:autoSpaceDE w:val="0"/>
        <w:ind w:firstLine="851"/>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917B8" w:rsidP="00D62568">
      <w:pPr>
        <w:autoSpaceDE w:val="0"/>
        <w:ind w:firstLine="851"/>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9917B8" w:rsidP="00D62568">
      <w:pPr>
        <w:autoSpaceDE w:val="0"/>
        <w:ind w:firstLine="851"/>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917B8" w:rsidP="00D62568">
      <w:pPr>
        <w:pStyle w:val="22"/>
        <w:tabs>
          <w:tab w:val="left" w:pos="142"/>
        </w:tabs>
        <w:spacing w:before="0" w:after="0"/>
        <w:ind w:firstLine="851"/>
        <w:rPr>
          <w:szCs w:val="28"/>
        </w:rPr>
      </w:pPr>
      <w:r>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Default="004F3FA0" w:rsidP="004F3FA0">
      <w:pPr>
        <w:suppressAutoHyphens w:val="0"/>
        <w:autoSpaceDE w:val="0"/>
        <w:autoSpaceDN w:val="0"/>
        <w:adjustRightInd w:val="0"/>
        <w:ind w:firstLine="851"/>
        <w:jc w:val="both"/>
        <w:rPr>
          <w:rFonts w:eastAsia="Times New Roman"/>
          <w:kern w:val="0"/>
          <w:sz w:val="28"/>
          <w:szCs w:val="28"/>
          <w:lang w:eastAsia="ru-RU"/>
        </w:rPr>
      </w:pPr>
      <w:r w:rsidRPr="00C53985">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AF7A2E" w:rsidRPr="00C53985" w:rsidRDefault="00AF7A2E" w:rsidP="004F3FA0">
      <w:pPr>
        <w:suppressAutoHyphens w:val="0"/>
        <w:autoSpaceDE w:val="0"/>
        <w:autoSpaceDN w:val="0"/>
        <w:adjustRightInd w:val="0"/>
        <w:ind w:firstLine="851"/>
        <w:jc w:val="both"/>
        <w:rPr>
          <w:rFonts w:eastAsia="Times New Roman"/>
          <w:kern w:val="0"/>
          <w:sz w:val="28"/>
          <w:szCs w:val="28"/>
          <w:lang w:eastAsia="ru-RU"/>
        </w:rPr>
      </w:pPr>
    </w:p>
    <w:p w:rsidR="009917B8" w:rsidRDefault="009917B8" w:rsidP="0081350A">
      <w:pPr>
        <w:pStyle w:val="22"/>
        <w:tabs>
          <w:tab w:val="left" w:pos="142"/>
        </w:tabs>
        <w:spacing w:before="0" w:after="0"/>
        <w:ind w:firstLine="851"/>
        <w:rPr>
          <w:rFonts w:eastAsia="Times New Roman"/>
          <w:b/>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lastRenderedPageBreak/>
        <w:t xml:space="preserve">Статья </w:t>
      </w:r>
      <w:r w:rsidR="009431CF">
        <w:rPr>
          <w:rFonts w:ascii="Times New Roman" w:hAnsi="Times New Roman"/>
          <w:b/>
          <w:sz w:val="28"/>
        </w:rPr>
        <w:t>78</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 xml:space="preserve">Статья </w:t>
      </w:r>
      <w:r w:rsidR="009431CF">
        <w:rPr>
          <w:rFonts w:eastAsia="Times New Roman"/>
          <w:b/>
          <w:sz w:val="28"/>
        </w:rPr>
        <w:t>79</w:t>
      </w:r>
      <w:r>
        <w:rPr>
          <w:rFonts w:eastAsia="Times New Roman"/>
          <w:b/>
          <w:sz w:val="28"/>
        </w:rPr>
        <w:t>. Контроль за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81350A">
      <w:pPr>
        <w:pStyle w:val="ConsNormal"/>
        <w:tabs>
          <w:tab w:val="left" w:pos="142"/>
        </w:tabs>
        <w:ind w:firstLine="851"/>
        <w:jc w:val="center"/>
        <w:rPr>
          <w:rFonts w:ascii="Times New Roman" w:hAnsi="Times New Roman"/>
          <w:b/>
          <w:caps/>
          <w:sz w:val="28"/>
        </w:rPr>
      </w:pPr>
    </w:p>
    <w:p w:rsidR="009917B8" w:rsidRDefault="009917B8" w:rsidP="0081350A">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81350A">
      <w:pPr>
        <w:pStyle w:val="ConsNormal"/>
        <w:tabs>
          <w:tab w:val="left" w:pos="142"/>
        </w:tabs>
        <w:ind w:firstLine="851"/>
        <w:jc w:val="both"/>
        <w:rPr>
          <w:rFonts w:ascii="Times New Roman" w:hAnsi="Times New Roman"/>
          <w:caps/>
          <w:sz w:val="28"/>
        </w:rPr>
      </w:pPr>
    </w:p>
    <w:p w:rsidR="009667B7" w:rsidRPr="009667B7" w:rsidRDefault="009667B7" w:rsidP="009667B7">
      <w:pPr>
        <w:tabs>
          <w:tab w:val="left" w:pos="142"/>
        </w:tabs>
        <w:ind w:firstLine="851"/>
        <w:rPr>
          <w:rFonts w:eastAsia="Times New Roman"/>
          <w:b/>
          <w:sz w:val="28"/>
        </w:rPr>
      </w:pPr>
      <w:r w:rsidRPr="009667B7">
        <w:rPr>
          <w:rFonts w:eastAsia="Times New Roman"/>
          <w:b/>
          <w:sz w:val="28"/>
        </w:rPr>
        <w:t xml:space="preserve">Статья 80. </w:t>
      </w:r>
      <w:r w:rsidRPr="009667B7">
        <w:rPr>
          <w:b/>
          <w:sz w:val="28"/>
          <w:szCs w:val="28"/>
        </w:rPr>
        <w:t>Вступление в силу устава поселения</w:t>
      </w:r>
    </w:p>
    <w:p w:rsidR="009667B7" w:rsidRPr="009667B7" w:rsidRDefault="009667B7" w:rsidP="009667B7">
      <w:pPr>
        <w:suppressAutoHyphens w:val="0"/>
        <w:ind w:firstLine="851"/>
        <w:jc w:val="both"/>
        <w:rPr>
          <w:strike/>
          <w:sz w:val="28"/>
          <w:szCs w:val="28"/>
        </w:rPr>
      </w:pPr>
      <w:r w:rsidRPr="009667B7">
        <w:rPr>
          <w:sz w:val="28"/>
          <w:szCs w:val="28"/>
        </w:rPr>
        <w:t xml:space="preserve">Устав поселения </w:t>
      </w:r>
      <w:r w:rsidRPr="009667B7">
        <w:rPr>
          <w:rFonts w:eastAsia="Calibri"/>
          <w:kern w:val="0"/>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1E367F" w:rsidRDefault="001E367F"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w:t>
      </w:r>
      <w:r w:rsidR="009431CF">
        <w:rPr>
          <w:rFonts w:eastAsia="Times New Roman"/>
          <w:b/>
          <w:sz w:val="28"/>
        </w:rPr>
        <w:t>1</w:t>
      </w:r>
      <w:r>
        <w:rPr>
          <w:rFonts w:eastAsia="Times New Roman"/>
          <w:sz w:val="28"/>
        </w:rPr>
        <w:t xml:space="preserve">. </w:t>
      </w:r>
      <w:r>
        <w:rPr>
          <w:rFonts w:eastAsia="Times New Roman"/>
          <w:b/>
          <w:sz w:val="28"/>
        </w:rPr>
        <w:t>О муниципальных правовых актах</w:t>
      </w:r>
    </w:p>
    <w:p w:rsidR="009917B8" w:rsidRDefault="009917B8" w:rsidP="0081350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Default="009917B8" w:rsidP="0081350A">
      <w:pPr>
        <w:ind w:firstLine="851"/>
        <w:jc w:val="both"/>
        <w:rPr>
          <w:strike/>
          <w:sz w:val="28"/>
          <w:szCs w:val="28"/>
        </w:rPr>
      </w:pPr>
    </w:p>
    <w:p w:rsidR="009E3411" w:rsidRDefault="009E3411" w:rsidP="0081350A"/>
    <w:sectPr w:rsidR="009E3411" w:rsidSect="002F13D4">
      <w:headerReference w:type="default" r:id="rId34"/>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FAA" w:rsidRDefault="00603FAA" w:rsidP="002F13D4">
      <w:r>
        <w:separator/>
      </w:r>
    </w:p>
  </w:endnote>
  <w:endnote w:type="continuationSeparator" w:id="0">
    <w:p w:rsidR="00603FAA" w:rsidRDefault="00603FAA"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FAA" w:rsidRDefault="00603FAA" w:rsidP="002F13D4">
      <w:r>
        <w:separator/>
      </w:r>
    </w:p>
  </w:footnote>
  <w:footnote w:type="continuationSeparator" w:id="0">
    <w:p w:rsidR="00603FAA" w:rsidRDefault="00603FAA"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285115"/>
      <w:docPartObj>
        <w:docPartGallery w:val="Page Numbers (Top of Page)"/>
        <w:docPartUnique/>
      </w:docPartObj>
    </w:sdtPr>
    <w:sdtEndPr/>
    <w:sdtContent>
      <w:p w:rsidR="00B41FF0" w:rsidRDefault="00B41FF0">
        <w:pPr>
          <w:pStyle w:val="af3"/>
          <w:jc w:val="center"/>
        </w:pPr>
        <w:r>
          <w:fldChar w:fldCharType="begin"/>
        </w:r>
        <w:r>
          <w:instrText>PAGE   \* MERGEFORMAT</w:instrText>
        </w:r>
        <w:r>
          <w:fldChar w:fldCharType="separate"/>
        </w:r>
        <w:r w:rsidR="00C66B10">
          <w:rPr>
            <w:noProof/>
          </w:rPr>
          <w:t>71</w:t>
        </w:r>
        <w:r>
          <w:fldChar w:fldCharType="end"/>
        </w:r>
      </w:p>
    </w:sdtContent>
  </w:sdt>
  <w:p w:rsidR="00B41FF0" w:rsidRDefault="00B41FF0">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15:restartNumberingAfterBreak="0">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15:restartNumberingAfterBreak="0">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15:restartNumberingAfterBreak="0">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15:restartNumberingAfterBreak="0">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191"/>
    <w:rsid w:val="0000192E"/>
    <w:rsid w:val="0000434F"/>
    <w:rsid w:val="00004947"/>
    <w:rsid w:val="000111DE"/>
    <w:rsid w:val="000112EB"/>
    <w:rsid w:val="00011AA4"/>
    <w:rsid w:val="0001590E"/>
    <w:rsid w:val="00020872"/>
    <w:rsid w:val="00022709"/>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4091"/>
    <w:rsid w:val="00053692"/>
    <w:rsid w:val="00055C36"/>
    <w:rsid w:val="00056CB0"/>
    <w:rsid w:val="00062173"/>
    <w:rsid w:val="00063D29"/>
    <w:rsid w:val="00070A14"/>
    <w:rsid w:val="00070BC6"/>
    <w:rsid w:val="00071660"/>
    <w:rsid w:val="000730F8"/>
    <w:rsid w:val="000746C4"/>
    <w:rsid w:val="00084529"/>
    <w:rsid w:val="000848B8"/>
    <w:rsid w:val="00086CCD"/>
    <w:rsid w:val="00087419"/>
    <w:rsid w:val="00090829"/>
    <w:rsid w:val="00091353"/>
    <w:rsid w:val="0009301C"/>
    <w:rsid w:val="00094BC3"/>
    <w:rsid w:val="0009600D"/>
    <w:rsid w:val="00097C0E"/>
    <w:rsid w:val="000A3508"/>
    <w:rsid w:val="000A3E43"/>
    <w:rsid w:val="000B1F06"/>
    <w:rsid w:val="000B365A"/>
    <w:rsid w:val="000B422B"/>
    <w:rsid w:val="000B6F47"/>
    <w:rsid w:val="000C2261"/>
    <w:rsid w:val="000C3331"/>
    <w:rsid w:val="000C3EE5"/>
    <w:rsid w:val="000C6494"/>
    <w:rsid w:val="000D0630"/>
    <w:rsid w:val="000D2B69"/>
    <w:rsid w:val="000D46E3"/>
    <w:rsid w:val="000E7549"/>
    <w:rsid w:val="000F0153"/>
    <w:rsid w:val="000F1D12"/>
    <w:rsid w:val="000F1F52"/>
    <w:rsid w:val="000F66AD"/>
    <w:rsid w:val="00106EEA"/>
    <w:rsid w:val="001071D4"/>
    <w:rsid w:val="0010737B"/>
    <w:rsid w:val="00112960"/>
    <w:rsid w:val="001140A9"/>
    <w:rsid w:val="00117862"/>
    <w:rsid w:val="00123761"/>
    <w:rsid w:val="001252F4"/>
    <w:rsid w:val="00127528"/>
    <w:rsid w:val="00127C60"/>
    <w:rsid w:val="00130074"/>
    <w:rsid w:val="00130835"/>
    <w:rsid w:val="00130CBC"/>
    <w:rsid w:val="001340D3"/>
    <w:rsid w:val="00134A10"/>
    <w:rsid w:val="00137458"/>
    <w:rsid w:val="00141287"/>
    <w:rsid w:val="0014207E"/>
    <w:rsid w:val="00144650"/>
    <w:rsid w:val="00153B3A"/>
    <w:rsid w:val="001565AB"/>
    <w:rsid w:val="001618D9"/>
    <w:rsid w:val="001658A4"/>
    <w:rsid w:val="00171C33"/>
    <w:rsid w:val="001733F7"/>
    <w:rsid w:val="00180E3D"/>
    <w:rsid w:val="0018636B"/>
    <w:rsid w:val="001905BC"/>
    <w:rsid w:val="00192031"/>
    <w:rsid w:val="0019268A"/>
    <w:rsid w:val="00194E8A"/>
    <w:rsid w:val="00196713"/>
    <w:rsid w:val="00197A4C"/>
    <w:rsid w:val="001A41DF"/>
    <w:rsid w:val="001B0D2C"/>
    <w:rsid w:val="001B2F94"/>
    <w:rsid w:val="001B3F43"/>
    <w:rsid w:val="001C0344"/>
    <w:rsid w:val="001C3AC9"/>
    <w:rsid w:val="001C6808"/>
    <w:rsid w:val="001C7C7C"/>
    <w:rsid w:val="001D7FA5"/>
    <w:rsid w:val="001E367F"/>
    <w:rsid w:val="001E3A56"/>
    <w:rsid w:val="001E446A"/>
    <w:rsid w:val="001E5444"/>
    <w:rsid w:val="001E6575"/>
    <w:rsid w:val="001F386D"/>
    <w:rsid w:val="001F77B9"/>
    <w:rsid w:val="002000AE"/>
    <w:rsid w:val="002024C1"/>
    <w:rsid w:val="0020297F"/>
    <w:rsid w:val="002036F5"/>
    <w:rsid w:val="00203A3D"/>
    <w:rsid w:val="002048E2"/>
    <w:rsid w:val="00204CC6"/>
    <w:rsid w:val="002051E1"/>
    <w:rsid w:val="00210BFA"/>
    <w:rsid w:val="00230762"/>
    <w:rsid w:val="0023201C"/>
    <w:rsid w:val="00233FA7"/>
    <w:rsid w:val="00236A5C"/>
    <w:rsid w:val="00236F85"/>
    <w:rsid w:val="00237CB9"/>
    <w:rsid w:val="002421C5"/>
    <w:rsid w:val="00242C4C"/>
    <w:rsid w:val="00242FAF"/>
    <w:rsid w:val="00243961"/>
    <w:rsid w:val="0024590F"/>
    <w:rsid w:val="00247E36"/>
    <w:rsid w:val="00250586"/>
    <w:rsid w:val="0025198E"/>
    <w:rsid w:val="00253859"/>
    <w:rsid w:val="0025700C"/>
    <w:rsid w:val="002624C5"/>
    <w:rsid w:val="002641B9"/>
    <w:rsid w:val="00271CE7"/>
    <w:rsid w:val="002739DE"/>
    <w:rsid w:val="00276ACD"/>
    <w:rsid w:val="0028069F"/>
    <w:rsid w:val="002809B8"/>
    <w:rsid w:val="0028180F"/>
    <w:rsid w:val="002820A2"/>
    <w:rsid w:val="00283BBB"/>
    <w:rsid w:val="00286E4A"/>
    <w:rsid w:val="00287BEE"/>
    <w:rsid w:val="002925E9"/>
    <w:rsid w:val="00292660"/>
    <w:rsid w:val="002968F8"/>
    <w:rsid w:val="002A2D9F"/>
    <w:rsid w:val="002A2DB7"/>
    <w:rsid w:val="002A740D"/>
    <w:rsid w:val="002B21FB"/>
    <w:rsid w:val="002B26BF"/>
    <w:rsid w:val="002C01BD"/>
    <w:rsid w:val="002C0D3C"/>
    <w:rsid w:val="002C76F7"/>
    <w:rsid w:val="002D1102"/>
    <w:rsid w:val="002D13C6"/>
    <w:rsid w:val="002D2B9A"/>
    <w:rsid w:val="002D5A50"/>
    <w:rsid w:val="002D72D0"/>
    <w:rsid w:val="002E12E8"/>
    <w:rsid w:val="002E196F"/>
    <w:rsid w:val="002E3633"/>
    <w:rsid w:val="002E738D"/>
    <w:rsid w:val="002F13D4"/>
    <w:rsid w:val="002F3F83"/>
    <w:rsid w:val="002F696C"/>
    <w:rsid w:val="00301FB9"/>
    <w:rsid w:val="003041F9"/>
    <w:rsid w:val="00304D8E"/>
    <w:rsid w:val="003050E5"/>
    <w:rsid w:val="003103EB"/>
    <w:rsid w:val="00317EA0"/>
    <w:rsid w:val="00317FCC"/>
    <w:rsid w:val="003217F3"/>
    <w:rsid w:val="003222B8"/>
    <w:rsid w:val="0032618B"/>
    <w:rsid w:val="003276E7"/>
    <w:rsid w:val="003308F4"/>
    <w:rsid w:val="00330C7A"/>
    <w:rsid w:val="00340DA2"/>
    <w:rsid w:val="00344ABD"/>
    <w:rsid w:val="00345AAE"/>
    <w:rsid w:val="00345D1E"/>
    <w:rsid w:val="00346221"/>
    <w:rsid w:val="003469C8"/>
    <w:rsid w:val="00347695"/>
    <w:rsid w:val="00351499"/>
    <w:rsid w:val="00352ED7"/>
    <w:rsid w:val="003530BF"/>
    <w:rsid w:val="00353605"/>
    <w:rsid w:val="00354441"/>
    <w:rsid w:val="0035448E"/>
    <w:rsid w:val="003559E5"/>
    <w:rsid w:val="00357037"/>
    <w:rsid w:val="00361A6C"/>
    <w:rsid w:val="0036265D"/>
    <w:rsid w:val="003647B0"/>
    <w:rsid w:val="003657E1"/>
    <w:rsid w:val="00367CBB"/>
    <w:rsid w:val="00376173"/>
    <w:rsid w:val="00376546"/>
    <w:rsid w:val="003765F0"/>
    <w:rsid w:val="00376D37"/>
    <w:rsid w:val="003773B4"/>
    <w:rsid w:val="00391D2B"/>
    <w:rsid w:val="003939CB"/>
    <w:rsid w:val="003A191E"/>
    <w:rsid w:val="003A19B7"/>
    <w:rsid w:val="003A3296"/>
    <w:rsid w:val="003A39DA"/>
    <w:rsid w:val="003A7CBD"/>
    <w:rsid w:val="003B1896"/>
    <w:rsid w:val="003B300A"/>
    <w:rsid w:val="003B5BD4"/>
    <w:rsid w:val="003C0A98"/>
    <w:rsid w:val="003D029A"/>
    <w:rsid w:val="003D211B"/>
    <w:rsid w:val="003D3843"/>
    <w:rsid w:val="003D4ED9"/>
    <w:rsid w:val="003D627F"/>
    <w:rsid w:val="003D6917"/>
    <w:rsid w:val="003E05BA"/>
    <w:rsid w:val="003E2488"/>
    <w:rsid w:val="003E792A"/>
    <w:rsid w:val="003F17A4"/>
    <w:rsid w:val="003F52AC"/>
    <w:rsid w:val="003F5E9A"/>
    <w:rsid w:val="00400BD5"/>
    <w:rsid w:val="00401F9F"/>
    <w:rsid w:val="004030BA"/>
    <w:rsid w:val="00412469"/>
    <w:rsid w:val="00415211"/>
    <w:rsid w:val="004216E1"/>
    <w:rsid w:val="00421B41"/>
    <w:rsid w:val="004235DE"/>
    <w:rsid w:val="00423FE8"/>
    <w:rsid w:val="004249E7"/>
    <w:rsid w:val="0042700E"/>
    <w:rsid w:val="0043067D"/>
    <w:rsid w:val="00442744"/>
    <w:rsid w:val="00442CD3"/>
    <w:rsid w:val="00443233"/>
    <w:rsid w:val="00447994"/>
    <w:rsid w:val="00447CFB"/>
    <w:rsid w:val="00451A6E"/>
    <w:rsid w:val="00452E4B"/>
    <w:rsid w:val="00453E91"/>
    <w:rsid w:val="004564B9"/>
    <w:rsid w:val="00456524"/>
    <w:rsid w:val="00460648"/>
    <w:rsid w:val="00464885"/>
    <w:rsid w:val="00464BE8"/>
    <w:rsid w:val="00466F47"/>
    <w:rsid w:val="00467531"/>
    <w:rsid w:val="004707DF"/>
    <w:rsid w:val="00474F39"/>
    <w:rsid w:val="00475A1E"/>
    <w:rsid w:val="00475C04"/>
    <w:rsid w:val="00480620"/>
    <w:rsid w:val="00480763"/>
    <w:rsid w:val="00480AED"/>
    <w:rsid w:val="00482F04"/>
    <w:rsid w:val="00486D5B"/>
    <w:rsid w:val="00492931"/>
    <w:rsid w:val="00493892"/>
    <w:rsid w:val="004938F2"/>
    <w:rsid w:val="00493AE8"/>
    <w:rsid w:val="004950B1"/>
    <w:rsid w:val="004952AF"/>
    <w:rsid w:val="00496038"/>
    <w:rsid w:val="004A05BA"/>
    <w:rsid w:val="004A0836"/>
    <w:rsid w:val="004A2CFA"/>
    <w:rsid w:val="004A3D01"/>
    <w:rsid w:val="004B0652"/>
    <w:rsid w:val="004B0825"/>
    <w:rsid w:val="004B2447"/>
    <w:rsid w:val="004B2983"/>
    <w:rsid w:val="004B7DAC"/>
    <w:rsid w:val="004C1AFB"/>
    <w:rsid w:val="004C5FF4"/>
    <w:rsid w:val="004C6E21"/>
    <w:rsid w:val="004C7905"/>
    <w:rsid w:val="004D1C54"/>
    <w:rsid w:val="004D4FD1"/>
    <w:rsid w:val="004D51E0"/>
    <w:rsid w:val="004D60A9"/>
    <w:rsid w:val="004D76CC"/>
    <w:rsid w:val="004E34F8"/>
    <w:rsid w:val="004E3853"/>
    <w:rsid w:val="004E4258"/>
    <w:rsid w:val="004F3FA0"/>
    <w:rsid w:val="004F4590"/>
    <w:rsid w:val="00503C5D"/>
    <w:rsid w:val="005049BB"/>
    <w:rsid w:val="00506E17"/>
    <w:rsid w:val="00507A2D"/>
    <w:rsid w:val="00507D19"/>
    <w:rsid w:val="00511EB0"/>
    <w:rsid w:val="00516531"/>
    <w:rsid w:val="00516828"/>
    <w:rsid w:val="005208C1"/>
    <w:rsid w:val="00521237"/>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4A3B"/>
    <w:rsid w:val="0055642A"/>
    <w:rsid w:val="00561227"/>
    <w:rsid w:val="005634B1"/>
    <w:rsid w:val="00565289"/>
    <w:rsid w:val="00570E66"/>
    <w:rsid w:val="005733CF"/>
    <w:rsid w:val="00574A64"/>
    <w:rsid w:val="00577590"/>
    <w:rsid w:val="00581C1A"/>
    <w:rsid w:val="00581CA9"/>
    <w:rsid w:val="00584B2F"/>
    <w:rsid w:val="00585ADC"/>
    <w:rsid w:val="00587D6D"/>
    <w:rsid w:val="005901B1"/>
    <w:rsid w:val="005966B6"/>
    <w:rsid w:val="005A4C87"/>
    <w:rsid w:val="005B282F"/>
    <w:rsid w:val="005B2D9F"/>
    <w:rsid w:val="005B5496"/>
    <w:rsid w:val="005C222C"/>
    <w:rsid w:val="005D289A"/>
    <w:rsid w:val="005D40E2"/>
    <w:rsid w:val="005E18B5"/>
    <w:rsid w:val="005E20E9"/>
    <w:rsid w:val="005F285D"/>
    <w:rsid w:val="005F2D15"/>
    <w:rsid w:val="005F4AFD"/>
    <w:rsid w:val="005F72AB"/>
    <w:rsid w:val="005F7AF6"/>
    <w:rsid w:val="00600CBD"/>
    <w:rsid w:val="00600E2D"/>
    <w:rsid w:val="00602E83"/>
    <w:rsid w:val="00603FAA"/>
    <w:rsid w:val="00607D89"/>
    <w:rsid w:val="00610AD2"/>
    <w:rsid w:val="0061108B"/>
    <w:rsid w:val="006135AD"/>
    <w:rsid w:val="006135F7"/>
    <w:rsid w:val="006179CF"/>
    <w:rsid w:val="00620156"/>
    <w:rsid w:val="006204B2"/>
    <w:rsid w:val="006205CF"/>
    <w:rsid w:val="00622B16"/>
    <w:rsid w:val="0062740E"/>
    <w:rsid w:val="00627FB2"/>
    <w:rsid w:val="006316D3"/>
    <w:rsid w:val="006316D6"/>
    <w:rsid w:val="00632189"/>
    <w:rsid w:val="0063233B"/>
    <w:rsid w:val="00637F1C"/>
    <w:rsid w:val="00641823"/>
    <w:rsid w:val="00645581"/>
    <w:rsid w:val="00646C8D"/>
    <w:rsid w:val="006612C7"/>
    <w:rsid w:val="006631EF"/>
    <w:rsid w:val="006637AB"/>
    <w:rsid w:val="00664933"/>
    <w:rsid w:val="00665B58"/>
    <w:rsid w:val="006668F4"/>
    <w:rsid w:val="00667E68"/>
    <w:rsid w:val="0067306C"/>
    <w:rsid w:val="00673849"/>
    <w:rsid w:val="00673947"/>
    <w:rsid w:val="00674500"/>
    <w:rsid w:val="00675AF6"/>
    <w:rsid w:val="006776E6"/>
    <w:rsid w:val="00680FDB"/>
    <w:rsid w:val="0068261B"/>
    <w:rsid w:val="006838CA"/>
    <w:rsid w:val="0068584A"/>
    <w:rsid w:val="00685D43"/>
    <w:rsid w:val="00694A2B"/>
    <w:rsid w:val="006A01E8"/>
    <w:rsid w:val="006A2CBE"/>
    <w:rsid w:val="006A65B4"/>
    <w:rsid w:val="006A7C6A"/>
    <w:rsid w:val="006B09AB"/>
    <w:rsid w:val="006B3941"/>
    <w:rsid w:val="006B59E2"/>
    <w:rsid w:val="006C0C30"/>
    <w:rsid w:val="006C1C40"/>
    <w:rsid w:val="006C3AAD"/>
    <w:rsid w:val="006C4E22"/>
    <w:rsid w:val="006C61C3"/>
    <w:rsid w:val="006C6A0B"/>
    <w:rsid w:val="006C7D1A"/>
    <w:rsid w:val="006D02FD"/>
    <w:rsid w:val="006D0802"/>
    <w:rsid w:val="006D09DF"/>
    <w:rsid w:val="006D1F67"/>
    <w:rsid w:val="006D2F02"/>
    <w:rsid w:val="006D75F9"/>
    <w:rsid w:val="006E0D65"/>
    <w:rsid w:val="006E6EBD"/>
    <w:rsid w:val="006E7F95"/>
    <w:rsid w:val="006F0699"/>
    <w:rsid w:val="006F12AE"/>
    <w:rsid w:val="006F44DF"/>
    <w:rsid w:val="006F549D"/>
    <w:rsid w:val="00700F8F"/>
    <w:rsid w:val="00701967"/>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3311B"/>
    <w:rsid w:val="00733EC3"/>
    <w:rsid w:val="00734AA2"/>
    <w:rsid w:val="00740F84"/>
    <w:rsid w:val="00742DC5"/>
    <w:rsid w:val="00746EB5"/>
    <w:rsid w:val="0074751A"/>
    <w:rsid w:val="007625C4"/>
    <w:rsid w:val="00764879"/>
    <w:rsid w:val="00764BF1"/>
    <w:rsid w:val="00766F82"/>
    <w:rsid w:val="007676FC"/>
    <w:rsid w:val="0077596A"/>
    <w:rsid w:val="00775F12"/>
    <w:rsid w:val="0077677B"/>
    <w:rsid w:val="00785C69"/>
    <w:rsid w:val="00793862"/>
    <w:rsid w:val="00797EC6"/>
    <w:rsid w:val="007A69A5"/>
    <w:rsid w:val="007A7678"/>
    <w:rsid w:val="007B1D68"/>
    <w:rsid w:val="007B2713"/>
    <w:rsid w:val="007C0F95"/>
    <w:rsid w:val="007C4EE8"/>
    <w:rsid w:val="007C5308"/>
    <w:rsid w:val="007C5C89"/>
    <w:rsid w:val="007D07F2"/>
    <w:rsid w:val="007D0CAE"/>
    <w:rsid w:val="007D10A2"/>
    <w:rsid w:val="007D2E90"/>
    <w:rsid w:val="007D4D60"/>
    <w:rsid w:val="007D743C"/>
    <w:rsid w:val="007E1CBC"/>
    <w:rsid w:val="007E236C"/>
    <w:rsid w:val="007E578C"/>
    <w:rsid w:val="007E6E4B"/>
    <w:rsid w:val="007E71BD"/>
    <w:rsid w:val="007F163F"/>
    <w:rsid w:val="007F2778"/>
    <w:rsid w:val="007F2FA9"/>
    <w:rsid w:val="007F3707"/>
    <w:rsid w:val="007F56B1"/>
    <w:rsid w:val="007F64D5"/>
    <w:rsid w:val="00800B3D"/>
    <w:rsid w:val="00803750"/>
    <w:rsid w:val="0080680C"/>
    <w:rsid w:val="00810483"/>
    <w:rsid w:val="00812702"/>
    <w:rsid w:val="0081350A"/>
    <w:rsid w:val="008151D8"/>
    <w:rsid w:val="00816510"/>
    <w:rsid w:val="00816636"/>
    <w:rsid w:val="00821B7E"/>
    <w:rsid w:val="0082633F"/>
    <w:rsid w:val="00835A88"/>
    <w:rsid w:val="0083768F"/>
    <w:rsid w:val="00842886"/>
    <w:rsid w:val="008437A0"/>
    <w:rsid w:val="00846EEB"/>
    <w:rsid w:val="0084735A"/>
    <w:rsid w:val="00851246"/>
    <w:rsid w:val="00853861"/>
    <w:rsid w:val="008571DE"/>
    <w:rsid w:val="00862F09"/>
    <w:rsid w:val="00865269"/>
    <w:rsid w:val="00870606"/>
    <w:rsid w:val="0087280D"/>
    <w:rsid w:val="0087331D"/>
    <w:rsid w:val="00877038"/>
    <w:rsid w:val="00877E14"/>
    <w:rsid w:val="00880CD6"/>
    <w:rsid w:val="008815D2"/>
    <w:rsid w:val="0088680C"/>
    <w:rsid w:val="008875E2"/>
    <w:rsid w:val="00890632"/>
    <w:rsid w:val="00893574"/>
    <w:rsid w:val="008A1815"/>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D70D1"/>
    <w:rsid w:val="008E0360"/>
    <w:rsid w:val="008E1BC1"/>
    <w:rsid w:val="008E3100"/>
    <w:rsid w:val="008E32B3"/>
    <w:rsid w:val="008E3300"/>
    <w:rsid w:val="008E3B10"/>
    <w:rsid w:val="008E43AC"/>
    <w:rsid w:val="008E480C"/>
    <w:rsid w:val="008F02B9"/>
    <w:rsid w:val="008F1BE8"/>
    <w:rsid w:val="008F2FC5"/>
    <w:rsid w:val="008F567D"/>
    <w:rsid w:val="009019BA"/>
    <w:rsid w:val="00906D30"/>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50D7F"/>
    <w:rsid w:val="0095237A"/>
    <w:rsid w:val="009527B3"/>
    <w:rsid w:val="009534AE"/>
    <w:rsid w:val="00954699"/>
    <w:rsid w:val="009559B6"/>
    <w:rsid w:val="00962C3B"/>
    <w:rsid w:val="0096355E"/>
    <w:rsid w:val="0096388A"/>
    <w:rsid w:val="00963A80"/>
    <w:rsid w:val="00964370"/>
    <w:rsid w:val="009667B7"/>
    <w:rsid w:val="00971C97"/>
    <w:rsid w:val="00975249"/>
    <w:rsid w:val="00981F15"/>
    <w:rsid w:val="00982E89"/>
    <w:rsid w:val="00984171"/>
    <w:rsid w:val="0098585F"/>
    <w:rsid w:val="0098680D"/>
    <w:rsid w:val="0098691C"/>
    <w:rsid w:val="00987426"/>
    <w:rsid w:val="0098784B"/>
    <w:rsid w:val="009917B8"/>
    <w:rsid w:val="00994CA7"/>
    <w:rsid w:val="009A1534"/>
    <w:rsid w:val="009A3892"/>
    <w:rsid w:val="009A4095"/>
    <w:rsid w:val="009A41FD"/>
    <w:rsid w:val="009A4825"/>
    <w:rsid w:val="009B0C80"/>
    <w:rsid w:val="009C2354"/>
    <w:rsid w:val="009C265A"/>
    <w:rsid w:val="009C5A79"/>
    <w:rsid w:val="009C792D"/>
    <w:rsid w:val="009D3F4A"/>
    <w:rsid w:val="009D4A2C"/>
    <w:rsid w:val="009E13A6"/>
    <w:rsid w:val="009E234C"/>
    <w:rsid w:val="009E3411"/>
    <w:rsid w:val="009E5EFF"/>
    <w:rsid w:val="009F0CAB"/>
    <w:rsid w:val="009F1B42"/>
    <w:rsid w:val="009F2A42"/>
    <w:rsid w:val="009F2C30"/>
    <w:rsid w:val="009F364C"/>
    <w:rsid w:val="009F4F3F"/>
    <w:rsid w:val="00A019B9"/>
    <w:rsid w:val="00A0390A"/>
    <w:rsid w:val="00A03B53"/>
    <w:rsid w:val="00A11B28"/>
    <w:rsid w:val="00A13DAD"/>
    <w:rsid w:val="00A1620C"/>
    <w:rsid w:val="00A258EF"/>
    <w:rsid w:val="00A25B92"/>
    <w:rsid w:val="00A25D54"/>
    <w:rsid w:val="00A26D3F"/>
    <w:rsid w:val="00A279E1"/>
    <w:rsid w:val="00A32C48"/>
    <w:rsid w:val="00A336AE"/>
    <w:rsid w:val="00A33C1B"/>
    <w:rsid w:val="00A33F58"/>
    <w:rsid w:val="00A43105"/>
    <w:rsid w:val="00A4327C"/>
    <w:rsid w:val="00A4421A"/>
    <w:rsid w:val="00A4487B"/>
    <w:rsid w:val="00A44C26"/>
    <w:rsid w:val="00A5055C"/>
    <w:rsid w:val="00A50D29"/>
    <w:rsid w:val="00A52C35"/>
    <w:rsid w:val="00A531CF"/>
    <w:rsid w:val="00A569A5"/>
    <w:rsid w:val="00A572FC"/>
    <w:rsid w:val="00A61C98"/>
    <w:rsid w:val="00A64C15"/>
    <w:rsid w:val="00A75E3C"/>
    <w:rsid w:val="00A8139F"/>
    <w:rsid w:val="00A82B70"/>
    <w:rsid w:val="00A82D03"/>
    <w:rsid w:val="00A831D6"/>
    <w:rsid w:val="00A8761A"/>
    <w:rsid w:val="00A87C96"/>
    <w:rsid w:val="00A926F1"/>
    <w:rsid w:val="00A9569D"/>
    <w:rsid w:val="00A974C7"/>
    <w:rsid w:val="00AA4585"/>
    <w:rsid w:val="00AA7724"/>
    <w:rsid w:val="00AA7CA1"/>
    <w:rsid w:val="00AB6B40"/>
    <w:rsid w:val="00AC1A78"/>
    <w:rsid w:val="00AC1AE5"/>
    <w:rsid w:val="00AD7482"/>
    <w:rsid w:val="00AD7F0D"/>
    <w:rsid w:val="00AE0F31"/>
    <w:rsid w:val="00AE1D9B"/>
    <w:rsid w:val="00AE1F7F"/>
    <w:rsid w:val="00AF7A2E"/>
    <w:rsid w:val="00B00685"/>
    <w:rsid w:val="00B01C7E"/>
    <w:rsid w:val="00B02BD8"/>
    <w:rsid w:val="00B039E3"/>
    <w:rsid w:val="00B05C31"/>
    <w:rsid w:val="00B06E19"/>
    <w:rsid w:val="00B10AFC"/>
    <w:rsid w:val="00B13749"/>
    <w:rsid w:val="00B14C75"/>
    <w:rsid w:val="00B15A40"/>
    <w:rsid w:val="00B17C92"/>
    <w:rsid w:val="00B213F2"/>
    <w:rsid w:val="00B249FC"/>
    <w:rsid w:val="00B31DF4"/>
    <w:rsid w:val="00B33DE4"/>
    <w:rsid w:val="00B3686A"/>
    <w:rsid w:val="00B406E2"/>
    <w:rsid w:val="00B40AF4"/>
    <w:rsid w:val="00B41FF0"/>
    <w:rsid w:val="00B44CBF"/>
    <w:rsid w:val="00B46238"/>
    <w:rsid w:val="00B46A08"/>
    <w:rsid w:val="00B472D5"/>
    <w:rsid w:val="00B4752E"/>
    <w:rsid w:val="00B50E8B"/>
    <w:rsid w:val="00B523C7"/>
    <w:rsid w:val="00B53122"/>
    <w:rsid w:val="00B5338E"/>
    <w:rsid w:val="00B60159"/>
    <w:rsid w:val="00B66D62"/>
    <w:rsid w:val="00B67F5C"/>
    <w:rsid w:val="00B73AC7"/>
    <w:rsid w:val="00B757A6"/>
    <w:rsid w:val="00B81A6B"/>
    <w:rsid w:val="00B834B7"/>
    <w:rsid w:val="00B871DD"/>
    <w:rsid w:val="00B92D42"/>
    <w:rsid w:val="00B93190"/>
    <w:rsid w:val="00B93DD6"/>
    <w:rsid w:val="00BA2A23"/>
    <w:rsid w:val="00BB040B"/>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52F4"/>
    <w:rsid w:val="00BE558E"/>
    <w:rsid w:val="00BE6CEB"/>
    <w:rsid w:val="00BF240B"/>
    <w:rsid w:val="00BF3C17"/>
    <w:rsid w:val="00BF4191"/>
    <w:rsid w:val="00BF483F"/>
    <w:rsid w:val="00C025D7"/>
    <w:rsid w:val="00C0355B"/>
    <w:rsid w:val="00C0663E"/>
    <w:rsid w:val="00C06876"/>
    <w:rsid w:val="00C073A9"/>
    <w:rsid w:val="00C07EF2"/>
    <w:rsid w:val="00C14694"/>
    <w:rsid w:val="00C27EA9"/>
    <w:rsid w:val="00C30DC7"/>
    <w:rsid w:val="00C32F1D"/>
    <w:rsid w:val="00C33E5B"/>
    <w:rsid w:val="00C3483B"/>
    <w:rsid w:val="00C35872"/>
    <w:rsid w:val="00C35D2C"/>
    <w:rsid w:val="00C36084"/>
    <w:rsid w:val="00C403F6"/>
    <w:rsid w:val="00C42640"/>
    <w:rsid w:val="00C44C71"/>
    <w:rsid w:val="00C5000A"/>
    <w:rsid w:val="00C53985"/>
    <w:rsid w:val="00C54D46"/>
    <w:rsid w:val="00C5593B"/>
    <w:rsid w:val="00C56C19"/>
    <w:rsid w:val="00C56C9D"/>
    <w:rsid w:val="00C619CA"/>
    <w:rsid w:val="00C66072"/>
    <w:rsid w:val="00C668C9"/>
    <w:rsid w:val="00C66B10"/>
    <w:rsid w:val="00C716C7"/>
    <w:rsid w:val="00C71751"/>
    <w:rsid w:val="00C81FFD"/>
    <w:rsid w:val="00C8265F"/>
    <w:rsid w:val="00C90400"/>
    <w:rsid w:val="00C91397"/>
    <w:rsid w:val="00C92BD2"/>
    <w:rsid w:val="00C93BEE"/>
    <w:rsid w:val="00CA0EBE"/>
    <w:rsid w:val="00CA45AC"/>
    <w:rsid w:val="00CA775C"/>
    <w:rsid w:val="00CC0F7B"/>
    <w:rsid w:val="00CC1CC3"/>
    <w:rsid w:val="00CC4FB3"/>
    <w:rsid w:val="00CD29C4"/>
    <w:rsid w:val="00CD4FF0"/>
    <w:rsid w:val="00CD5008"/>
    <w:rsid w:val="00CE0CEC"/>
    <w:rsid w:val="00CE2EE2"/>
    <w:rsid w:val="00CE4878"/>
    <w:rsid w:val="00CE541B"/>
    <w:rsid w:val="00CE6188"/>
    <w:rsid w:val="00CF06F4"/>
    <w:rsid w:val="00CF4536"/>
    <w:rsid w:val="00CF753A"/>
    <w:rsid w:val="00D0302C"/>
    <w:rsid w:val="00D15528"/>
    <w:rsid w:val="00D15590"/>
    <w:rsid w:val="00D23DC0"/>
    <w:rsid w:val="00D25095"/>
    <w:rsid w:val="00D30C40"/>
    <w:rsid w:val="00D3122E"/>
    <w:rsid w:val="00D31311"/>
    <w:rsid w:val="00D340DD"/>
    <w:rsid w:val="00D34392"/>
    <w:rsid w:val="00D343DD"/>
    <w:rsid w:val="00D420BB"/>
    <w:rsid w:val="00D424EE"/>
    <w:rsid w:val="00D475C6"/>
    <w:rsid w:val="00D512E9"/>
    <w:rsid w:val="00D513D2"/>
    <w:rsid w:val="00D53FA7"/>
    <w:rsid w:val="00D54875"/>
    <w:rsid w:val="00D54B3E"/>
    <w:rsid w:val="00D60455"/>
    <w:rsid w:val="00D61A89"/>
    <w:rsid w:val="00D62568"/>
    <w:rsid w:val="00D64814"/>
    <w:rsid w:val="00D64866"/>
    <w:rsid w:val="00D65396"/>
    <w:rsid w:val="00D667AB"/>
    <w:rsid w:val="00D70855"/>
    <w:rsid w:val="00D70D04"/>
    <w:rsid w:val="00D714A1"/>
    <w:rsid w:val="00D72575"/>
    <w:rsid w:val="00D7258D"/>
    <w:rsid w:val="00D74866"/>
    <w:rsid w:val="00D865A1"/>
    <w:rsid w:val="00D91176"/>
    <w:rsid w:val="00D920B8"/>
    <w:rsid w:val="00DA1D05"/>
    <w:rsid w:val="00DA3C2B"/>
    <w:rsid w:val="00DA5374"/>
    <w:rsid w:val="00DA561A"/>
    <w:rsid w:val="00DA602E"/>
    <w:rsid w:val="00DB27B0"/>
    <w:rsid w:val="00DB34E1"/>
    <w:rsid w:val="00DB6164"/>
    <w:rsid w:val="00DB787D"/>
    <w:rsid w:val="00DC0049"/>
    <w:rsid w:val="00DC1884"/>
    <w:rsid w:val="00DC3C4E"/>
    <w:rsid w:val="00DC4840"/>
    <w:rsid w:val="00DD2DE5"/>
    <w:rsid w:val="00DD5FD5"/>
    <w:rsid w:val="00DD605B"/>
    <w:rsid w:val="00DE0767"/>
    <w:rsid w:val="00DE1717"/>
    <w:rsid w:val="00DE30A3"/>
    <w:rsid w:val="00DE37D0"/>
    <w:rsid w:val="00DE3807"/>
    <w:rsid w:val="00DE610D"/>
    <w:rsid w:val="00DE6D1A"/>
    <w:rsid w:val="00DF1777"/>
    <w:rsid w:val="00DF2F36"/>
    <w:rsid w:val="00DF4928"/>
    <w:rsid w:val="00DF6038"/>
    <w:rsid w:val="00DF6330"/>
    <w:rsid w:val="00DF6A2F"/>
    <w:rsid w:val="00DF727E"/>
    <w:rsid w:val="00E000E0"/>
    <w:rsid w:val="00E008F4"/>
    <w:rsid w:val="00E01438"/>
    <w:rsid w:val="00E07904"/>
    <w:rsid w:val="00E1090D"/>
    <w:rsid w:val="00E137FE"/>
    <w:rsid w:val="00E166F0"/>
    <w:rsid w:val="00E2162E"/>
    <w:rsid w:val="00E26372"/>
    <w:rsid w:val="00E27341"/>
    <w:rsid w:val="00E31F35"/>
    <w:rsid w:val="00E33208"/>
    <w:rsid w:val="00E34A78"/>
    <w:rsid w:val="00E37E4F"/>
    <w:rsid w:val="00E4023F"/>
    <w:rsid w:val="00E43C8F"/>
    <w:rsid w:val="00E45042"/>
    <w:rsid w:val="00E47908"/>
    <w:rsid w:val="00E53A1D"/>
    <w:rsid w:val="00E56703"/>
    <w:rsid w:val="00E57476"/>
    <w:rsid w:val="00E5789D"/>
    <w:rsid w:val="00E60977"/>
    <w:rsid w:val="00E63B66"/>
    <w:rsid w:val="00E64CF2"/>
    <w:rsid w:val="00E706C9"/>
    <w:rsid w:val="00E7086E"/>
    <w:rsid w:val="00E73C6B"/>
    <w:rsid w:val="00E82211"/>
    <w:rsid w:val="00E83603"/>
    <w:rsid w:val="00E85113"/>
    <w:rsid w:val="00E8523C"/>
    <w:rsid w:val="00E869EB"/>
    <w:rsid w:val="00E93902"/>
    <w:rsid w:val="00E94535"/>
    <w:rsid w:val="00E96DB9"/>
    <w:rsid w:val="00E971B3"/>
    <w:rsid w:val="00EA11F7"/>
    <w:rsid w:val="00EA2078"/>
    <w:rsid w:val="00EA2364"/>
    <w:rsid w:val="00EB0B4E"/>
    <w:rsid w:val="00EB165D"/>
    <w:rsid w:val="00EB373E"/>
    <w:rsid w:val="00EB677C"/>
    <w:rsid w:val="00EB73A2"/>
    <w:rsid w:val="00EC4608"/>
    <w:rsid w:val="00EC7577"/>
    <w:rsid w:val="00EC7643"/>
    <w:rsid w:val="00ED2696"/>
    <w:rsid w:val="00ED308E"/>
    <w:rsid w:val="00ED7500"/>
    <w:rsid w:val="00EE0323"/>
    <w:rsid w:val="00EE194F"/>
    <w:rsid w:val="00EE20AD"/>
    <w:rsid w:val="00EE31C8"/>
    <w:rsid w:val="00EE3EC4"/>
    <w:rsid w:val="00EE64CC"/>
    <w:rsid w:val="00EE6D1F"/>
    <w:rsid w:val="00EE76B3"/>
    <w:rsid w:val="00EF13F5"/>
    <w:rsid w:val="00EF3482"/>
    <w:rsid w:val="00F03CFB"/>
    <w:rsid w:val="00F10AAB"/>
    <w:rsid w:val="00F1251A"/>
    <w:rsid w:val="00F12CB0"/>
    <w:rsid w:val="00F14031"/>
    <w:rsid w:val="00F16B1E"/>
    <w:rsid w:val="00F17348"/>
    <w:rsid w:val="00F200AE"/>
    <w:rsid w:val="00F21E5C"/>
    <w:rsid w:val="00F375B0"/>
    <w:rsid w:val="00F4073C"/>
    <w:rsid w:val="00F436A7"/>
    <w:rsid w:val="00F43C5E"/>
    <w:rsid w:val="00F43CEC"/>
    <w:rsid w:val="00F44A2D"/>
    <w:rsid w:val="00F46999"/>
    <w:rsid w:val="00F555C3"/>
    <w:rsid w:val="00F61263"/>
    <w:rsid w:val="00F65F44"/>
    <w:rsid w:val="00F701AF"/>
    <w:rsid w:val="00F7428D"/>
    <w:rsid w:val="00F744EF"/>
    <w:rsid w:val="00F75BCF"/>
    <w:rsid w:val="00F75E8E"/>
    <w:rsid w:val="00F7735B"/>
    <w:rsid w:val="00F77E30"/>
    <w:rsid w:val="00F81CDD"/>
    <w:rsid w:val="00F8290A"/>
    <w:rsid w:val="00F90835"/>
    <w:rsid w:val="00F90B01"/>
    <w:rsid w:val="00F90F93"/>
    <w:rsid w:val="00F93BE2"/>
    <w:rsid w:val="00F954BC"/>
    <w:rsid w:val="00F96E17"/>
    <w:rsid w:val="00FA1071"/>
    <w:rsid w:val="00FA26A3"/>
    <w:rsid w:val="00FA2E38"/>
    <w:rsid w:val="00FA53D6"/>
    <w:rsid w:val="00FA6BD1"/>
    <w:rsid w:val="00FA7444"/>
    <w:rsid w:val="00FA7A24"/>
    <w:rsid w:val="00FB425E"/>
    <w:rsid w:val="00FB68B2"/>
    <w:rsid w:val="00FB6B6B"/>
    <w:rsid w:val="00FC553A"/>
    <w:rsid w:val="00FC5F35"/>
    <w:rsid w:val="00FC768D"/>
    <w:rsid w:val="00FD1AE7"/>
    <w:rsid w:val="00FD42DF"/>
    <w:rsid w:val="00FD7DF4"/>
    <w:rsid w:val="00FD7F06"/>
    <w:rsid w:val="00FE079C"/>
    <w:rsid w:val="00FE144E"/>
    <w:rsid w:val="00FE248A"/>
    <w:rsid w:val="00FE76CE"/>
    <w:rsid w:val="00FF1A6D"/>
    <w:rsid w:val="00FF4CAF"/>
    <w:rsid w:val="00FF6879"/>
    <w:rsid w:val="00FF6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AA6D59-748F-4209-82ED-CEEA353E3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C0764A2C56E9D77E85DC31A032245769E3EFC7570E56C6CC12EDC718P8c3H" TargetMode="External"/><Relationship Id="rId13" Type="http://schemas.openxmlformats.org/officeDocument/2006/relationships/hyperlink" Target="consultantplus://offline/ref=AA86745B24B6FB50F7FA29AC8B5605872589DA1C66B7C0C2536AC1B382zDrBO" TargetMode="External"/><Relationship Id="rId18" Type="http://schemas.openxmlformats.org/officeDocument/2006/relationships/hyperlink" Target="consultantplus://offline/ref=D7763408C2A25C5A49CAB7ED0A76B38706C74D5643B777E134020625313E4D15F316B37B8AF46D1277TCM" TargetMode="External"/><Relationship Id="rId26" Type="http://schemas.openxmlformats.org/officeDocument/2006/relationships/hyperlink" Target="consultantplus://offline/ref=D7763408C2A25C5A49CAB7ED0A76B38706C74D5643B777E134020625313E4D15F316B37C8D7FT1M" TargetMode="External"/><Relationship Id="rId3" Type="http://schemas.openxmlformats.org/officeDocument/2006/relationships/styles" Target="styles.xml"/><Relationship Id="rId21" Type="http://schemas.openxmlformats.org/officeDocument/2006/relationships/hyperlink" Target="consultantplus://offline/ref=D7763408C2A25C5A49CAB7ED0A76B38706C74D5643B777E134020625313E4D15F316B37B8AF5681177T6M"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CF2075795604EAE03CAD8E3452D3E27B955D5ADC5A9EA133B4F61EAF06pDF3H" TargetMode="External"/><Relationship Id="rId17" Type="http://schemas.openxmlformats.org/officeDocument/2006/relationships/hyperlink" Target="consultantplus://offline/ref=D7763408C2A25C5A49CAB7ED0A76B38706C74D5643B777E134020625313E4D15F316B37B8AF46E1677TCM" TargetMode="External"/><Relationship Id="rId25" Type="http://schemas.openxmlformats.org/officeDocument/2006/relationships/hyperlink" Target="consultantplus://offline/ref=D7763408C2A25C5A49CAB7ED0A76B38706C74D5643B777E134020625313E4D15F316B37B8AF5691577T7M" TargetMode="External"/><Relationship Id="rId33" Type="http://schemas.openxmlformats.org/officeDocument/2006/relationships/hyperlink" Target="consultantplus://offline/ref=B52EC92D4FBEBD74F31AC969F0CB1814FBB503137674C50866F10342A9aAwCO" TargetMode="External"/><Relationship Id="rId2" Type="http://schemas.openxmlformats.org/officeDocument/2006/relationships/numbering" Target="numbering.xml"/><Relationship Id="rId16" Type="http://schemas.openxmlformats.org/officeDocument/2006/relationships/hyperlink" Target="consultantplus://offline/ref=CF2075795604EAE03CAD8E3452D3E27B955D5ADC5A9EA133B4F61EAF06pDF3H" TargetMode="External"/><Relationship Id="rId20" Type="http://schemas.openxmlformats.org/officeDocument/2006/relationships/hyperlink" Target="consultantplus://offline/ref=D7763408C2A25C5A49CAB7ED0A76B38706C74D5643B777E134020625313E4D15F316B37B8AF5681177T5M" TargetMode="External"/><Relationship Id="rId29" Type="http://schemas.openxmlformats.org/officeDocument/2006/relationships/hyperlink" Target="consultantplus://offline/ref=AB669C442A7E3E048E4B69D5BDA2D8E2CBCB74D56159E7538842823790ECF1A70855DA075ED2o8p5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2075795604EAE03CAD8E3452D3E27B955D5ADC5A9CA133B4F61EAF06pDF3H" TargetMode="External"/><Relationship Id="rId24" Type="http://schemas.openxmlformats.org/officeDocument/2006/relationships/hyperlink" Target="consultantplus://offline/ref=D7763408C2A25C5A49CAB7ED0A76B38706C74D5643B777E134020625313E4D15F316B37B8AF5691677TCM" TargetMode="External"/><Relationship Id="rId32" Type="http://schemas.openxmlformats.org/officeDocument/2006/relationships/hyperlink" Target="consultantplus://offline/ref=4877D9329D1ED507F78C7EB7FE26D5DB4F90AADD2DF0D9640986477D154531FAD5E464E6C1D4IAe8H" TargetMode="External"/><Relationship Id="rId5" Type="http://schemas.openxmlformats.org/officeDocument/2006/relationships/webSettings" Target="webSettings.xml"/><Relationship Id="rId15" Type="http://schemas.openxmlformats.org/officeDocument/2006/relationships/hyperlink" Target="consultantplus://offline/ref=CF2075795604EAE03CAD8E3452D3E27B955D5ADC5A9CA133B4F61EAF06pDF3H" TargetMode="External"/><Relationship Id="rId23" Type="http://schemas.openxmlformats.org/officeDocument/2006/relationships/hyperlink" Target="consultantplus://offline/ref=D7763408C2A25C5A49CAB7ED0A76B38706C74D5643B777E134020625313E4D15F316B37C8D7FT6M" TargetMode="External"/><Relationship Id="rId28" Type="http://schemas.openxmlformats.org/officeDocument/2006/relationships/hyperlink" Target="consultantplus://offline/ref=D7763408C2A25C5A49CAB7ED0A76B38706C74D5643B777E134020625313E4D15F316B37B8AF56B1E77T5M" TargetMode="External"/><Relationship Id="rId36" Type="http://schemas.openxmlformats.org/officeDocument/2006/relationships/theme" Target="theme/theme1.xml"/><Relationship Id="rId10" Type="http://schemas.openxmlformats.org/officeDocument/2006/relationships/hyperlink" Target="consultantplus://offline/ref=CF2075795604EAE03CAD8E3452D3E27B955D5ADC5A9BA133B4F61EAF06pDF3H" TargetMode="External"/><Relationship Id="rId19" Type="http://schemas.openxmlformats.org/officeDocument/2006/relationships/hyperlink" Target="consultantplus://offline/ref=D7763408C2A25C5A49CAB7ED0A76B38706C74D5643B777E134020625313E4D15F316B37B8AF5681277T2M" TargetMode="External"/><Relationship Id="rId31" Type="http://schemas.openxmlformats.org/officeDocument/2006/relationships/hyperlink" Target="consultantplus://offline/ref=4877D9329D1ED507F78C7EB7FE26D5DB4F90AADD2DF0D9640986477D154531FAD5E464E6CED6IAe9H" TargetMode="External"/><Relationship Id="rId4" Type="http://schemas.openxmlformats.org/officeDocument/2006/relationships/settings" Target="settings.xml"/><Relationship Id="rId9" Type="http://schemas.openxmlformats.org/officeDocument/2006/relationships/hyperlink" Target="consultantplus://offline/ref=F20F1095FF97913EA8E2196A46A0DD74CC958BDFFA37F37E86F641XFm5N" TargetMode="External"/><Relationship Id="rId14" Type="http://schemas.openxmlformats.org/officeDocument/2006/relationships/hyperlink" Target="consultantplus://offline/ref=CF2075795604EAE03CAD8E3452D3E27B955D5ADC5A9BA133B4F61EAF06pDF3H" TargetMode="External"/><Relationship Id="rId22" Type="http://schemas.openxmlformats.org/officeDocument/2006/relationships/hyperlink" Target="consultantplus://offline/ref=D7763408C2A25C5A49CAB7ED0A76B38706C74D5643B777E134020625313E4D15F316B37B8AF46E1077T4M" TargetMode="External"/><Relationship Id="rId27" Type="http://schemas.openxmlformats.org/officeDocument/2006/relationships/hyperlink" Target="consultantplus://offline/ref=D7763408C2A25C5A49CAB7ED0A76B38706C74D5643B777E134020625313E4D15F316B37B8AF56B1F77TCM" TargetMode="External"/><Relationship Id="rId30" Type="http://schemas.openxmlformats.org/officeDocument/2006/relationships/hyperlink" Target="consultantplus://offline/main?base=LAW;n=112715;fld=134;dst=100370"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2825B-79C2-4E75-A746-0398AFB73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5500</TotalTime>
  <Pages>1</Pages>
  <Words>26340</Words>
  <Characters>150139</Characters>
  <Application>Microsoft Office Word</Application>
  <DocSecurity>0</DocSecurity>
  <Lines>1251</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Татьяна</cp:lastModifiedBy>
  <cp:revision>601</cp:revision>
  <cp:lastPrinted>2017-03-28T07:32:00Z</cp:lastPrinted>
  <dcterms:created xsi:type="dcterms:W3CDTF">2011-08-03T10:01:00Z</dcterms:created>
  <dcterms:modified xsi:type="dcterms:W3CDTF">2017-03-28T07:35:00Z</dcterms:modified>
</cp:coreProperties>
</file>